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E56DC2" w:rsidRDefault="009107C0" w:rsidP="002455C2">
      <w:pPr>
        <w:pStyle w:val="Heading1"/>
        <w:numPr>
          <w:ilvl w:val="0"/>
          <w:numId w:val="0"/>
        </w:numPr>
        <w:tabs>
          <w:tab w:val="left" w:pos="7655"/>
        </w:tabs>
        <w:ind w:left="432"/>
        <w:rPr>
          <w:noProof/>
        </w:rPr>
      </w:pPr>
      <w:r w:rsidRPr="00E56DC2">
        <w:rPr>
          <w:noProof/>
        </w:rPr>
        <w:t xml:space="preserve">                                                                                                                             </w:t>
      </w:r>
      <w:r w:rsidR="00EE3F83" w:rsidRPr="00E56DC2">
        <w:rPr>
          <w:noProof/>
        </w:rPr>
        <w:t xml:space="preserve">                           </w:t>
      </w:r>
      <w:r w:rsidR="00DB20CB" w:rsidRPr="00E56DC2">
        <w:rPr>
          <w:noProof/>
        </w:rPr>
        <w:t>Nacrt</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487163" w:rsidRDefault="00A42866" w:rsidP="00A42866">
      <w:pPr>
        <w:suppressAutoHyphens w:val="0"/>
        <w:spacing w:after="160" w:line="259" w:lineRule="auto"/>
        <w:jc w:val="center"/>
        <w:rPr>
          <w:rFonts w:ascii="Arial" w:hAnsi="Arial" w:cs="Arial"/>
          <w:b/>
          <w:noProof/>
          <w:sz w:val="28"/>
          <w:szCs w:val="28"/>
        </w:rPr>
      </w:pPr>
      <w:r w:rsidRPr="00487163">
        <w:rPr>
          <w:rFonts w:ascii="Arial" w:hAnsi="Arial" w:cs="Arial"/>
          <w:b/>
          <w:noProof/>
          <w:sz w:val="28"/>
          <w:szCs w:val="28"/>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01AF67DE" w14:textId="77777777" w:rsidR="00573D5E" w:rsidRDefault="00573D5E" w:rsidP="00573D5E">
      <w:pPr>
        <w:spacing w:after="0"/>
        <w:jc w:val="both"/>
        <w:rPr>
          <w:rFonts w:ascii="Arial" w:hAnsi="Arial" w:cs="Arial"/>
          <w:b/>
          <w:lang w:val="sr-Latn-CS"/>
        </w:rPr>
      </w:pPr>
    </w:p>
    <w:p w14:paraId="41306419" w14:textId="77777777" w:rsidR="00573D5E" w:rsidRPr="00714FCC" w:rsidRDefault="00573D5E" w:rsidP="00573D5E">
      <w:pPr>
        <w:spacing w:after="0"/>
        <w:jc w:val="both"/>
        <w:rPr>
          <w:rFonts w:ascii="Arial" w:hAnsi="Arial" w:cs="Arial"/>
          <w:b/>
          <w:lang w:val="sr-Latn-CS"/>
        </w:rPr>
      </w:pPr>
    </w:p>
    <w:p w14:paraId="787CF29D" w14:textId="77777777" w:rsidR="00573D5E" w:rsidRPr="00714FCC" w:rsidRDefault="00573D5E" w:rsidP="00573D5E">
      <w:pPr>
        <w:spacing w:after="0"/>
        <w:jc w:val="both"/>
        <w:rPr>
          <w:rFonts w:ascii="Arial" w:hAnsi="Arial" w:cs="Arial"/>
          <w:b/>
          <w:lang w:val="sr-Latn-CS"/>
        </w:rPr>
      </w:pPr>
    </w:p>
    <w:p w14:paraId="6C747894" w14:textId="77777777" w:rsidR="00573D5E" w:rsidRPr="00714FCC" w:rsidRDefault="00573D5E" w:rsidP="00573D5E">
      <w:pPr>
        <w:spacing w:after="0"/>
        <w:jc w:val="center"/>
        <w:rPr>
          <w:rFonts w:ascii="Arial" w:hAnsi="Arial" w:cs="Arial"/>
          <w:b/>
          <w:lang w:val="sr-Latn-CS"/>
        </w:rPr>
      </w:pPr>
      <w:r w:rsidRPr="00714FCC">
        <w:rPr>
          <w:rFonts w:ascii="Arial" w:hAnsi="Arial" w:cs="Arial"/>
          <w:b/>
          <w:lang w:val="sr-Latn-CS"/>
        </w:rPr>
        <w:t>K O N C E S I O N I   A K T</w:t>
      </w:r>
    </w:p>
    <w:p w14:paraId="4B42B63C" w14:textId="77777777" w:rsidR="00573D5E" w:rsidRPr="00714FCC" w:rsidRDefault="00573D5E" w:rsidP="00573D5E">
      <w:pPr>
        <w:spacing w:after="0"/>
        <w:jc w:val="center"/>
        <w:rPr>
          <w:rFonts w:ascii="Arial" w:hAnsi="Arial" w:cs="Arial"/>
          <w:b/>
          <w:lang w:val="sr-Latn-CS"/>
        </w:rPr>
      </w:pPr>
      <w:r>
        <w:rPr>
          <w:rFonts w:ascii="Arial" w:hAnsi="Arial" w:cs="Arial"/>
          <w:b/>
          <w:lang w:val="sr-Latn-CS"/>
        </w:rPr>
        <w:t xml:space="preserve">o </w:t>
      </w:r>
      <w:r w:rsidRPr="00714FCC">
        <w:rPr>
          <w:rFonts w:ascii="Arial" w:hAnsi="Arial" w:cs="Arial"/>
          <w:b/>
          <w:lang w:val="sr-Latn-CS"/>
        </w:rPr>
        <w:t xml:space="preserve">mineralnoj sirovini tehničko-građevinskog kamena </w:t>
      </w:r>
      <w:r>
        <w:rPr>
          <w:rFonts w:ascii="Arial" w:hAnsi="Arial" w:cs="Arial"/>
          <w:b/>
          <w:lang w:val="sr-Latn-CS"/>
        </w:rPr>
        <w:t>ležišta</w:t>
      </w:r>
      <w:r w:rsidRPr="00714FCC">
        <w:rPr>
          <w:rFonts w:ascii="Arial" w:hAnsi="Arial" w:cs="Arial"/>
          <w:b/>
          <w:lang w:val="sr-Latn-CS"/>
        </w:rPr>
        <w:t xml:space="preserve"> ”</w:t>
      </w:r>
      <w:r>
        <w:rPr>
          <w:rFonts w:ascii="Arial" w:hAnsi="Arial" w:cs="Arial"/>
          <w:b/>
          <w:lang w:val="sr-Latn-CS"/>
        </w:rPr>
        <w:t>Ristova Ponta</w:t>
      </w:r>
      <w:r w:rsidRPr="00714FCC">
        <w:rPr>
          <w:rFonts w:ascii="Arial" w:hAnsi="Arial" w:cs="Arial"/>
          <w:b/>
          <w:lang w:val="sr-Latn-CS"/>
        </w:rPr>
        <w:t>”</w:t>
      </w:r>
      <w:r>
        <w:rPr>
          <w:rFonts w:ascii="Arial" w:hAnsi="Arial" w:cs="Arial"/>
          <w:b/>
          <w:lang w:val="sr-Latn-CS"/>
        </w:rPr>
        <w:t xml:space="preserve">, </w:t>
      </w:r>
    </w:p>
    <w:p w14:paraId="5955E7FF" w14:textId="77777777" w:rsidR="00573D5E" w:rsidRPr="00714FCC" w:rsidRDefault="00573D5E" w:rsidP="00573D5E">
      <w:pPr>
        <w:spacing w:after="0"/>
        <w:jc w:val="center"/>
        <w:rPr>
          <w:rFonts w:ascii="Arial" w:hAnsi="Arial" w:cs="Arial"/>
          <w:b/>
          <w:lang w:val="sr-Latn-CS"/>
        </w:rPr>
      </w:pPr>
      <w:r>
        <w:rPr>
          <w:rFonts w:ascii="Arial" w:hAnsi="Arial" w:cs="Arial"/>
          <w:b/>
          <w:lang w:val="sr-Latn-CS"/>
        </w:rPr>
        <w:t>Opština Ulcinj</w:t>
      </w: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3904BB12"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573D5E">
        <w:rPr>
          <w:rFonts w:ascii="Arial" w:hAnsi="Arial" w:cs="Arial"/>
          <w:b/>
          <w:lang w:val="sr-Latn-CS"/>
        </w:rPr>
        <w:t>novem</w:t>
      </w:r>
      <w:r w:rsidR="00197D09" w:rsidRPr="00E56DC2">
        <w:rPr>
          <w:rFonts w:ascii="Arial" w:hAnsi="Arial" w:cs="Arial"/>
          <w:b/>
          <w:lang w:val="sr-Latn-CS"/>
        </w:rPr>
        <w:t>bar</w:t>
      </w:r>
      <w:r w:rsidRPr="00E56DC2">
        <w:rPr>
          <w:rFonts w:ascii="Arial" w:hAnsi="Arial" w:cs="Arial"/>
          <w:b/>
          <w:lang w:val="sr-Latn-CS"/>
        </w:rPr>
        <w:t xml:space="preserve"> 2021</w:t>
      </w:r>
    </w:p>
    <w:p w14:paraId="5996312C" w14:textId="058967AD" w:rsidR="00573D5E" w:rsidRDefault="00573D5E">
      <w:pPr>
        <w:suppressAutoHyphens w:val="0"/>
        <w:spacing w:after="0" w:line="240" w:lineRule="auto"/>
        <w:rPr>
          <w:rFonts w:ascii="Arial" w:hAnsi="Arial" w:cs="Arial"/>
          <w:b/>
          <w:noProof/>
          <w:lang w:val="en-GB" w:eastAsia="en-GB"/>
        </w:rPr>
      </w:pPr>
      <w:r>
        <w:rPr>
          <w:rFonts w:ascii="Arial" w:hAnsi="Arial" w:cs="Arial"/>
          <w:b/>
          <w:noProof/>
          <w:lang w:val="en-GB" w:eastAsia="en-GB"/>
        </w:rPr>
        <w:br w:type="page"/>
      </w:r>
    </w:p>
    <w:p w14:paraId="4B7E6FB6" w14:textId="15E3EDCB"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lastRenderedPageBreak/>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487163">
      <w:pPr>
        <w:spacing w:after="0" w:line="240" w:lineRule="auto"/>
        <w:jc w:val="both"/>
        <w:rPr>
          <w:rFonts w:ascii="Arial" w:hAnsi="Arial" w:cs="Arial"/>
          <w:b/>
          <w:lang w:val="sr-Latn-CS"/>
        </w:rPr>
      </w:pPr>
    </w:p>
    <w:p w14:paraId="5F1DB59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487163">
      <w:pPr>
        <w:spacing w:after="0" w:line="240" w:lineRule="auto"/>
        <w:jc w:val="both"/>
        <w:rPr>
          <w:rFonts w:ascii="Arial" w:hAnsi="Arial" w:cs="Arial"/>
          <w:b/>
          <w:lang w:val="sr-Latn-CS"/>
        </w:rPr>
      </w:pPr>
    </w:p>
    <w:p w14:paraId="58620E04" w14:textId="674CA34F" w:rsidR="00197D09" w:rsidRPr="00E56DC2" w:rsidRDefault="00DB58E7" w:rsidP="00487163">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2642F1E4" w:rsidR="00197D09" w:rsidRDefault="0044776A" w:rsidP="00487163">
      <w:pPr>
        <w:spacing w:after="0" w:line="240" w:lineRule="auto"/>
        <w:jc w:val="both"/>
        <w:rPr>
          <w:rFonts w:ascii="Arial" w:hAnsi="Arial" w:cs="Arial"/>
          <w:b/>
          <w:lang w:val="sr-Latn-CS"/>
        </w:rPr>
      </w:pPr>
      <w:r w:rsidRPr="00E56DC2">
        <w:rPr>
          <w:rFonts w:ascii="Arial" w:hAnsi="Arial" w:cs="Arial"/>
          <w:b/>
          <w:lang w:val="sr-Latn-CS"/>
        </w:rPr>
        <w:t>ležišt</w:t>
      </w:r>
      <w:r w:rsidR="00FE7737" w:rsidRPr="00E56DC2">
        <w:rPr>
          <w:rFonts w:ascii="Arial" w:hAnsi="Arial" w:cs="Arial"/>
          <w:b/>
          <w:lang w:val="sr-Latn-CS"/>
        </w:rPr>
        <w:t>a</w:t>
      </w:r>
      <w:r w:rsidR="00744584" w:rsidRPr="00E56DC2">
        <w:rPr>
          <w:rFonts w:ascii="Arial" w:hAnsi="Arial" w:cs="Arial"/>
          <w:b/>
          <w:lang w:val="sr-Latn-CS"/>
        </w:rPr>
        <w:t xml:space="preserve"> </w:t>
      </w:r>
      <w:r w:rsidR="00573D5E" w:rsidRPr="00321064">
        <w:rPr>
          <w:rFonts w:ascii="Arial" w:hAnsi="Arial" w:cs="Arial"/>
          <w:b/>
          <w:lang w:val="sr-Latn-CS"/>
        </w:rPr>
        <w:t>“</w:t>
      </w:r>
      <w:r w:rsidR="00573D5E">
        <w:rPr>
          <w:rFonts w:ascii="Arial" w:hAnsi="Arial" w:cs="Arial"/>
          <w:b/>
          <w:lang w:val="sr-Latn-CS"/>
        </w:rPr>
        <w:t>Ristova Ponta</w:t>
      </w:r>
      <w:r w:rsidR="00573D5E" w:rsidRPr="00321064">
        <w:rPr>
          <w:rFonts w:ascii="Arial" w:hAnsi="Arial" w:cs="Arial"/>
          <w:b/>
          <w:lang w:val="sr-Latn-CS"/>
        </w:rPr>
        <w:t xml:space="preserve">”, </w:t>
      </w:r>
      <w:r w:rsidR="00573D5E">
        <w:rPr>
          <w:rFonts w:ascii="Arial" w:hAnsi="Arial" w:cs="Arial"/>
          <w:b/>
          <w:lang w:val="sr-Latn-CS"/>
        </w:rPr>
        <w:t>Opština Ulcinj</w:t>
      </w:r>
    </w:p>
    <w:p w14:paraId="714670D9" w14:textId="77777777" w:rsidR="00487163" w:rsidRPr="00E56DC2" w:rsidRDefault="00487163" w:rsidP="00487163">
      <w:pPr>
        <w:spacing w:after="0" w:line="240" w:lineRule="auto"/>
        <w:jc w:val="both"/>
        <w:rPr>
          <w:rFonts w:ascii="Arial" w:hAnsi="Arial" w:cs="Arial"/>
          <w:b/>
          <w:lang w:val="sr-Latn-CS"/>
        </w:rPr>
      </w:pPr>
    </w:p>
    <w:p w14:paraId="2EC7D380" w14:textId="0601B6B4" w:rsidR="002D6F71" w:rsidRPr="00E56DC2" w:rsidRDefault="00A42866" w:rsidP="00487163">
      <w:pPr>
        <w:spacing w:after="0" w:line="240" w:lineRule="auto"/>
        <w:jc w:val="both"/>
        <w:rPr>
          <w:rFonts w:ascii="Arial" w:hAnsi="Arial" w:cs="Arial"/>
          <w:noProof/>
        </w:rPr>
      </w:pPr>
      <w:r w:rsidRPr="00E56DC2">
        <w:rPr>
          <w:rFonts w:ascii="Arial" w:hAnsi="Arial" w:cs="Arial"/>
          <w:noProof/>
        </w:rPr>
        <w:t xml:space="preserve">Izrada Koncesionog akta izvršena je na osnovu </w:t>
      </w:r>
      <w:r w:rsidR="006227DA"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w:t>
      </w:r>
      <w:r w:rsidR="00094233" w:rsidRPr="00E56DC2">
        <w:rPr>
          <w:rFonts w:ascii="Arial" w:hAnsi="Arial" w:cs="Arial"/>
          <w:noProof/>
        </w:rPr>
        <w:t>,</w:t>
      </w:r>
      <w:r w:rsidR="006227DA" w:rsidRPr="00E56DC2">
        <w:rPr>
          <w:rFonts w:ascii="Arial" w:hAnsi="Arial" w:cs="Arial"/>
          <w:noProof/>
        </w:rPr>
        <w:t xml:space="preserve"> koji na osnovu člana 7 stav 1 Zakona o koncesijama („Sl.list CG“,</w:t>
      </w:r>
      <w:r w:rsidR="00094233" w:rsidRPr="00E56DC2">
        <w:rPr>
          <w:rFonts w:ascii="Arial" w:hAnsi="Arial" w:cs="Arial"/>
          <w:noProof/>
        </w:rPr>
        <w:t>8/09 i 73/19</w:t>
      </w:r>
      <w:r w:rsidR="006227DA" w:rsidRPr="00E56DC2">
        <w:rPr>
          <w:rFonts w:ascii="Arial" w:hAnsi="Arial" w:cs="Arial"/>
          <w:noProof/>
        </w:rPr>
        <w:t>) Vlada donosi</w:t>
      </w:r>
      <w:r w:rsidRPr="00E56DC2">
        <w:rPr>
          <w:rFonts w:ascii="Arial" w:hAnsi="Arial" w:cs="Arial"/>
          <w:noProof/>
        </w:rPr>
        <w:t>, a u koj</w:t>
      </w:r>
      <w:r w:rsidR="00436C34" w:rsidRPr="00E56DC2">
        <w:rPr>
          <w:rFonts w:ascii="Arial" w:hAnsi="Arial" w:cs="Arial"/>
          <w:noProof/>
        </w:rPr>
        <w:t>i</w:t>
      </w:r>
      <w:r w:rsidRPr="00E56DC2">
        <w:rPr>
          <w:rFonts w:ascii="Arial" w:hAnsi="Arial" w:cs="Arial"/>
          <w:noProof/>
        </w:rPr>
        <w:t xml:space="preserve"> je uvršten</w:t>
      </w:r>
      <w:r w:rsidR="002D6F71"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 tehničko-građevinskog kamena</w:t>
      </w:r>
      <w:r w:rsidR="00197D09" w:rsidRPr="00E56DC2">
        <w:rPr>
          <w:rFonts w:ascii="Arial" w:hAnsi="Arial" w:cs="Arial"/>
          <w:noProof/>
        </w:rPr>
        <w:t xml:space="preserve"> </w:t>
      </w:r>
      <w:r w:rsidR="00573D5E">
        <w:rPr>
          <w:rFonts w:ascii="Arial" w:hAnsi="Arial" w:cs="Arial"/>
          <w:noProof/>
        </w:rPr>
        <w:t>“Ristova Ponta“, Opština Ulcinj</w:t>
      </w:r>
      <w:r w:rsidR="002D6F71" w:rsidRPr="00E56DC2">
        <w:rPr>
          <w:rFonts w:ascii="Arial" w:hAnsi="Arial" w:cs="Arial"/>
          <w:noProof/>
        </w:rPr>
        <w:t>.</w:t>
      </w:r>
    </w:p>
    <w:p w14:paraId="4CE91BC5" w14:textId="1A9A5BFE" w:rsidR="00A42866" w:rsidRPr="00E56DC2" w:rsidRDefault="00A42866" w:rsidP="00487163">
      <w:pPr>
        <w:spacing w:after="0" w:line="240" w:lineRule="auto"/>
        <w:jc w:val="both"/>
        <w:rPr>
          <w:rFonts w:ascii="Arial" w:hAnsi="Arial" w:cs="Arial"/>
          <w:noProof/>
        </w:rPr>
      </w:pPr>
    </w:p>
    <w:p w14:paraId="396FF467" w14:textId="2D9B857C" w:rsidR="00197D09" w:rsidRPr="00E56DC2" w:rsidRDefault="00A42866" w:rsidP="00487163">
      <w:pPr>
        <w:spacing w:after="0" w:line="240" w:lineRule="auto"/>
        <w:jc w:val="both"/>
        <w:rPr>
          <w:rFonts w:ascii="Arial" w:hAnsi="Arial" w:cs="Arial"/>
          <w:lang w:val="sr-Latn-CS"/>
        </w:rPr>
      </w:pPr>
      <w:r w:rsidRPr="00E56DC2">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573D5E">
        <w:rPr>
          <w:rFonts w:ascii="Arial" w:hAnsi="Arial" w:cs="Arial"/>
          <w:lang w:val="sr-Latn-CS"/>
        </w:rPr>
        <w:t>“Ristova Ponta“, Opština Ulcinj</w:t>
      </w:r>
      <w:r w:rsidR="00197D09" w:rsidRPr="00E56DC2">
        <w:rPr>
          <w:rFonts w:ascii="Arial" w:hAnsi="Arial" w:cs="Arial"/>
          <w:lang w:val="sr-Latn-CS"/>
        </w:rPr>
        <w:t>.</w:t>
      </w:r>
    </w:p>
    <w:p w14:paraId="658A3233" w14:textId="2435FA5D" w:rsidR="00A42866" w:rsidRPr="00E56DC2" w:rsidRDefault="00A42866" w:rsidP="00487163">
      <w:pPr>
        <w:spacing w:after="0" w:line="240" w:lineRule="auto"/>
        <w:jc w:val="both"/>
        <w:rPr>
          <w:rFonts w:ascii="Arial" w:hAnsi="Arial" w:cs="Arial"/>
          <w:noProof/>
        </w:rPr>
      </w:pPr>
    </w:p>
    <w:p w14:paraId="352C5C77" w14:textId="5D6E4E1F" w:rsidR="00197D09" w:rsidRPr="00E56DC2" w:rsidRDefault="00A42866" w:rsidP="00487163">
      <w:pPr>
        <w:spacing w:after="0" w:line="240" w:lineRule="auto"/>
        <w:jc w:val="both"/>
        <w:rPr>
          <w:rFonts w:ascii="Arial" w:hAnsi="Arial" w:cs="Arial"/>
          <w:noProof/>
        </w:rPr>
      </w:pPr>
      <w:r w:rsidRPr="00E56DC2">
        <w:rPr>
          <w:rFonts w:ascii="Arial" w:hAnsi="Arial" w:cs="Arial"/>
          <w:noProof/>
        </w:rPr>
        <w:t>U skladu sa Zakonom o koncesijama („Službeni list CG”, broj 8/09 i 73/19) i Planom za davanje koncesija za detaljna geološka istraživanja i eksploataciju mineralnih sirovina za 2021. godinu, Ministarstvo kapitalnih investicija</w:t>
      </w:r>
      <w:r w:rsidR="002455C2">
        <w:rPr>
          <w:rFonts w:ascii="Arial" w:hAnsi="Arial" w:cs="Arial"/>
          <w:noProof/>
        </w:rPr>
        <w:t xml:space="preserve"> </w:t>
      </w:r>
      <w:r w:rsidRPr="00E56DC2">
        <w:rPr>
          <w:rFonts w:ascii="Arial" w:hAnsi="Arial" w:cs="Arial"/>
          <w:noProof/>
        </w:rPr>
        <w:t>-</w:t>
      </w:r>
      <w:r w:rsidR="002455C2">
        <w:rPr>
          <w:rFonts w:ascii="Arial" w:hAnsi="Arial" w:cs="Arial"/>
          <w:noProof/>
        </w:rPr>
        <w:t xml:space="preserve"> </w:t>
      </w:r>
      <w:r w:rsidRPr="00E56DC2">
        <w:rPr>
          <w:rFonts w:ascii="Arial" w:hAnsi="Arial" w:cs="Arial"/>
          <w:noProof/>
        </w:rPr>
        <w:t>Vlade Crne Gore (u daljem tekstu:</w:t>
      </w:r>
      <w:r w:rsidR="008227F5" w:rsidRPr="00E56DC2">
        <w:rPr>
          <w:rFonts w:ascii="Arial" w:hAnsi="Arial" w:cs="Arial"/>
          <w:noProof/>
        </w:rPr>
        <w:t xml:space="preserve"> </w:t>
      </w:r>
      <w:r w:rsidRPr="00E56DC2">
        <w:rPr>
          <w:rFonts w:ascii="Arial" w:hAnsi="Arial" w:cs="Arial"/>
          <w:noProof/>
        </w:rPr>
        <w:t xml:space="preserve">Ministarstvo) je pripremilo Koncesioni akt </w:t>
      </w:r>
      <w:r w:rsidR="007642A0" w:rsidRPr="00E56DC2">
        <w:rPr>
          <w:rFonts w:ascii="Arial" w:hAnsi="Arial" w:cs="Arial"/>
          <w:noProof/>
        </w:rPr>
        <w:t xml:space="preserve">za </w:t>
      </w:r>
      <w:r w:rsidR="007642A0" w:rsidRPr="00E56DC2">
        <w:rPr>
          <w:rFonts w:ascii="Arial" w:hAnsi="Arial" w:cs="Arial"/>
          <w:lang w:val="sr-Latn-CS"/>
        </w:rPr>
        <w:t xml:space="preserve">davanje prava na detaljna geološka istraživanja i eksploataciju </w:t>
      </w:r>
      <w:r w:rsidR="0044776A" w:rsidRPr="00E56DC2">
        <w:rPr>
          <w:rFonts w:ascii="Arial" w:hAnsi="Arial" w:cs="Arial"/>
          <w:noProof/>
        </w:rPr>
        <w:t>tehničko-građevinskog kamena</w:t>
      </w:r>
      <w:r w:rsidR="007642A0" w:rsidRPr="00E56DC2">
        <w:rPr>
          <w:rFonts w:ascii="Arial" w:hAnsi="Arial" w:cs="Arial"/>
          <w:lang w:val="sr-Latn-CS"/>
        </w:rPr>
        <w:t xml:space="preserve"> </w:t>
      </w:r>
      <w:r w:rsidR="0044776A" w:rsidRPr="00E56DC2">
        <w:rPr>
          <w:rFonts w:ascii="Arial" w:hAnsi="Arial" w:cs="Arial"/>
          <w:lang w:val="sr-Latn-CS"/>
        </w:rPr>
        <w:t>ležišt</w:t>
      </w:r>
      <w:r w:rsidR="007642A0" w:rsidRPr="00E56DC2">
        <w:rPr>
          <w:rFonts w:ascii="Arial" w:hAnsi="Arial" w:cs="Arial"/>
          <w:lang w:val="sr-Latn-CS"/>
        </w:rPr>
        <w:t xml:space="preserve">a </w:t>
      </w:r>
      <w:r w:rsidR="00573D5E">
        <w:rPr>
          <w:rFonts w:ascii="Arial" w:hAnsi="Arial" w:cs="Arial"/>
          <w:noProof/>
        </w:rPr>
        <w:t>“Ristova Ponta“, Opština Ulcinj</w:t>
      </w:r>
      <w:r w:rsidR="00197D09" w:rsidRPr="00E56DC2">
        <w:rPr>
          <w:rFonts w:ascii="Arial" w:hAnsi="Arial" w:cs="Arial"/>
          <w:noProof/>
        </w:rPr>
        <w:t>.</w:t>
      </w:r>
    </w:p>
    <w:p w14:paraId="01B4C106" w14:textId="54630319" w:rsidR="00A42866" w:rsidRPr="00E56DC2" w:rsidRDefault="00A42866" w:rsidP="00487163">
      <w:pPr>
        <w:spacing w:after="0" w:line="240" w:lineRule="auto"/>
        <w:jc w:val="both"/>
        <w:rPr>
          <w:rFonts w:ascii="Arial" w:hAnsi="Arial" w:cs="Arial"/>
          <w:lang w:val="sr-Latn-CS"/>
        </w:rPr>
      </w:pPr>
    </w:p>
    <w:p w14:paraId="399A3AB6" w14:textId="2D4D15A9" w:rsidR="007642A0" w:rsidRPr="00E56DC2" w:rsidRDefault="007642A0" w:rsidP="00487163">
      <w:pPr>
        <w:spacing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487163">
      <w:pPr>
        <w:spacing w:after="0" w:line="240" w:lineRule="auto"/>
        <w:jc w:val="both"/>
        <w:rPr>
          <w:rFonts w:ascii="Arial" w:hAnsi="Arial" w:cs="Arial"/>
          <w:lang w:val="sr-Latn-CS"/>
        </w:rPr>
      </w:pPr>
    </w:p>
    <w:p w14:paraId="4776D62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224BDA5D" w14:textId="77777777"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 Podgorica</w:t>
      </w:r>
      <w:r w:rsidRPr="00E56DC2">
        <w:rPr>
          <w:rFonts w:ascii="Arial" w:hAnsi="Arial" w:cs="Arial"/>
          <w:lang w:val="sr-Latn-CS"/>
        </w:rPr>
        <w:t>;</w:t>
      </w:r>
    </w:p>
    <w:p w14:paraId="5304EAFD" w14:textId="4EB7F53B"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Podaci</w:t>
      </w:r>
      <w:r w:rsidR="00D229B6">
        <w:rPr>
          <w:rFonts w:ascii="Arial" w:hAnsi="Arial" w:cs="Arial"/>
          <w:lang w:val="sr-Latn-CS"/>
        </w:rPr>
        <w:t xml:space="preserve"> </w:t>
      </w:r>
      <w:proofErr w:type="spellStart"/>
      <w:r w:rsidR="00D229B6" w:rsidRPr="00573D5E">
        <w:rPr>
          <w:rFonts w:ascii="Arial" w:hAnsi="Arial" w:cs="Arial"/>
        </w:rPr>
        <w:t>Uprave</w:t>
      </w:r>
      <w:proofErr w:type="spellEnd"/>
      <w:r w:rsidR="00D229B6" w:rsidRPr="00573D5E">
        <w:rPr>
          <w:rFonts w:ascii="Arial" w:hAnsi="Arial" w:cs="Arial"/>
        </w:rPr>
        <w:t xml:space="preserve"> za </w:t>
      </w:r>
      <w:proofErr w:type="spellStart"/>
      <w:r w:rsidR="00D229B6" w:rsidRPr="00573D5E">
        <w:rPr>
          <w:rFonts w:ascii="Arial" w:hAnsi="Arial" w:cs="Arial"/>
        </w:rPr>
        <w:t>nekretnine</w:t>
      </w:r>
      <w:proofErr w:type="spellEnd"/>
      <w:r w:rsidR="00D229B6" w:rsidRPr="00573D5E">
        <w:rPr>
          <w:rFonts w:ascii="Arial" w:hAnsi="Arial" w:cs="Arial"/>
        </w:rPr>
        <w:t xml:space="preserve">– </w:t>
      </w:r>
      <w:proofErr w:type="spellStart"/>
      <w:r w:rsidR="00D229B6" w:rsidRPr="00573D5E">
        <w:rPr>
          <w:rFonts w:ascii="Arial" w:hAnsi="Arial" w:cs="Arial"/>
        </w:rPr>
        <w:t>Područna</w:t>
      </w:r>
      <w:proofErr w:type="spellEnd"/>
      <w:r w:rsidR="00D229B6" w:rsidRPr="00573D5E">
        <w:rPr>
          <w:rFonts w:ascii="Arial" w:hAnsi="Arial" w:cs="Arial"/>
        </w:rPr>
        <w:t xml:space="preserve"> </w:t>
      </w:r>
      <w:proofErr w:type="spellStart"/>
      <w:r w:rsidR="00D229B6" w:rsidRPr="00573D5E">
        <w:rPr>
          <w:rFonts w:ascii="Arial" w:hAnsi="Arial" w:cs="Arial"/>
        </w:rPr>
        <w:t>jedinica</w:t>
      </w:r>
      <w:proofErr w:type="spellEnd"/>
      <w:r w:rsidR="00D229B6" w:rsidRPr="00573D5E">
        <w:rPr>
          <w:rFonts w:ascii="Arial" w:hAnsi="Arial" w:cs="Arial"/>
        </w:rPr>
        <w:t xml:space="preserve"> Ulcinj, br. 460-48/2018 od 29.3.2019. </w:t>
      </w:r>
      <w:proofErr w:type="spellStart"/>
      <w:r w:rsidR="00D229B6" w:rsidRPr="00573D5E">
        <w:rPr>
          <w:rFonts w:ascii="Arial" w:hAnsi="Arial" w:cs="Arial"/>
        </w:rPr>
        <w:t>godine</w:t>
      </w:r>
      <w:proofErr w:type="spellEnd"/>
      <w:r w:rsidR="00197D09" w:rsidRPr="00E56DC2">
        <w:rPr>
          <w:rFonts w:ascii="Arial" w:hAnsi="Arial" w:cs="Arial"/>
          <w:lang w:val="sr-Latn-CS"/>
        </w:rPr>
        <w:t xml:space="preserve">; </w:t>
      </w:r>
    </w:p>
    <w:p w14:paraId="7EB7D781" w14:textId="4F1A682A" w:rsidR="00744584" w:rsidRPr="00E56DC2" w:rsidRDefault="005201A7"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 </w:t>
      </w:r>
      <w:r w:rsidR="00D229B6" w:rsidRPr="00573D5E">
        <w:rPr>
          <w:rFonts w:ascii="Arial" w:hAnsi="Arial" w:cs="Arial"/>
          <w:lang w:val="sr-Latn-CS"/>
        </w:rPr>
        <w:t>Sekretarijata za prostorno planiranje i održivi razvoj, opštine Ulcinj, akt br. 05-294/1-19, od 29.03.2019. godine</w:t>
      </w:r>
      <w:r w:rsidR="0000727F" w:rsidRPr="00E56DC2">
        <w:rPr>
          <w:rFonts w:ascii="Arial" w:hAnsi="Arial" w:cs="Arial"/>
          <w:lang w:val="sr-Latn-CS"/>
        </w:rPr>
        <w:t>;</w:t>
      </w:r>
    </w:p>
    <w:p w14:paraId="6DD369C5" w14:textId="5F8EFACB" w:rsidR="00647A0E" w:rsidRPr="00E56DC2" w:rsidRDefault="0044776A"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Mišljenjem Uprave za zaštitu kulturnih dobara,</w:t>
      </w:r>
      <w:r w:rsidR="00573D5E" w:rsidRPr="00573D5E">
        <w:rPr>
          <w:rFonts w:ascii="Arial" w:hAnsi="Arial" w:cs="Arial"/>
          <w:lang w:val="sr-Latn-CS"/>
        </w:rPr>
        <w:t xml:space="preserve"> br. 03-92/2019-5 od 8.4</w:t>
      </w:r>
      <w:r w:rsidR="002D46CB">
        <w:rPr>
          <w:rFonts w:ascii="Arial" w:hAnsi="Arial" w:cs="Arial"/>
          <w:lang w:val="sr-Latn-CS"/>
        </w:rPr>
        <w:t>0</w:t>
      </w:r>
      <w:r w:rsidR="00573D5E" w:rsidRPr="00573D5E">
        <w:rPr>
          <w:rFonts w:ascii="Arial" w:hAnsi="Arial" w:cs="Arial"/>
          <w:lang w:val="sr-Latn-CS"/>
        </w:rPr>
        <w:t>.2019. godine</w:t>
      </w:r>
      <w:r w:rsidR="00236CDB" w:rsidRPr="00573D5E">
        <w:rPr>
          <w:rFonts w:ascii="Arial" w:hAnsi="Arial" w:cs="Arial"/>
          <w:lang w:val="sr-Latn-CS"/>
        </w:rPr>
        <w:t>;</w:t>
      </w:r>
    </w:p>
    <w:p w14:paraId="107D6F72" w14:textId="77777777" w:rsidR="00071C59" w:rsidRPr="00E56DC2" w:rsidRDefault="00071C59" w:rsidP="00487163">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2020. godinu, (br. 01-059/21-806/2 od 30.03.2021)</w:t>
      </w:r>
      <w:r w:rsidRPr="00E56DC2">
        <w:rPr>
          <w:rFonts w:ascii="Arial" w:hAnsi="Arial" w:cs="Arial"/>
          <w:lang w:val="pl-PL" w:eastAsia="sl-SI"/>
        </w:rPr>
        <w:t>;</w:t>
      </w:r>
    </w:p>
    <w:p w14:paraId="7C5BB1D1" w14:textId="77777777" w:rsidR="001669BC" w:rsidRPr="001669BC" w:rsidRDefault="00330939" w:rsidP="00487163">
      <w:pPr>
        <w:pStyle w:val="ListParagraph"/>
        <w:numPr>
          <w:ilvl w:val="0"/>
          <w:numId w:val="7"/>
        </w:numPr>
        <w:spacing w:after="0" w:line="240" w:lineRule="auto"/>
        <w:contextualSpacing w:val="0"/>
        <w:jc w:val="both"/>
        <w:rPr>
          <w:rFonts w:ascii="Arial" w:hAnsi="Arial" w:cs="Arial"/>
          <w:b/>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44776A" w:rsidRPr="00E56DC2">
        <w:rPr>
          <w:rFonts w:ascii="Arial" w:hAnsi="Arial" w:cs="Arial"/>
          <w:lang w:val="pl-PL"/>
        </w:rPr>
        <w:t>ležišta</w:t>
      </w:r>
      <w:r w:rsidR="004F7D71" w:rsidRPr="00E56DC2">
        <w:rPr>
          <w:rFonts w:ascii="Arial" w:hAnsi="Arial" w:cs="Arial"/>
          <w:lang w:val="sr-Latn-CS"/>
        </w:rPr>
        <w:t xml:space="preserve"> </w:t>
      </w:r>
      <w:r w:rsidR="00573D5E">
        <w:rPr>
          <w:rFonts w:ascii="Arial" w:hAnsi="Arial" w:cs="Arial"/>
          <w:noProof/>
        </w:rPr>
        <w:t>“Ristova Ponta“, Opština Ulcinj</w:t>
      </w:r>
      <w:r w:rsidR="00197D09" w:rsidRPr="00E56DC2">
        <w:rPr>
          <w:rFonts w:ascii="Arial" w:hAnsi="Arial" w:cs="Arial"/>
          <w:noProof/>
        </w:rPr>
        <w:t>.</w:t>
      </w:r>
    </w:p>
    <w:p w14:paraId="739816EF" w14:textId="77777777" w:rsidR="001669BC" w:rsidRPr="001669BC" w:rsidRDefault="001669BC" w:rsidP="00487163">
      <w:pPr>
        <w:pStyle w:val="ListParagraph"/>
        <w:spacing w:after="0" w:line="240" w:lineRule="auto"/>
        <w:contextualSpacing w:val="0"/>
        <w:jc w:val="both"/>
        <w:rPr>
          <w:rFonts w:ascii="Arial" w:hAnsi="Arial" w:cs="Arial"/>
          <w:b/>
          <w:lang w:val="sr-Latn-CS"/>
        </w:rPr>
      </w:pPr>
    </w:p>
    <w:p w14:paraId="4375B2D3" w14:textId="1F0F3A84" w:rsidR="00684F40" w:rsidRDefault="00684F40" w:rsidP="001D53AC">
      <w:pPr>
        <w:pStyle w:val="ListParagraph"/>
        <w:spacing w:after="0" w:line="240" w:lineRule="auto"/>
        <w:contextualSpacing w:val="0"/>
        <w:jc w:val="both"/>
        <w:rPr>
          <w:rFonts w:ascii="Arial" w:hAnsi="Arial" w:cs="Arial"/>
          <w:b/>
          <w:lang w:val="sr-Latn-CS"/>
        </w:rPr>
      </w:pPr>
      <w:r w:rsidRPr="00E56DC2">
        <w:rPr>
          <w:rFonts w:ascii="Arial" w:hAnsi="Arial" w:cs="Arial"/>
          <w:b/>
          <w:lang w:val="sr-Latn-CS"/>
        </w:rPr>
        <w:t>Zakonski propisi korišćeni pri izradi Koncesionog akta:</w:t>
      </w:r>
    </w:p>
    <w:p w14:paraId="2644A0C3" w14:textId="77777777" w:rsidR="001D53AC" w:rsidRPr="00E56DC2" w:rsidRDefault="001D53AC" w:rsidP="001D53AC">
      <w:pPr>
        <w:pStyle w:val="ListParagraph"/>
        <w:spacing w:after="0" w:line="240" w:lineRule="auto"/>
        <w:contextualSpacing w:val="0"/>
        <w:jc w:val="both"/>
        <w:rPr>
          <w:rFonts w:ascii="Arial" w:hAnsi="Arial" w:cs="Arial"/>
          <w:b/>
          <w:lang w:val="sr-Latn-CS"/>
        </w:rPr>
      </w:pPr>
    </w:p>
    <w:p w14:paraId="3E20AAFD" w14:textId="77777777" w:rsidR="00684F40" w:rsidRPr="00E56DC2" w:rsidRDefault="00684F40" w:rsidP="00487163">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14:paraId="064C83BB"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14:paraId="225D62E1"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E56DC2" w:rsidRDefault="00684F40" w:rsidP="00487163">
      <w:pPr>
        <w:spacing w:after="0" w:line="240" w:lineRule="auto"/>
        <w:ind w:left="709"/>
        <w:jc w:val="both"/>
        <w:rPr>
          <w:rFonts w:ascii="Arial" w:hAnsi="Arial" w:cs="Arial"/>
          <w:lang w:val="sr-Latn-CS"/>
        </w:rPr>
      </w:pPr>
    </w:p>
    <w:p w14:paraId="7FBEAE91" w14:textId="0B38157E" w:rsidR="00684F40" w:rsidRDefault="00684F40" w:rsidP="00487163">
      <w:pPr>
        <w:spacing w:after="0" w:line="240" w:lineRule="auto"/>
        <w:jc w:val="both"/>
        <w:rPr>
          <w:rFonts w:ascii="Arial" w:hAnsi="Arial" w:cs="Arial"/>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B4306B">
        <w:rPr>
          <w:rFonts w:ascii="Arial" w:hAnsi="Arial" w:cs="Arial"/>
          <w:lang w:val="sr-Latn-CS"/>
        </w:rPr>
        <w:t>novembar</w:t>
      </w:r>
      <w:r w:rsidRPr="00E56DC2">
        <w:rPr>
          <w:rFonts w:ascii="Arial" w:hAnsi="Arial" w:cs="Arial"/>
          <w:lang w:val="sr-Latn-CS"/>
        </w:rPr>
        <w:t xml:space="preserve"> 2021. godine</w:t>
      </w:r>
    </w:p>
    <w:p w14:paraId="019D2ACA" w14:textId="77777777" w:rsidR="002D46CB" w:rsidRPr="00487163" w:rsidRDefault="002D46CB" w:rsidP="00487163">
      <w:pPr>
        <w:spacing w:after="0" w:line="240" w:lineRule="auto"/>
        <w:jc w:val="both"/>
        <w:rPr>
          <w:rFonts w:ascii="Arial" w:hAnsi="Arial" w:cs="Arial"/>
          <w:b/>
          <w:lang w:val="sr-Latn-CS"/>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173"/>
        <w:gridCol w:w="85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proofErr w:type="spellStart"/>
            <w:r w:rsidRPr="00E56DC2">
              <w:rPr>
                <w:rFonts w:ascii="Arial" w:hAnsi="Arial" w:cs="Arial"/>
              </w:rPr>
              <w:t>Uvod</w:t>
            </w:r>
            <w:proofErr w:type="spellEnd"/>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107EF989"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w:t>
            </w:r>
            <w:proofErr w:type="spellStart"/>
            <w:r w:rsidR="003814AF" w:rsidRPr="00E56DC2">
              <w:rPr>
                <w:rFonts w:ascii="Arial" w:hAnsi="Arial" w:cs="Arial"/>
              </w:rPr>
              <w:t>izvještaj</w:t>
            </w:r>
            <w:proofErr w:type="spellEnd"/>
            <w:r w:rsidR="003814AF" w:rsidRPr="00E56DC2">
              <w:rPr>
                <w:rFonts w:ascii="Arial" w:hAnsi="Arial" w:cs="Arial"/>
              </w:rPr>
              <w:t xml:space="preserve"> o </w:t>
            </w:r>
            <w:proofErr w:type="spellStart"/>
            <w:r w:rsidR="003814AF" w:rsidRPr="00E56DC2">
              <w:rPr>
                <w:rFonts w:ascii="Arial" w:hAnsi="Arial" w:cs="Arial"/>
              </w:rPr>
              <w:t>ležištu</w:t>
            </w:r>
            <w:proofErr w:type="spellEnd"/>
            <w:r w:rsidR="00F2620A" w:rsidRPr="00E56DC2">
              <w:rPr>
                <w:rFonts w:ascii="Arial" w:hAnsi="Arial" w:cs="Arial"/>
              </w:rPr>
              <w:t xml:space="preserve"> </w:t>
            </w:r>
            <w:proofErr w:type="spellStart"/>
            <w:r w:rsidR="003814AF" w:rsidRPr="00E56DC2">
              <w:rPr>
                <w:rFonts w:ascii="Arial" w:hAnsi="Arial" w:cs="Arial"/>
              </w:rPr>
              <w:t>tehničko-građevinskog</w:t>
            </w:r>
            <w:proofErr w:type="spellEnd"/>
            <w:r w:rsidR="003814AF" w:rsidRPr="00E56DC2">
              <w:rPr>
                <w:rFonts w:ascii="Arial" w:hAnsi="Arial" w:cs="Arial"/>
              </w:rPr>
              <w:t xml:space="preserve"> </w:t>
            </w:r>
            <w:proofErr w:type="spellStart"/>
            <w:r w:rsidR="003814AF" w:rsidRPr="00E56DC2">
              <w:rPr>
                <w:rFonts w:ascii="Arial" w:hAnsi="Arial" w:cs="Arial"/>
              </w:rPr>
              <w:t>kamena</w:t>
            </w:r>
            <w:proofErr w:type="spellEnd"/>
            <w:r w:rsidR="00F2620A" w:rsidRPr="00E56DC2">
              <w:rPr>
                <w:rFonts w:ascii="Arial" w:hAnsi="Arial" w:cs="Arial"/>
              </w:rPr>
              <w:t xml:space="preserve"> </w:t>
            </w:r>
            <w:r w:rsidR="00B4306B">
              <w:rPr>
                <w:rFonts w:ascii="Arial" w:hAnsi="Arial" w:cs="Arial"/>
                <w:noProof/>
              </w:rPr>
              <w:t>“Ristova Ponta“</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 xml:space="preserve">Rok </w:t>
            </w:r>
            <w:proofErr w:type="spellStart"/>
            <w:r w:rsidR="00F2620A" w:rsidRPr="00E56DC2">
              <w:rPr>
                <w:rFonts w:ascii="Arial" w:hAnsi="Arial" w:cs="Arial"/>
              </w:rPr>
              <w:t>trajanja</w:t>
            </w:r>
            <w:proofErr w:type="spellEnd"/>
            <w:r w:rsidR="00F2620A" w:rsidRPr="00E56DC2">
              <w:rPr>
                <w:rFonts w:ascii="Arial" w:hAnsi="Arial" w:cs="Arial"/>
              </w:rPr>
              <w:t xml:space="preserve"> </w:t>
            </w:r>
            <w:proofErr w:type="spellStart"/>
            <w:r w:rsidR="00F2620A" w:rsidRPr="00E56DC2">
              <w:rPr>
                <w:rFonts w:ascii="Arial" w:hAnsi="Arial" w:cs="Arial"/>
              </w:rPr>
              <w:t>koncesije</w:t>
            </w:r>
            <w:proofErr w:type="spellEnd"/>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E56DC2"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56DC2" w:rsidRDefault="00F2620A" w:rsidP="00D35018">
            <w:pPr>
              <w:spacing w:after="0" w:line="240" w:lineRule="auto"/>
              <w:jc w:val="center"/>
              <w:rPr>
                <w:rFonts w:ascii="Arial" w:hAnsi="Arial" w:cs="Arial"/>
              </w:rPr>
            </w:pPr>
          </w:p>
        </w:tc>
      </w:tr>
      <w:tr w:rsidR="00E56DC2" w:rsidRPr="00E56DC2" w14:paraId="7943337D" w14:textId="77777777" w:rsidTr="0010704C">
        <w:tc>
          <w:tcPr>
            <w:tcW w:w="8926" w:type="dxa"/>
          </w:tcPr>
          <w:p w14:paraId="56636588" w14:textId="77777777" w:rsidR="00F2620A" w:rsidRPr="00E56DC2" w:rsidRDefault="00F2620A" w:rsidP="00C01968">
            <w:pPr>
              <w:spacing w:after="0" w:line="240" w:lineRule="auto"/>
              <w:jc w:val="both"/>
              <w:rPr>
                <w:rFonts w:ascii="Arial" w:hAnsi="Arial" w:cs="Arial"/>
              </w:rPr>
            </w:pPr>
          </w:p>
        </w:tc>
        <w:tc>
          <w:tcPr>
            <w:tcW w:w="929" w:type="dxa"/>
            <w:vAlign w:val="center"/>
          </w:tcPr>
          <w:p w14:paraId="3E3B0532" w14:textId="77777777" w:rsidR="00F2620A" w:rsidRPr="00E56DC2" w:rsidRDefault="00F2620A" w:rsidP="00D35018">
            <w:pPr>
              <w:spacing w:after="0" w:line="240" w:lineRule="auto"/>
              <w:jc w:val="center"/>
              <w:rPr>
                <w:rFonts w:ascii="Arial" w:hAnsi="Arial" w:cs="Arial"/>
              </w:rPr>
            </w:pPr>
          </w:p>
        </w:tc>
      </w:tr>
      <w:tr w:rsidR="00E56DC2" w:rsidRPr="00E56DC2"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56DC2" w:rsidRDefault="00F2620A" w:rsidP="00DC7002">
            <w:pPr>
              <w:spacing w:after="0" w:line="240" w:lineRule="auto"/>
              <w:jc w:val="center"/>
              <w:rPr>
                <w:rFonts w:ascii="Arial" w:hAnsi="Arial" w:cs="Arial"/>
              </w:rPr>
            </w:pPr>
          </w:p>
        </w:tc>
      </w:tr>
      <w:tr w:rsidR="00E56DC2" w:rsidRPr="00E56DC2" w14:paraId="0AD29DB5" w14:textId="77777777" w:rsidTr="0010704C">
        <w:tc>
          <w:tcPr>
            <w:tcW w:w="8926" w:type="dxa"/>
          </w:tcPr>
          <w:p w14:paraId="5ACACAF4" w14:textId="77777777" w:rsidR="00F2620A" w:rsidRPr="00E56DC2" w:rsidRDefault="00F2620A" w:rsidP="00C01968">
            <w:pPr>
              <w:spacing w:after="0" w:line="240" w:lineRule="auto"/>
              <w:jc w:val="both"/>
              <w:rPr>
                <w:rFonts w:ascii="Arial" w:hAnsi="Arial" w:cs="Arial"/>
              </w:rPr>
            </w:pPr>
          </w:p>
        </w:tc>
        <w:tc>
          <w:tcPr>
            <w:tcW w:w="929" w:type="dxa"/>
            <w:vAlign w:val="center"/>
          </w:tcPr>
          <w:p w14:paraId="30D8DE3D" w14:textId="77777777" w:rsidR="00F2620A" w:rsidRPr="00E56DC2" w:rsidRDefault="00F2620A" w:rsidP="00D35018">
            <w:pPr>
              <w:spacing w:after="0" w:line="240" w:lineRule="auto"/>
              <w:jc w:val="center"/>
              <w:rPr>
                <w:rFonts w:ascii="Arial" w:hAnsi="Arial" w:cs="Arial"/>
              </w:rPr>
            </w:pPr>
          </w:p>
        </w:tc>
      </w:tr>
      <w:tr w:rsidR="00E56DC2" w:rsidRPr="00E56DC2" w14:paraId="33601E92" w14:textId="77777777" w:rsidTr="0010704C">
        <w:tc>
          <w:tcPr>
            <w:tcW w:w="8926" w:type="dxa"/>
          </w:tcPr>
          <w:p w14:paraId="4CF8F089" w14:textId="5F5CBC71"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B4306B">
              <w:rPr>
                <w:rFonts w:ascii="Arial" w:hAnsi="Arial" w:cs="Arial"/>
                <w:noProof/>
              </w:rPr>
              <w:t>“Ristova Ponta“</w:t>
            </w:r>
          </w:p>
        </w:tc>
        <w:tc>
          <w:tcPr>
            <w:tcW w:w="929" w:type="dxa"/>
            <w:vAlign w:val="center"/>
          </w:tcPr>
          <w:p w14:paraId="05309210" w14:textId="77777777" w:rsidR="00F2620A" w:rsidRPr="00E56DC2" w:rsidRDefault="00F2620A" w:rsidP="00DC7002">
            <w:pPr>
              <w:spacing w:after="0" w:line="240" w:lineRule="auto"/>
              <w:jc w:val="center"/>
              <w:rPr>
                <w:rFonts w:ascii="Arial" w:hAnsi="Arial" w:cs="Arial"/>
              </w:rPr>
            </w:pPr>
          </w:p>
        </w:tc>
      </w:tr>
      <w:tr w:rsidR="00E56DC2" w:rsidRPr="00E56DC2" w14:paraId="30D5FF46" w14:textId="77777777" w:rsidTr="0010704C">
        <w:tc>
          <w:tcPr>
            <w:tcW w:w="8926" w:type="dxa"/>
          </w:tcPr>
          <w:p w14:paraId="098187B5" w14:textId="77777777" w:rsidR="00F2620A" w:rsidRPr="00E56DC2" w:rsidRDefault="00F2620A" w:rsidP="00C01968">
            <w:pPr>
              <w:spacing w:after="0" w:line="240" w:lineRule="auto"/>
              <w:jc w:val="both"/>
              <w:rPr>
                <w:rFonts w:ascii="Arial" w:hAnsi="Arial" w:cs="Arial"/>
              </w:rPr>
            </w:pPr>
          </w:p>
        </w:tc>
        <w:tc>
          <w:tcPr>
            <w:tcW w:w="929" w:type="dxa"/>
            <w:vAlign w:val="center"/>
          </w:tcPr>
          <w:p w14:paraId="493FD4DD" w14:textId="77777777" w:rsidR="00F2620A" w:rsidRPr="00E56DC2" w:rsidRDefault="00F2620A" w:rsidP="00D35018">
            <w:pPr>
              <w:spacing w:after="0" w:line="240" w:lineRule="auto"/>
              <w:jc w:val="center"/>
              <w:rPr>
                <w:rFonts w:ascii="Arial" w:hAnsi="Arial" w:cs="Arial"/>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proofErr w:type="spellStart"/>
            <w:r w:rsidR="00A04177" w:rsidRPr="00E56DC2">
              <w:rPr>
                <w:rFonts w:ascii="Arial" w:hAnsi="Arial" w:cs="Arial"/>
              </w:rPr>
              <w:t>energetske</w:t>
            </w:r>
            <w:proofErr w:type="spellEnd"/>
            <w:r w:rsidR="00F2620A" w:rsidRPr="00E56DC2">
              <w:rPr>
                <w:rFonts w:ascii="Arial" w:hAnsi="Arial" w:cs="Arial"/>
              </w:rPr>
              <w:t xml:space="preserve"> </w:t>
            </w:r>
            <w:proofErr w:type="spellStart"/>
            <w:r w:rsidR="00F2620A" w:rsidRPr="00E56DC2">
              <w:rPr>
                <w:rFonts w:ascii="Arial" w:hAnsi="Arial" w:cs="Arial"/>
              </w:rPr>
              <w:t>efikasnosti</w:t>
            </w:r>
            <w:proofErr w:type="spellEnd"/>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E56DC2"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56DC2" w:rsidRDefault="00F2620A" w:rsidP="00DC7002">
            <w:pPr>
              <w:spacing w:after="0" w:line="240" w:lineRule="auto"/>
              <w:jc w:val="center"/>
              <w:rPr>
                <w:rFonts w:ascii="Arial" w:hAnsi="Arial" w:cs="Arial"/>
              </w:rPr>
            </w:pPr>
          </w:p>
        </w:tc>
      </w:tr>
      <w:tr w:rsidR="00E56DC2" w:rsidRPr="00E56DC2" w14:paraId="47A9A70A" w14:textId="77777777" w:rsidTr="0010704C">
        <w:tc>
          <w:tcPr>
            <w:tcW w:w="8926" w:type="dxa"/>
          </w:tcPr>
          <w:p w14:paraId="678D12B4" w14:textId="77777777" w:rsidR="00F2620A" w:rsidRPr="00E56DC2" w:rsidRDefault="00F2620A" w:rsidP="00C01968">
            <w:pPr>
              <w:spacing w:after="0" w:line="240" w:lineRule="auto"/>
              <w:jc w:val="both"/>
              <w:rPr>
                <w:rFonts w:ascii="Arial" w:hAnsi="Arial" w:cs="Arial"/>
              </w:rPr>
            </w:pPr>
          </w:p>
        </w:tc>
        <w:tc>
          <w:tcPr>
            <w:tcW w:w="929" w:type="dxa"/>
            <w:vAlign w:val="center"/>
          </w:tcPr>
          <w:p w14:paraId="2A13762F" w14:textId="77777777" w:rsidR="00F2620A" w:rsidRPr="00E56DC2" w:rsidRDefault="00F2620A" w:rsidP="00D35018">
            <w:pPr>
              <w:spacing w:after="0" w:line="240" w:lineRule="auto"/>
              <w:jc w:val="center"/>
              <w:rPr>
                <w:rFonts w:ascii="Arial" w:hAnsi="Arial" w:cs="Arial"/>
              </w:rPr>
            </w:pPr>
          </w:p>
        </w:tc>
      </w:tr>
      <w:tr w:rsidR="00E56DC2" w:rsidRPr="00E56DC2"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56DC2" w:rsidRDefault="00F2620A" w:rsidP="00D35018">
            <w:pPr>
              <w:spacing w:after="0" w:line="240" w:lineRule="auto"/>
              <w:jc w:val="center"/>
              <w:rPr>
                <w:rFonts w:ascii="Arial" w:hAnsi="Arial" w:cs="Arial"/>
              </w:rPr>
            </w:pPr>
          </w:p>
        </w:tc>
      </w:tr>
      <w:tr w:rsidR="00E56DC2" w:rsidRPr="00E56DC2" w14:paraId="7B2FF7A3" w14:textId="77777777" w:rsidTr="0010704C">
        <w:tc>
          <w:tcPr>
            <w:tcW w:w="8926" w:type="dxa"/>
          </w:tcPr>
          <w:p w14:paraId="0FDFA079" w14:textId="77777777" w:rsidR="00F2620A" w:rsidRPr="00E56DC2" w:rsidRDefault="00F2620A" w:rsidP="00C01968">
            <w:pPr>
              <w:spacing w:after="0" w:line="240" w:lineRule="auto"/>
              <w:jc w:val="both"/>
              <w:rPr>
                <w:rFonts w:ascii="Arial" w:hAnsi="Arial" w:cs="Arial"/>
              </w:rPr>
            </w:pPr>
          </w:p>
        </w:tc>
        <w:tc>
          <w:tcPr>
            <w:tcW w:w="929" w:type="dxa"/>
            <w:vAlign w:val="center"/>
          </w:tcPr>
          <w:p w14:paraId="111C0672" w14:textId="77777777" w:rsidR="00F2620A" w:rsidRPr="00E56DC2" w:rsidRDefault="00F2620A" w:rsidP="00D35018">
            <w:pPr>
              <w:spacing w:after="0" w:line="240" w:lineRule="auto"/>
              <w:jc w:val="center"/>
              <w:rPr>
                <w:rFonts w:ascii="Arial" w:hAnsi="Arial" w:cs="Arial"/>
              </w:rPr>
            </w:pPr>
          </w:p>
        </w:tc>
      </w:tr>
      <w:tr w:rsidR="00E56DC2" w:rsidRPr="00E56DC2"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56DC2" w:rsidRDefault="00F2620A" w:rsidP="00DC7002">
            <w:pPr>
              <w:spacing w:after="0" w:line="240" w:lineRule="auto"/>
              <w:jc w:val="center"/>
              <w:rPr>
                <w:rFonts w:ascii="Arial" w:hAnsi="Arial" w:cs="Arial"/>
              </w:rPr>
            </w:pPr>
          </w:p>
        </w:tc>
      </w:tr>
      <w:tr w:rsidR="00E56DC2" w:rsidRPr="00E56DC2" w14:paraId="60F1A04C" w14:textId="77777777" w:rsidTr="0010704C">
        <w:tc>
          <w:tcPr>
            <w:tcW w:w="8926" w:type="dxa"/>
          </w:tcPr>
          <w:p w14:paraId="6F9DE4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52DCE9" w14:textId="77777777" w:rsidR="00F2620A" w:rsidRPr="00E56DC2" w:rsidRDefault="00F2620A" w:rsidP="00D35018">
            <w:pPr>
              <w:spacing w:after="0" w:line="240" w:lineRule="auto"/>
              <w:jc w:val="center"/>
              <w:rPr>
                <w:rFonts w:ascii="Arial" w:hAnsi="Arial" w:cs="Arial"/>
              </w:rPr>
            </w:pPr>
          </w:p>
        </w:tc>
      </w:tr>
      <w:tr w:rsidR="00E56DC2" w:rsidRPr="00E56DC2"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56DC2" w:rsidRDefault="00F2620A" w:rsidP="00DC7002">
            <w:pPr>
              <w:spacing w:after="0" w:line="240" w:lineRule="auto"/>
              <w:jc w:val="center"/>
              <w:rPr>
                <w:rFonts w:ascii="Arial" w:hAnsi="Arial" w:cs="Arial"/>
              </w:rPr>
            </w:pPr>
          </w:p>
        </w:tc>
      </w:tr>
      <w:tr w:rsidR="00E56DC2" w:rsidRPr="00E56DC2" w14:paraId="29BBE2FE" w14:textId="77777777" w:rsidTr="0010704C">
        <w:tc>
          <w:tcPr>
            <w:tcW w:w="8926" w:type="dxa"/>
          </w:tcPr>
          <w:p w14:paraId="5971903A" w14:textId="77777777" w:rsidR="00F2620A" w:rsidRPr="00E56DC2" w:rsidRDefault="00F2620A" w:rsidP="00C01968">
            <w:pPr>
              <w:spacing w:after="0" w:line="240" w:lineRule="auto"/>
              <w:jc w:val="both"/>
              <w:rPr>
                <w:rFonts w:ascii="Arial" w:hAnsi="Arial" w:cs="Arial"/>
              </w:rPr>
            </w:pPr>
          </w:p>
        </w:tc>
        <w:tc>
          <w:tcPr>
            <w:tcW w:w="929" w:type="dxa"/>
            <w:vAlign w:val="center"/>
          </w:tcPr>
          <w:p w14:paraId="74B6F402" w14:textId="77777777" w:rsidR="00F2620A" w:rsidRPr="00E56DC2" w:rsidRDefault="00F2620A" w:rsidP="00D35018">
            <w:pPr>
              <w:spacing w:after="0" w:line="240" w:lineRule="auto"/>
              <w:jc w:val="center"/>
              <w:rPr>
                <w:rFonts w:ascii="Arial" w:hAnsi="Arial" w:cs="Arial"/>
              </w:rPr>
            </w:pPr>
          </w:p>
        </w:tc>
      </w:tr>
      <w:tr w:rsidR="00E56DC2" w:rsidRPr="00E56DC2"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56DC2" w:rsidRDefault="00F2620A" w:rsidP="00DC7002">
            <w:pPr>
              <w:spacing w:after="0" w:line="240" w:lineRule="auto"/>
              <w:jc w:val="center"/>
              <w:rPr>
                <w:rFonts w:ascii="Arial" w:hAnsi="Arial" w:cs="Arial"/>
              </w:rPr>
            </w:pPr>
          </w:p>
        </w:tc>
      </w:tr>
      <w:tr w:rsidR="00E56DC2" w:rsidRPr="00E56DC2" w14:paraId="21E795AB" w14:textId="77777777" w:rsidTr="0010704C">
        <w:tc>
          <w:tcPr>
            <w:tcW w:w="8926" w:type="dxa"/>
          </w:tcPr>
          <w:p w14:paraId="67E39892" w14:textId="77777777" w:rsidR="00F2620A" w:rsidRPr="00E56DC2" w:rsidRDefault="00F2620A" w:rsidP="00C01968">
            <w:pPr>
              <w:spacing w:after="0" w:line="240" w:lineRule="auto"/>
              <w:jc w:val="both"/>
              <w:rPr>
                <w:rFonts w:ascii="Arial" w:hAnsi="Arial" w:cs="Arial"/>
              </w:rPr>
            </w:pPr>
          </w:p>
        </w:tc>
        <w:tc>
          <w:tcPr>
            <w:tcW w:w="929" w:type="dxa"/>
            <w:vAlign w:val="center"/>
          </w:tcPr>
          <w:p w14:paraId="2161041D" w14:textId="77777777" w:rsidR="00F2620A" w:rsidRPr="00E56DC2" w:rsidRDefault="00F2620A" w:rsidP="00D35018">
            <w:pPr>
              <w:spacing w:after="0" w:line="240" w:lineRule="auto"/>
              <w:jc w:val="center"/>
              <w:rPr>
                <w:rFonts w:ascii="Arial" w:hAnsi="Arial" w:cs="Arial"/>
              </w:rPr>
            </w:pPr>
          </w:p>
        </w:tc>
      </w:tr>
      <w:tr w:rsidR="00E56DC2" w:rsidRPr="00E56DC2"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E56DC2"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65EDDFFF" w14:textId="77777777" w:rsidR="003E777D" w:rsidRPr="00E56DC2" w:rsidRDefault="003E777D" w:rsidP="00D35018">
      <w:pPr>
        <w:spacing w:line="240" w:lineRule="auto"/>
        <w:rPr>
          <w:rFonts w:ascii="Arial" w:hAnsi="Arial" w:cs="Arial"/>
          <w:lang w:val="pl-PL"/>
        </w:rPr>
      </w:pPr>
    </w:p>
    <w:p w14:paraId="2BC10753" w14:textId="77777777" w:rsidR="003E777D" w:rsidRPr="00E56DC2" w:rsidRDefault="003E777D" w:rsidP="00D35018">
      <w:pPr>
        <w:spacing w:after="0" w:line="240" w:lineRule="auto"/>
        <w:jc w:val="both"/>
        <w:rPr>
          <w:rFonts w:ascii="Arial" w:hAnsi="Arial" w:cs="Arial"/>
          <w:lang w:val="sr-Latn-CS"/>
        </w:rPr>
      </w:pPr>
    </w:p>
    <w:p w14:paraId="5C60838B" w14:textId="77777777" w:rsidR="001E1CB4" w:rsidRDefault="001E1CB4" w:rsidP="00D35018">
      <w:pPr>
        <w:spacing w:after="0" w:line="240" w:lineRule="auto"/>
        <w:jc w:val="both"/>
        <w:rPr>
          <w:rFonts w:ascii="Arial" w:hAnsi="Arial" w:cs="Arial"/>
          <w:lang w:val="sr-Latn-CS"/>
        </w:rPr>
      </w:pPr>
    </w:p>
    <w:p w14:paraId="30BAA70B" w14:textId="77777777" w:rsidR="00B4306B" w:rsidRDefault="00B4306B" w:rsidP="00D35018">
      <w:pPr>
        <w:spacing w:after="0" w:line="240" w:lineRule="auto"/>
        <w:jc w:val="both"/>
        <w:rPr>
          <w:rFonts w:ascii="Arial" w:hAnsi="Arial" w:cs="Arial"/>
          <w:lang w:val="sr-Latn-CS"/>
        </w:rPr>
      </w:pPr>
    </w:p>
    <w:p w14:paraId="03A70F0B" w14:textId="77777777" w:rsidR="00B4306B" w:rsidRDefault="00B4306B" w:rsidP="00D35018">
      <w:pPr>
        <w:spacing w:after="0" w:line="240" w:lineRule="auto"/>
        <w:jc w:val="both"/>
        <w:rPr>
          <w:rFonts w:ascii="Arial" w:hAnsi="Arial" w:cs="Arial"/>
          <w:lang w:val="sr-Latn-CS"/>
        </w:rPr>
      </w:pPr>
    </w:p>
    <w:p w14:paraId="3AF8CC66" w14:textId="77777777" w:rsidR="00B4306B" w:rsidRDefault="00B4306B" w:rsidP="00D35018">
      <w:pPr>
        <w:spacing w:after="0" w:line="240" w:lineRule="auto"/>
        <w:jc w:val="both"/>
        <w:rPr>
          <w:rFonts w:ascii="Arial" w:hAnsi="Arial" w:cs="Arial"/>
          <w:lang w:val="sr-Latn-CS"/>
        </w:rPr>
      </w:pPr>
    </w:p>
    <w:p w14:paraId="75C62FC1" w14:textId="77777777" w:rsidR="00B4306B" w:rsidRDefault="00B4306B" w:rsidP="00D35018">
      <w:pPr>
        <w:spacing w:after="0" w:line="240" w:lineRule="auto"/>
        <w:jc w:val="both"/>
        <w:rPr>
          <w:rFonts w:ascii="Arial" w:hAnsi="Arial" w:cs="Arial"/>
          <w:lang w:val="sr-Latn-CS"/>
        </w:rPr>
      </w:pPr>
    </w:p>
    <w:p w14:paraId="4F2302FD" w14:textId="77777777" w:rsidR="00B4306B" w:rsidRDefault="00B4306B" w:rsidP="00D35018">
      <w:pPr>
        <w:spacing w:after="0" w:line="240" w:lineRule="auto"/>
        <w:jc w:val="both"/>
        <w:rPr>
          <w:rFonts w:ascii="Arial" w:hAnsi="Arial" w:cs="Arial"/>
          <w:lang w:val="sr-Latn-CS"/>
        </w:rPr>
      </w:pPr>
    </w:p>
    <w:p w14:paraId="0D3671C4" w14:textId="77777777" w:rsidR="00B4306B" w:rsidRDefault="00B4306B" w:rsidP="00D35018">
      <w:pPr>
        <w:spacing w:after="0" w:line="240" w:lineRule="auto"/>
        <w:jc w:val="both"/>
        <w:rPr>
          <w:rFonts w:ascii="Arial" w:hAnsi="Arial" w:cs="Arial"/>
          <w:lang w:val="sr-Latn-CS"/>
        </w:rPr>
      </w:pPr>
    </w:p>
    <w:p w14:paraId="7CB7151C" w14:textId="77777777" w:rsidR="00B4306B" w:rsidRDefault="00B4306B" w:rsidP="00D35018">
      <w:pPr>
        <w:spacing w:after="0" w:line="240" w:lineRule="auto"/>
        <w:jc w:val="both"/>
        <w:rPr>
          <w:rFonts w:ascii="Arial" w:hAnsi="Arial" w:cs="Arial"/>
          <w:lang w:val="sr-Latn-CS"/>
        </w:rPr>
      </w:pPr>
    </w:p>
    <w:p w14:paraId="16B1DA1F" w14:textId="057F3AB6" w:rsidR="00B4306B" w:rsidRDefault="00B4306B" w:rsidP="00D35018">
      <w:pPr>
        <w:spacing w:after="0" w:line="240" w:lineRule="auto"/>
        <w:jc w:val="both"/>
        <w:rPr>
          <w:rFonts w:ascii="Arial" w:hAnsi="Arial" w:cs="Arial"/>
          <w:lang w:val="sr-Latn-CS"/>
        </w:rPr>
      </w:pPr>
    </w:p>
    <w:p w14:paraId="7CFC1BDA" w14:textId="77777777" w:rsidR="002D46CB" w:rsidRDefault="002D46CB" w:rsidP="00D35018">
      <w:pPr>
        <w:spacing w:after="0" w:line="240" w:lineRule="auto"/>
        <w:jc w:val="both"/>
        <w:rPr>
          <w:rFonts w:ascii="Arial" w:hAnsi="Arial" w:cs="Arial"/>
          <w:lang w:val="sr-Latn-CS"/>
        </w:rPr>
      </w:pPr>
    </w:p>
    <w:p w14:paraId="560C14B4" w14:textId="77777777" w:rsidR="001D53AC" w:rsidRDefault="001D53AC" w:rsidP="00D35018">
      <w:pPr>
        <w:spacing w:after="0" w:line="240" w:lineRule="auto"/>
        <w:jc w:val="both"/>
        <w:rPr>
          <w:rFonts w:ascii="Arial" w:hAnsi="Arial" w:cs="Arial"/>
          <w:lang w:val="sr-Latn-CS"/>
        </w:rPr>
      </w:pP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D35018">
      <w:pPr>
        <w:spacing w:after="0" w:line="240" w:lineRule="auto"/>
        <w:jc w:val="both"/>
        <w:rPr>
          <w:rFonts w:ascii="Arial" w:hAnsi="Arial" w:cs="Arial"/>
          <w:lang w:val="sr-Latn-CS"/>
        </w:rPr>
      </w:pPr>
    </w:p>
    <w:p w14:paraId="1FD68AEA" w14:textId="1BB3EFD2"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E56DC2">
        <w:rPr>
          <w:rFonts w:ascii="Arial" w:hAnsi="Arial" w:cs="Arial"/>
          <w:lang w:val="sr-Latn-CS"/>
        </w:rPr>
        <w:t xml:space="preserve">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1E1CB4" w:rsidRPr="00E56DC2">
        <w:rPr>
          <w:rFonts w:ascii="Arial" w:hAnsi="Arial" w:cs="Arial"/>
          <w:lang w:val="sr-Latn-CS"/>
        </w:rPr>
        <w:t>ležišt</w:t>
      </w:r>
      <w:r w:rsidRPr="00E56DC2">
        <w:rPr>
          <w:rFonts w:ascii="Arial" w:hAnsi="Arial" w:cs="Arial"/>
          <w:lang w:val="sr-Latn-CS"/>
        </w:rPr>
        <w:t xml:space="preserve">a </w:t>
      </w:r>
      <w:r w:rsidR="00573D5E">
        <w:rPr>
          <w:rFonts w:ascii="Arial" w:hAnsi="Arial" w:cs="Arial"/>
          <w:noProof/>
        </w:rPr>
        <w:t>“Ristova Ponta“, Opština Ulcinj</w:t>
      </w:r>
      <w:r w:rsidRPr="00E56DC2">
        <w:rPr>
          <w:rFonts w:ascii="Arial" w:hAnsi="Arial" w:cs="Arial"/>
          <w:lang w:val="sr-Latn-CS"/>
        </w:rPr>
        <w:t xml:space="preserve">. </w:t>
      </w:r>
    </w:p>
    <w:p w14:paraId="049C01D6" w14:textId="77777777" w:rsidR="003B7A63" w:rsidRPr="00E56DC2" w:rsidRDefault="003B7A63" w:rsidP="00487163">
      <w:pPr>
        <w:spacing w:after="0" w:line="240" w:lineRule="auto"/>
        <w:jc w:val="both"/>
        <w:rPr>
          <w:rFonts w:ascii="Arial" w:hAnsi="Arial" w:cs="Arial"/>
          <w:lang w:val="sr-Latn-CS"/>
        </w:rPr>
      </w:pPr>
    </w:p>
    <w:p w14:paraId="6FFF2583" w14:textId="1332493F"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E1CB4" w:rsidRPr="00E56DC2">
        <w:rPr>
          <w:rFonts w:ascii="Arial" w:hAnsi="Arial" w:cs="Arial"/>
          <w:lang w:val="sr-Latn-CS"/>
        </w:rPr>
        <w:t>ležišt</w:t>
      </w:r>
      <w:r w:rsidR="006015B2" w:rsidRPr="00E56DC2">
        <w:rPr>
          <w:rFonts w:ascii="Arial" w:hAnsi="Arial" w:cs="Arial"/>
          <w:lang w:val="sr-Latn-CS"/>
        </w:rPr>
        <w:t>u</w:t>
      </w:r>
      <w:r w:rsidR="004D63DD"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w:t>
      </w:r>
    </w:p>
    <w:p w14:paraId="2A4F0A54" w14:textId="77777777" w:rsidR="00744584" w:rsidRPr="00E56DC2" w:rsidRDefault="00744584" w:rsidP="00487163">
      <w:pPr>
        <w:spacing w:after="0" w:line="240" w:lineRule="auto"/>
        <w:jc w:val="both"/>
        <w:rPr>
          <w:rFonts w:ascii="Arial" w:hAnsi="Arial" w:cs="Arial"/>
          <w:lang w:val="sr-Latn-CS"/>
        </w:rPr>
      </w:pPr>
    </w:p>
    <w:p w14:paraId="354BF62F" w14:textId="7BF3B1DD"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094233"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 a u koj</w:t>
      </w:r>
      <w:r w:rsidR="002455C2">
        <w:rPr>
          <w:rFonts w:ascii="Arial" w:hAnsi="Arial" w:cs="Arial"/>
          <w:noProof/>
        </w:rPr>
        <w:t>i</w:t>
      </w:r>
      <w:r w:rsidRPr="00E56DC2">
        <w:rPr>
          <w:rFonts w:ascii="Arial" w:hAnsi="Arial" w:cs="Arial"/>
          <w:noProof/>
        </w:rPr>
        <w:t xml:space="preserve"> je uvršten</w:t>
      </w:r>
      <w:r w:rsidR="001E1CB4"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w:t>
      </w:r>
    </w:p>
    <w:p w14:paraId="3E302F5B" w14:textId="77777777" w:rsidR="00D35018" w:rsidRPr="00E56DC2" w:rsidRDefault="00D35018" w:rsidP="00487163">
      <w:pPr>
        <w:spacing w:after="0" w:line="240" w:lineRule="auto"/>
        <w:jc w:val="both"/>
        <w:rPr>
          <w:rFonts w:ascii="Arial" w:hAnsi="Arial" w:cs="Arial"/>
          <w:lang w:val="sr-Latn-CS"/>
        </w:rPr>
      </w:pPr>
    </w:p>
    <w:p w14:paraId="59959E6F" w14:textId="77777777" w:rsidR="00933D38" w:rsidRPr="00E56DC2" w:rsidRDefault="00933D38" w:rsidP="00487163">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487163">
      <w:pPr>
        <w:spacing w:after="0" w:line="240" w:lineRule="auto"/>
        <w:jc w:val="both"/>
        <w:rPr>
          <w:rFonts w:ascii="Arial" w:hAnsi="Arial" w:cs="Arial"/>
          <w:lang w:val="sr-Latn-CS"/>
        </w:rPr>
      </w:pPr>
    </w:p>
    <w:p w14:paraId="03759541" w14:textId="1EE165F4" w:rsidR="00933D38" w:rsidRPr="00E56DC2" w:rsidRDefault="00933D38" w:rsidP="00487163">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w:t>
      </w:r>
      <w:r w:rsidR="002455C2">
        <w:rPr>
          <w:rFonts w:ascii="Arial" w:hAnsi="Arial" w:cs="Arial"/>
          <w:lang w:val="sr-Latn-CS"/>
        </w:rPr>
        <w:t>i, u skladu sa članom 18 stav 1</w:t>
      </w:r>
      <w:r w:rsidRPr="00E56DC2">
        <w:rPr>
          <w:rFonts w:ascii="Arial" w:hAnsi="Arial" w:cs="Arial"/>
          <w:lang w:val="sr-Latn-CS"/>
        </w:rPr>
        <w:t xml:space="preserve"> Zakona o koncesijama, Koncesioni akt sa Izvještajem sa javne rasprave na usvajanje.</w:t>
      </w:r>
    </w:p>
    <w:p w14:paraId="50EB826E" w14:textId="77777777" w:rsidR="00DF6748" w:rsidRPr="00E56DC2" w:rsidRDefault="00DF6748" w:rsidP="00487163">
      <w:pPr>
        <w:spacing w:after="0" w:line="240" w:lineRule="auto"/>
        <w:jc w:val="both"/>
        <w:rPr>
          <w:rFonts w:ascii="Arial" w:hAnsi="Arial" w:cs="Arial"/>
          <w:lang w:val="sr-Latn-CS"/>
        </w:rPr>
      </w:pPr>
    </w:p>
    <w:p w14:paraId="75F7890E" w14:textId="6EC56752" w:rsidR="00DF6748" w:rsidRDefault="00744584" w:rsidP="00487163">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E1CB4" w:rsidRPr="00E56DC2">
        <w:rPr>
          <w:rFonts w:ascii="Arial" w:hAnsi="Arial" w:cs="Arial"/>
          <w:lang w:val="sr-Latn-CS"/>
        </w:rPr>
        <w:t>ležišt</w:t>
      </w:r>
      <w:r w:rsidR="003B7A63" w:rsidRPr="00E56DC2">
        <w:rPr>
          <w:rFonts w:ascii="Arial" w:hAnsi="Arial" w:cs="Arial"/>
          <w:lang w:val="sr-Latn-CS"/>
        </w:rPr>
        <w:t>u</w:t>
      </w:r>
      <w:r w:rsidR="0010704C" w:rsidRPr="00E56DC2">
        <w:rPr>
          <w:rFonts w:ascii="Arial" w:hAnsi="Arial" w:cs="Arial"/>
          <w:lang w:val="sr-Latn-CS"/>
        </w:rPr>
        <w:t xml:space="preserve"> </w:t>
      </w:r>
      <w:r w:rsidR="00573D5E">
        <w:rPr>
          <w:rFonts w:ascii="Arial" w:hAnsi="Arial" w:cs="Arial"/>
          <w:noProof/>
        </w:rPr>
        <w:t>“Ristova Ponta“, Opština Ulcinj</w:t>
      </w:r>
      <w:r w:rsidR="00447714" w:rsidRPr="00E56DC2">
        <w:rPr>
          <w:rFonts w:ascii="Arial" w:hAnsi="Arial" w:cs="Arial"/>
          <w:lang w:val="sr-Latn-CS"/>
        </w:rPr>
        <w:t>.</w:t>
      </w:r>
    </w:p>
    <w:p w14:paraId="2619AFC0" w14:textId="77777777" w:rsidR="002D46CB" w:rsidRPr="00E56DC2" w:rsidRDefault="002D46CB" w:rsidP="00487163">
      <w:pPr>
        <w:spacing w:after="0" w:line="240" w:lineRule="auto"/>
        <w:jc w:val="both"/>
        <w:rPr>
          <w:rFonts w:ascii="Arial" w:hAnsi="Arial" w:cs="Arial"/>
          <w:lang w:val="sr-Latn-CS"/>
        </w:rPr>
      </w:pPr>
    </w:p>
    <w:p w14:paraId="409093AC" w14:textId="3B53E2E0" w:rsidR="00DF6748" w:rsidRDefault="00744584"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E1CB4" w:rsidRPr="00E56DC2">
        <w:rPr>
          <w:rFonts w:ascii="Arial" w:hAnsi="Arial" w:cs="Arial"/>
          <w:lang w:val="sr-Latn-CS"/>
        </w:rPr>
        <w:t>ležišt</w:t>
      </w:r>
      <w:r w:rsidR="005677F9" w:rsidRPr="00E56DC2">
        <w:rPr>
          <w:rFonts w:ascii="Arial" w:hAnsi="Arial" w:cs="Arial"/>
          <w:lang w:val="sr-Latn-CS"/>
        </w:rPr>
        <w:t>u</w:t>
      </w:r>
      <w:r w:rsidR="00AF5478"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1C339134" w14:textId="77777777" w:rsidR="00487163" w:rsidRPr="00E56DC2" w:rsidRDefault="00487163" w:rsidP="00487163">
      <w:pPr>
        <w:spacing w:after="0" w:line="240" w:lineRule="auto"/>
        <w:jc w:val="both"/>
        <w:rPr>
          <w:rFonts w:ascii="Arial" w:hAnsi="Arial" w:cs="Arial"/>
          <w:lang w:val="sr-Latn-CS"/>
        </w:rPr>
      </w:pPr>
    </w:p>
    <w:p w14:paraId="50475613" w14:textId="4F614C30" w:rsidR="00BC305A" w:rsidRPr="00E56DC2" w:rsidRDefault="00FE7737"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487163">
      <w:pPr>
        <w:spacing w:after="0" w:line="240" w:lineRule="auto"/>
        <w:jc w:val="both"/>
        <w:rPr>
          <w:rFonts w:ascii="Arial" w:hAnsi="Arial" w:cs="Arial"/>
          <w:lang w:val="sr-Latn-CS" w:eastAsia="sl-SI"/>
        </w:rPr>
      </w:pPr>
    </w:p>
    <w:p w14:paraId="39B17CC4" w14:textId="57DD700D" w:rsidR="00BC305A" w:rsidRPr="00E56DC2" w:rsidRDefault="00BC305A" w:rsidP="00487163">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487163">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77777777" w:rsidR="00E77AD9" w:rsidRPr="00E56DC2" w:rsidRDefault="00E77AD9" w:rsidP="00D35018">
      <w:pPr>
        <w:spacing w:after="0" w:line="240" w:lineRule="auto"/>
        <w:jc w:val="both"/>
        <w:rPr>
          <w:rFonts w:ascii="Arial" w:hAnsi="Arial" w:cs="Arial"/>
          <w:lang w:val="sr-Latn-CS" w:eastAsia="sl-SI"/>
        </w:rPr>
      </w:pPr>
    </w:p>
    <w:p w14:paraId="2EE8BF62" w14:textId="77777777" w:rsidR="00E77AD9" w:rsidRPr="00E56DC2" w:rsidRDefault="00E77AD9" w:rsidP="00D35018">
      <w:pPr>
        <w:spacing w:after="0" w:line="240" w:lineRule="auto"/>
        <w:jc w:val="both"/>
        <w:rPr>
          <w:rFonts w:ascii="Arial" w:hAnsi="Arial" w:cs="Arial"/>
          <w:lang w:val="sr-Latn-CS" w:eastAsia="sl-SI"/>
        </w:rPr>
      </w:pPr>
    </w:p>
    <w:p w14:paraId="3202F0CA" w14:textId="610413AB" w:rsidR="00E77AD9" w:rsidRDefault="00E77AD9" w:rsidP="00D35018">
      <w:pPr>
        <w:spacing w:after="0" w:line="240" w:lineRule="auto"/>
        <w:jc w:val="both"/>
        <w:rPr>
          <w:rFonts w:ascii="Arial" w:hAnsi="Arial" w:cs="Arial"/>
          <w:lang w:val="sr-Latn-CS" w:eastAsia="sl-SI"/>
        </w:rPr>
      </w:pPr>
    </w:p>
    <w:p w14:paraId="747372CA" w14:textId="77777777" w:rsidR="007E0B7F" w:rsidRPr="00E56DC2" w:rsidRDefault="007E0B7F" w:rsidP="00D35018">
      <w:pPr>
        <w:spacing w:after="0" w:line="240" w:lineRule="auto"/>
        <w:jc w:val="both"/>
        <w:rPr>
          <w:rFonts w:ascii="Arial" w:hAnsi="Arial" w:cs="Arial"/>
          <w:lang w:val="sr-Latn-CS" w:eastAsia="sl-SI"/>
        </w:rPr>
      </w:pPr>
    </w:p>
    <w:p w14:paraId="35DC3539" w14:textId="5054A970" w:rsidR="00AF5478" w:rsidRDefault="00AF5478" w:rsidP="00D35018">
      <w:pPr>
        <w:spacing w:after="0" w:line="240" w:lineRule="auto"/>
        <w:jc w:val="both"/>
        <w:rPr>
          <w:rFonts w:ascii="Arial" w:hAnsi="Arial" w:cs="Arial"/>
          <w:lang w:val="sr-Latn-CS" w:eastAsia="sl-SI"/>
        </w:rPr>
      </w:pPr>
    </w:p>
    <w:p w14:paraId="5BF29C41" w14:textId="77777777" w:rsidR="00D35018" w:rsidRPr="00E56DC2" w:rsidRDefault="00D35018" w:rsidP="00D35018">
      <w:pPr>
        <w:spacing w:after="0" w:line="240" w:lineRule="auto"/>
        <w:jc w:val="both"/>
        <w:rPr>
          <w:rFonts w:ascii="Arial" w:hAnsi="Arial" w:cs="Arial"/>
          <w:lang w:val="sr-Latn-CS" w:eastAsia="sl-SI"/>
        </w:rPr>
      </w:pPr>
    </w:p>
    <w:p w14:paraId="2E31AAB8" w14:textId="0D65B402" w:rsidR="00744584" w:rsidRPr="00487163" w:rsidRDefault="00592620" w:rsidP="00487163">
      <w:pPr>
        <w:pStyle w:val="Heading1"/>
        <w:numPr>
          <w:ilvl w:val="0"/>
          <w:numId w:val="40"/>
        </w:numPr>
        <w:jc w:val="both"/>
        <w:rPr>
          <w:rFonts w:ascii="Arial" w:hAnsi="Arial" w:cs="Arial"/>
          <w:sz w:val="22"/>
          <w:szCs w:val="22"/>
        </w:rPr>
      </w:pPr>
      <w:bookmarkStart w:id="4" w:name="_Toc402262925"/>
      <w:r w:rsidRPr="00E56DC2">
        <w:rPr>
          <w:rFonts w:ascii="Arial" w:hAnsi="Arial" w:cs="Arial"/>
          <w:sz w:val="22"/>
          <w:szCs w:val="22"/>
        </w:rPr>
        <w:lastRenderedPageBreak/>
        <w:t xml:space="preserve">TEHNIČKI IZVJEŠTAJ O </w:t>
      </w:r>
      <w:r w:rsidR="006C7B7A" w:rsidRPr="00E56DC2">
        <w:rPr>
          <w:rFonts w:ascii="Arial" w:hAnsi="Arial" w:cs="Arial"/>
          <w:sz w:val="22"/>
          <w:szCs w:val="22"/>
        </w:rPr>
        <w:t>LEŽIŠTU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bookmarkEnd w:id="4"/>
      <w:r w:rsidR="002455C2">
        <w:rPr>
          <w:rFonts w:ascii="Arial" w:hAnsi="Arial" w:cs="Arial"/>
          <w:sz w:val="22"/>
          <w:szCs w:val="22"/>
        </w:rPr>
        <w:t xml:space="preserve">“RISTOVA </w:t>
      </w:r>
      <w:r w:rsidR="00487163">
        <w:rPr>
          <w:rFonts w:ascii="Arial" w:hAnsi="Arial" w:cs="Arial"/>
          <w:sz w:val="22"/>
          <w:szCs w:val="22"/>
        </w:rPr>
        <w:t xml:space="preserve"> </w:t>
      </w:r>
      <w:r w:rsidR="002455C2" w:rsidRPr="00487163">
        <w:rPr>
          <w:rFonts w:ascii="Arial" w:hAnsi="Arial" w:cs="Arial"/>
          <w:sz w:val="22"/>
          <w:szCs w:val="22"/>
        </w:rPr>
        <w:t xml:space="preserve">PONTA“, OPŠTINA ULCINJ </w:t>
      </w:r>
    </w:p>
    <w:p w14:paraId="2BF5A4FC" w14:textId="77777777" w:rsidR="006245BE" w:rsidRPr="00E56DC2" w:rsidRDefault="006245BE" w:rsidP="00487163">
      <w:pPr>
        <w:spacing w:after="0" w:line="240" w:lineRule="auto"/>
        <w:rPr>
          <w:lang w:val="sr-Latn-CS"/>
        </w:rPr>
      </w:pPr>
    </w:p>
    <w:p w14:paraId="3B8EB1A5" w14:textId="7E2109DB" w:rsidR="00744584" w:rsidRPr="00E56DC2" w:rsidRDefault="006245BE" w:rsidP="00487163">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487163">
      <w:pPr>
        <w:spacing w:after="0" w:line="240" w:lineRule="auto"/>
        <w:jc w:val="both"/>
        <w:rPr>
          <w:rFonts w:ascii="Arial" w:hAnsi="Arial" w:cs="Arial"/>
          <w:b/>
          <w:lang w:val="sr-Latn-CS"/>
        </w:rPr>
      </w:pPr>
    </w:p>
    <w:p w14:paraId="45AD182D" w14:textId="53DE1067" w:rsidR="007D5270" w:rsidRPr="00E56DC2" w:rsidRDefault="00744584" w:rsidP="00487163">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D6F71" w:rsidRPr="00E56DC2">
        <w:rPr>
          <w:rFonts w:ascii="Arial" w:hAnsi="Arial" w:cs="Arial"/>
          <w:lang w:val="sr-Latn-CS"/>
        </w:rPr>
        <w:t>ležište</w:t>
      </w:r>
      <w:r w:rsidRPr="00E56DC2">
        <w:rPr>
          <w:rFonts w:ascii="Arial" w:hAnsi="Arial" w:cs="Arial"/>
          <w:lang w:val="sr-Latn-CS"/>
        </w:rPr>
        <w:t xml:space="preserve"> mineralne sirovine </w:t>
      </w:r>
      <w:r w:rsidR="00B4306B">
        <w:rPr>
          <w:rFonts w:ascii="Arial" w:hAnsi="Arial" w:cs="Arial"/>
          <w:lang w:val="sr-Latn-CS"/>
        </w:rPr>
        <w:t xml:space="preserve">tehničko-građevinskog </w:t>
      </w:r>
      <w:r w:rsidR="002D6F71" w:rsidRPr="00E56DC2">
        <w:rPr>
          <w:rFonts w:ascii="Arial" w:hAnsi="Arial" w:cs="Arial"/>
          <w:lang w:val="sr-Latn-CS"/>
        </w:rPr>
        <w:t xml:space="preserve">kamena </w:t>
      </w:r>
      <w:r w:rsidR="00573D5E">
        <w:rPr>
          <w:rFonts w:ascii="Arial" w:hAnsi="Arial" w:cs="Arial"/>
          <w:lang w:val="sr-Latn-CS"/>
        </w:rPr>
        <w:t>“Ristova Ponta“, Opština Ulcinj</w:t>
      </w:r>
      <w:r w:rsidRPr="00E56DC2">
        <w:rPr>
          <w:rFonts w:ascii="Arial" w:hAnsi="Arial" w:cs="Arial"/>
          <w:lang w:val="sr-Latn-CS"/>
        </w:rPr>
        <w:t>.</w:t>
      </w:r>
      <w:bookmarkStart w:id="6" w:name="_Toc402262927"/>
    </w:p>
    <w:p w14:paraId="3A5AC737" w14:textId="77777777" w:rsidR="007D5270" w:rsidRPr="00E56DC2" w:rsidRDefault="007D5270" w:rsidP="00487163">
      <w:pPr>
        <w:spacing w:after="0" w:line="240" w:lineRule="auto"/>
        <w:rPr>
          <w:rFonts w:ascii="Arial" w:hAnsi="Arial" w:cs="Arial"/>
          <w:lang w:val="sr-Latn-CS"/>
        </w:rPr>
      </w:pPr>
    </w:p>
    <w:p w14:paraId="5E35D63E" w14:textId="7757EF4D" w:rsidR="00857A57" w:rsidRPr="00E56DC2" w:rsidRDefault="006245BE" w:rsidP="00487163">
      <w:pPr>
        <w:spacing w:after="0" w:line="240" w:lineRule="auto"/>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2D6F71" w:rsidRPr="00E56DC2">
        <w:rPr>
          <w:rFonts w:ascii="Arial" w:hAnsi="Arial" w:cs="Times New Roman"/>
          <w:b/>
          <w:bCs/>
          <w:iCs/>
          <w:lang w:val="sr-Latn-CS"/>
        </w:rPr>
        <w:t>ležišt</w:t>
      </w:r>
      <w:r w:rsidR="00DF3E81" w:rsidRPr="00E56DC2">
        <w:rPr>
          <w:rFonts w:ascii="Arial" w:hAnsi="Arial" w:cs="Times New Roman"/>
          <w:b/>
          <w:bCs/>
          <w:iCs/>
          <w:lang w:val="sr-Latn-CS"/>
        </w:rPr>
        <w:t>a</w:t>
      </w:r>
      <w:bookmarkEnd w:id="6"/>
    </w:p>
    <w:p w14:paraId="347C1AC2" w14:textId="77777777" w:rsidR="00B4306B" w:rsidRPr="00321064" w:rsidRDefault="00B4306B" w:rsidP="00487163">
      <w:pPr>
        <w:spacing w:after="0" w:line="240" w:lineRule="auto"/>
        <w:jc w:val="both"/>
        <w:rPr>
          <w:rFonts w:ascii="Arial" w:hAnsi="Arial" w:cs="Arial"/>
        </w:rPr>
      </w:pPr>
    </w:p>
    <w:p w14:paraId="6A159C97" w14:textId="6F1A5637" w:rsidR="00B4306B" w:rsidRPr="00487163" w:rsidRDefault="00B4306B" w:rsidP="00487163">
      <w:pPr>
        <w:pStyle w:val="BodyText"/>
        <w:spacing w:after="0" w:line="240" w:lineRule="auto"/>
        <w:jc w:val="both"/>
        <w:rPr>
          <w:rFonts w:ascii="Arial" w:hAnsi="Arial" w:cs="Arial"/>
          <w:sz w:val="22"/>
        </w:rPr>
      </w:pPr>
      <w:proofErr w:type="spellStart"/>
      <w:r w:rsidRPr="00E16807">
        <w:rPr>
          <w:rFonts w:ascii="Arial" w:hAnsi="Arial" w:cs="Arial"/>
          <w:sz w:val="22"/>
        </w:rPr>
        <w:t>Ležište</w:t>
      </w:r>
      <w:proofErr w:type="spellEnd"/>
      <w:r w:rsidRPr="00E16807">
        <w:rPr>
          <w:rFonts w:ascii="Arial" w:hAnsi="Arial" w:cs="Arial"/>
          <w:sz w:val="22"/>
        </w:rPr>
        <w:t xml:space="preserve"> </w:t>
      </w:r>
      <w:proofErr w:type="spellStart"/>
      <w:r w:rsidRPr="00E16807">
        <w:rPr>
          <w:rFonts w:ascii="Arial" w:hAnsi="Arial" w:cs="Arial"/>
          <w:sz w:val="22"/>
        </w:rPr>
        <w:t>tehničko-građevinskog</w:t>
      </w:r>
      <w:proofErr w:type="spellEnd"/>
      <w:r w:rsidRPr="00E16807">
        <w:rPr>
          <w:rFonts w:ascii="Arial" w:hAnsi="Arial" w:cs="Arial"/>
          <w:sz w:val="22"/>
        </w:rPr>
        <w:t xml:space="preserve"> </w:t>
      </w:r>
      <w:proofErr w:type="spellStart"/>
      <w:r w:rsidRPr="00E16807">
        <w:rPr>
          <w:rFonts w:ascii="Arial" w:hAnsi="Arial" w:cs="Arial"/>
          <w:sz w:val="22"/>
        </w:rPr>
        <w:t>kamena</w:t>
      </w:r>
      <w:proofErr w:type="spellEnd"/>
      <w:r w:rsidRPr="00E16807">
        <w:rPr>
          <w:rFonts w:ascii="Arial" w:hAnsi="Arial" w:cs="Arial"/>
          <w:sz w:val="22"/>
        </w:rPr>
        <w:t xml:space="preserve"> “</w:t>
      </w:r>
      <w:proofErr w:type="spellStart"/>
      <w:r w:rsidRPr="00E16807">
        <w:rPr>
          <w:rFonts w:ascii="Arial" w:hAnsi="Arial" w:cs="Arial"/>
          <w:sz w:val="22"/>
        </w:rPr>
        <w:t>Ristova</w:t>
      </w:r>
      <w:proofErr w:type="spellEnd"/>
      <w:r w:rsidRPr="00E16807">
        <w:rPr>
          <w:rFonts w:ascii="Arial" w:hAnsi="Arial" w:cs="Arial"/>
          <w:sz w:val="22"/>
        </w:rPr>
        <w:t xml:space="preserve"> Ponta”, </w:t>
      </w:r>
      <w:r>
        <w:rPr>
          <w:rFonts w:ascii="Arial" w:hAnsi="Arial" w:cs="Arial"/>
          <w:sz w:val="22"/>
        </w:rPr>
        <w:t xml:space="preserve">se </w:t>
      </w:r>
      <w:proofErr w:type="spellStart"/>
      <w:r>
        <w:rPr>
          <w:rFonts w:ascii="Arial" w:hAnsi="Arial" w:cs="Arial"/>
          <w:sz w:val="22"/>
        </w:rPr>
        <w:t>nalazi</w:t>
      </w:r>
      <w:proofErr w:type="spellEnd"/>
      <w:r w:rsidRPr="00E16807">
        <w:rPr>
          <w:rFonts w:ascii="Arial" w:hAnsi="Arial" w:cs="Arial"/>
          <w:sz w:val="22"/>
        </w:rPr>
        <w:t xml:space="preserve"> </w:t>
      </w:r>
      <w:proofErr w:type="spellStart"/>
      <w:r w:rsidRPr="00E16807">
        <w:rPr>
          <w:rFonts w:ascii="Arial" w:hAnsi="Arial" w:cs="Arial"/>
          <w:sz w:val="22"/>
        </w:rPr>
        <w:t>na</w:t>
      </w:r>
      <w:proofErr w:type="spellEnd"/>
      <w:r w:rsidRPr="00E16807">
        <w:rPr>
          <w:rFonts w:ascii="Arial" w:hAnsi="Arial" w:cs="Arial"/>
          <w:sz w:val="22"/>
        </w:rPr>
        <w:t xml:space="preserve"> </w:t>
      </w:r>
      <w:proofErr w:type="spellStart"/>
      <w:r w:rsidRPr="00E16807">
        <w:rPr>
          <w:rFonts w:ascii="Arial" w:hAnsi="Arial" w:cs="Arial"/>
          <w:sz w:val="22"/>
        </w:rPr>
        <w:t>oko</w:t>
      </w:r>
      <w:proofErr w:type="spellEnd"/>
      <w:r w:rsidRPr="00E16807">
        <w:rPr>
          <w:rFonts w:ascii="Arial" w:hAnsi="Arial" w:cs="Arial"/>
          <w:sz w:val="22"/>
        </w:rPr>
        <w:t xml:space="preserve"> 8 km </w:t>
      </w:r>
      <w:proofErr w:type="spellStart"/>
      <w:r w:rsidRPr="00E16807">
        <w:rPr>
          <w:rFonts w:ascii="Arial" w:hAnsi="Arial" w:cs="Arial"/>
          <w:sz w:val="22"/>
        </w:rPr>
        <w:t>sjeverno</w:t>
      </w:r>
      <w:proofErr w:type="spellEnd"/>
      <w:r w:rsidRPr="00E16807">
        <w:rPr>
          <w:rFonts w:ascii="Arial" w:hAnsi="Arial" w:cs="Arial"/>
          <w:sz w:val="22"/>
        </w:rPr>
        <w:t xml:space="preserve"> </w:t>
      </w:r>
      <w:proofErr w:type="spellStart"/>
      <w:r w:rsidRPr="00E16807">
        <w:rPr>
          <w:rFonts w:ascii="Arial" w:hAnsi="Arial" w:cs="Arial"/>
          <w:sz w:val="22"/>
        </w:rPr>
        <w:t>od</w:t>
      </w:r>
      <w:proofErr w:type="spellEnd"/>
      <w:r w:rsidRPr="00E16807">
        <w:rPr>
          <w:rFonts w:ascii="Arial" w:hAnsi="Arial" w:cs="Arial"/>
          <w:sz w:val="22"/>
        </w:rPr>
        <w:t xml:space="preserve"> </w:t>
      </w:r>
      <w:proofErr w:type="spellStart"/>
      <w:r w:rsidRPr="00E16807">
        <w:rPr>
          <w:rFonts w:ascii="Arial" w:hAnsi="Arial" w:cs="Arial"/>
          <w:sz w:val="22"/>
        </w:rPr>
        <w:t>Ulcinja</w:t>
      </w:r>
      <w:proofErr w:type="spellEnd"/>
      <w:r w:rsidRPr="00E16807">
        <w:rPr>
          <w:rFonts w:ascii="Arial" w:hAnsi="Arial" w:cs="Arial"/>
          <w:sz w:val="22"/>
        </w:rPr>
        <w:t xml:space="preserve">, </w:t>
      </w:r>
      <w:proofErr w:type="spellStart"/>
      <w:r w:rsidRPr="00E16807">
        <w:rPr>
          <w:rFonts w:ascii="Arial" w:hAnsi="Arial" w:cs="Arial"/>
          <w:sz w:val="22"/>
        </w:rPr>
        <w:t>na</w:t>
      </w:r>
      <w:proofErr w:type="spellEnd"/>
      <w:r w:rsidRPr="00E16807">
        <w:rPr>
          <w:rFonts w:ascii="Arial" w:hAnsi="Arial" w:cs="Arial"/>
          <w:sz w:val="22"/>
        </w:rPr>
        <w:t xml:space="preserve"> </w:t>
      </w:r>
      <w:proofErr w:type="spellStart"/>
      <w:r w:rsidRPr="00E16807">
        <w:rPr>
          <w:rFonts w:ascii="Arial" w:hAnsi="Arial" w:cs="Arial"/>
          <w:sz w:val="22"/>
        </w:rPr>
        <w:t>lijevoj</w:t>
      </w:r>
      <w:proofErr w:type="spellEnd"/>
      <w:r w:rsidRPr="00E16807">
        <w:rPr>
          <w:rFonts w:ascii="Arial" w:hAnsi="Arial" w:cs="Arial"/>
          <w:sz w:val="22"/>
        </w:rPr>
        <w:t xml:space="preserve"> </w:t>
      </w:r>
      <w:proofErr w:type="spellStart"/>
      <w:r w:rsidRPr="00E16807">
        <w:rPr>
          <w:rFonts w:ascii="Arial" w:hAnsi="Arial" w:cs="Arial"/>
          <w:sz w:val="22"/>
        </w:rPr>
        <w:t>obali</w:t>
      </w:r>
      <w:proofErr w:type="spellEnd"/>
      <w:r w:rsidRPr="00E16807">
        <w:rPr>
          <w:rFonts w:ascii="Arial" w:hAnsi="Arial" w:cs="Arial"/>
          <w:sz w:val="22"/>
        </w:rPr>
        <w:t xml:space="preserve"> </w:t>
      </w:r>
      <w:proofErr w:type="spellStart"/>
      <w:r w:rsidRPr="00E16807">
        <w:rPr>
          <w:rFonts w:ascii="Arial" w:hAnsi="Arial" w:cs="Arial"/>
          <w:sz w:val="22"/>
        </w:rPr>
        <w:t>povremenog</w:t>
      </w:r>
      <w:proofErr w:type="spellEnd"/>
      <w:r w:rsidRPr="00E16807">
        <w:rPr>
          <w:rFonts w:ascii="Arial" w:hAnsi="Arial" w:cs="Arial"/>
          <w:sz w:val="22"/>
        </w:rPr>
        <w:t xml:space="preserve"> </w:t>
      </w:r>
      <w:proofErr w:type="spellStart"/>
      <w:r w:rsidRPr="00E16807">
        <w:rPr>
          <w:rFonts w:ascii="Arial" w:hAnsi="Arial" w:cs="Arial"/>
          <w:sz w:val="22"/>
        </w:rPr>
        <w:t>toka</w:t>
      </w:r>
      <w:proofErr w:type="spellEnd"/>
      <w:r w:rsidRPr="00E16807">
        <w:rPr>
          <w:rFonts w:ascii="Arial" w:hAnsi="Arial" w:cs="Arial"/>
          <w:sz w:val="22"/>
        </w:rPr>
        <w:t xml:space="preserve"> </w:t>
      </w:r>
      <w:proofErr w:type="spellStart"/>
      <w:r w:rsidRPr="00E16807">
        <w:rPr>
          <w:rFonts w:ascii="Arial" w:hAnsi="Arial" w:cs="Arial"/>
          <w:sz w:val="22"/>
        </w:rPr>
        <w:t>Brdele</w:t>
      </w:r>
      <w:proofErr w:type="spellEnd"/>
      <w:r w:rsidRPr="00E16807">
        <w:rPr>
          <w:rFonts w:ascii="Arial" w:hAnsi="Arial" w:cs="Arial"/>
          <w:sz w:val="22"/>
        </w:rPr>
        <w:t xml:space="preserve">, </w:t>
      </w:r>
      <w:proofErr w:type="spellStart"/>
      <w:r w:rsidRPr="00E16807">
        <w:rPr>
          <w:rFonts w:ascii="Arial" w:hAnsi="Arial" w:cs="Arial"/>
          <w:sz w:val="22"/>
        </w:rPr>
        <w:t>odnosno</w:t>
      </w:r>
      <w:proofErr w:type="spellEnd"/>
      <w:r w:rsidRPr="00E16807">
        <w:rPr>
          <w:rFonts w:ascii="Arial" w:hAnsi="Arial" w:cs="Arial"/>
          <w:sz w:val="22"/>
        </w:rPr>
        <w:t xml:space="preserve"> </w:t>
      </w:r>
      <w:proofErr w:type="spellStart"/>
      <w:r w:rsidRPr="00E16807">
        <w:rPr>
          <w:rFonts w:ascii="Arial" w:hAnsi="Arial" w:cs="Arial"/>
          <w:sz w:val="22"/>
        </w:rPr>
        <w:t>zapadnoj</w:t>
      </w:r>
      <w:proofErr w:type="spellEnd"/>
      <w:r w:rsidRPr="00E16807">
        <w:rPr>
          <w:rFonts w:ascii="Arial" w:hAnsi="Arial" w:cs="Arial"/>
          <w:sz w:val="22"/>
        </w:rPr>
        <w:t xml:space="preserve"> </w:t>
      </w:r>
      <w:proofErr w:type="spellStart"/>
      <w:r w:rsidRPr="00E16807">
        <w:rPr>
          <w:rFonts w:ascii="Arial" w:hAnsi="Arial" w:cs="Arial"/>
          <w:sz w:val="22"/>
        </w:rPr>
        <w:t>padini</w:t>
      </w:r>
      <w:proofErr w:type="spellEnd"/>
      <w:r w:rsidRPr="00E16807">
        <w:rPr>
          <w:rFonts w:ascii="Arial" w:hAnsi="Arial" w:cs="Arial"/>
          <w:sz w:val="22"/>
        </w:rPr>
        <w:t xml:space="preserve"> </w:t>
      </w:r>
      <w:proofErr w:type="spellStart"/>
      <w:r w:rsidRPr="00E16807">
        <w:rPr>
          <w:rFonts w:ascii="Arial" w:hAnsi="Arial" w:cs="Arial"/>
          <w:sz w:val="22"/>
        </w:rPr>
        <w:t>Briske</w:t>
      </w:r>
      <w:proofErr w:type="spellEnd"/>
      <w:r w:rsidRPr="00E16807">
        <w:rPr>
          <w:rFonts w:ascii="Arial" w:hAnsi="Arial" w:cs="Arial"/>
          <w:sz w:val="22"/>
        </w:rPr>
        <w:t xml:space="preserve"> gore, </w:t>
      </w:r>
      <w:proofErr w:type="spellStart"/>
      <w:r w:rsidRPr="00E16807">
        <w:rPr>
          <w:rFonts w:ascii="Arial" w:hAnsi="Arial" w:cs="Arial"/>
          <w:sz w:val="22"/>
        </w:rPr>
        <w:t>neposred</w:t>
      </w:r>
      <w:r w:rsidR="00233994">
        <w:rPr>
          <w:rFonts w:ascii="Arial" w:hAnsi="Arial" w:cs="Arial"/>
          <w:sz w:val="22"/>
        </w:rPr>
        <w:t>no</w:t>
      </w:r>
      <w:proofErr w:type="spellEnd"/>
      <w:r w:rsidR="00233994">
        <w:rPr>
          <w:rFonts w:ascii="Arial" w:hAnsi="Arial" w:cs="Arial"/>
          <w:sz w:val="22"/>
        </w:rPr>
        <w:t xml:space="preserve"> </w:t>
      </w:r>
      <w:proofErr w:type="spellStart"/>
      <w:r w:rsidR="00233994">
        <w:rPr>
          <w:rFonts w:ascii="Arial" w:hAnsi="Arial" w:cs="Arial"/>
          <w:sz w:val="22"/>
        </w:rPr>
        <w:t>ispod</w:t>
      </w:r>
      <w:proofErr w:type="spellEnd"/>
      <w:r w:rsidR="00233994">
        <w:rPr>
          <w:rFonts w:ascii="Arial" w:hAnsi="Arial" w:cs="Arial"/>
          <w:sz w:val="22"/>
        </w:rPr>
        <w:t xml:space="preserve"> </w:t>
      </w:r>
      <w:proofErr w:type="spellStart"/>
      <w:r w:rsidR="00233994">
        <w:rPr>
          <w:rFonts w:ascii="Arial" w:hAnsi="Arial" w:cs="Arial"/>
          <w:sz w:val="22"/>
        </w:rPr>
        <w:t>Crvene</w:t>
      </w:r>
      <w:proofErr w:type="spellEnd"/>
      <w:r w:rsidR="00233994">
        <w:rPr>
          <w:rFonts w:ascii="Arial" w:hAnsi="Arial" w:cs="Arial"/>
          <w:sz w:val="22"/>
        </w:rPr>
        <w:t xml:space="preserve"> </w:t>
      </w:r>
      <w:proofErr w:type="spellStart"/>
      <w:r w:rsidR="00233994">
        <w:rPr>
          <w:rFonts w:ascii="Arial" w:hAnsi="Arial" w:cs="Arial"/>
          <w:sz w:val="22"/>
        </w:rPr>
        <w:t>stijene</w:t>
      </w:r>
      <w:proofErr w:type="spellEnd"/>
      <w:r w:rsidR="00233994">
        <w:rPr>
          <w:rFonts w:ascii="Arial" w:hAnsi="Arial" w:cs="Arial"/>
          <w:sz w:val="22"/>
        </w:rPr>
        <w:t xml:space="preserve"> (168 </w:t>
      </w:r>
      <w:proofErr w:type="spellStart"/>
      <w:r w:rsidR="00233994">
        <w:rPr>
          <w:rFonts w:ascii="Arial" w:hAnsi="Arial" w:cs="Arial"/>
          <w:sz w:val="22"/>
        </w:rPr>
        <w:t>m.n.m</w:t>
      </w:r>
      <w:proofErr w:type="spellEnd"/>
      <w:r w:rsidRPr="00E16807">
        <w:rPr>
          <w:rFonts w:ascii="Arial" w:hAnsi="Arial" w:cs="Arial"/>
          <w:sz w:val="22"/>
        </w:rPr>
        <w:t xml:space="preserve">). </w:t>
      </w:r>
      <w:proofErr w:type="spellStart"/>
      <w:r w:rsidRPr="00E16807">
        <w:rPr>
          <w:rFonts w:ascii="Arial" w:hAnsi="Arial" w:cs="Arial"/>
          <w:sz w:val="22"/>
        </w:rPr>
        <w:t>Administrativno</w:t>
      </w:r>
      <w:proofErr w:type="spellEnd"/>
      <w:r w:rsidRPr="00E16807">
        <w:rPr>
          <w:rFonts w:ascii="Arial" w:hAnsi="Arial" w:cs="Arial"/>
          <w:sz w:val="22"/>
        </w:rPr>
        <w:t xml:space="preserve"> </w:t>
      </w:r>
      <w:proofErr w:type="spellStart"/>
      <w:r w:rsidRPr="00E16807">
        <w:rPr>
          <w:rFonts w:ascii="Arial" w:hAnsi="Arial" w:cs="Arial"/>
          <w:sz w:val="22"/>
        </w:rPr>
        <w:t>pripada</w:t>
      </w:r>
      <w:proofErr w:type="spellEnd"/>
      <w:r w:rsidRPr="00E16807">
        <w:rPr>
          <w:rFonts w:ascii="Arial" w:hAnsi="Arial" w:cs="Arial"/>
          <w:sz w:val="22"/>
        </w:rPr>
        <w:t xml:space="preserve"> </w:t>
      </w:r>
      <w:proofErr w:type="spellStart"/>
      <w:r w:rsidRPr="00E16807">
        <w:rPr>
          <w:rFonts w:ascii="Arial" w:hAnsi="Arial" w:cs="Arial"/>
          <w:sz w:val="22"/>
        </w:rPr>
        <w:t>teritoriji</w:t>
      </w:r>
      <w:proofErr w:type="spellEnd"/>
      <w:r w:rsidRPr="00E16807">
        <w:rPr>
          <w:rFonts w:ascii="Arial" w:hAnsi="Arial" w:cs="Arial"/>
          <w:sz w:val="22"/>
        </w:rPr>
        <w:t xml:space="preserve"> </w:t>
      </w:r>
      <w:proofErr w:type="spellStart"/>
      <w:r w:rsidRPr="00E16807">
        <w:rPr>
          <w:rFonts w:ascii="Arial" w:hAnsi="Arial" w:cs="Arial"/>
          <w:sz w:val="22"/>
        </w:rPr>
        <w:t>opštine</w:t>
      </w:r>
      <w:proofErr w:type="spellEnd"/>
      <w:r w:rsidRPr="00E16807">
        <w:rPr>
          <w:rFonts w:ascii="Arial" w:hAnsi="Arial" w:cs="Arial"/>
          <w:sz w:val="22"/>
        </w:rPr>
        <w:t xml:space="preserve"> Ulcinj.</w:t>
      </w:r>
      <w:r w:rsidR="00487163">
        <w:rPr>
          <w:rFonts w:ascii="Arial" w:hAnsi="Arial" w:cs="Arial"/>
          <w:sz w:val="22"/>
        </w:rPr>
        <w:t xml:space="preserve"> </w:t>
      </w:r>
      <w:r w:rsidRPr="00E16807">
        <w:rPr>
          <w:rFonts w:ascii="Arial" w:hAnsi="Arial" w:cs="Arial"/>
          <w:sz w:val="22"/>
          <w:szCs w:val="22"/>
          <w:lang w:val="hr-HR"/>
        </w:rPr>
        <w:t>Šire područje ležišta tehničko-građevinskog kamena „Ristova Ponta“, pripada listu Ulcinj 1:100 000, sekcija Šasko jezero 1:25 000.</w:t>
      </w:r>
      <w:r>
        <w:rPr>
          <w:rFonts w:ascii="Arial" w:hAnsi="Arial" w:cs="Arial"/>
          <w:sz w:val="22"/>
          <w:szCs w:val="22"/>
          <w:lang w:val="hr-HR"/>
        </w:rPr>
        <w:t xml:space="preserve"> </w:t>
      </w:r>
    </w:p>
    <w:p w14:paraId="5A2545CA" w14:textId="77777777" w:rsidR="00B4306B" w:rsidRPr="00A533DE" w:rsidRDefault="00B4306B" w:rsidP="00487163">
      <w:pPr>
        <w:pStyle w:val="BodyText"/>
        <w:spacing w:after="0" w:line="240" w:lineRule="auto"/>
        <w:jc w:val="both"/>
        <w:rPr>
          <w:rFonts w:ascii="Arial" w:hAnsi="Arial" w:cs="Arial"/>
          <w:sz w:val="22"/>
          <w:szCs w:val="22"/>
          <w:lang w:val="hr-HR"/>
        </w:rPr>
      </w:pPr>
    </w:p>
    <w:p w14:paraId="62F336AA" w14:textId="1482E12D" w:rsidR="00B4306B" w:rsidRDefault="00B4306B" w:rsidP="00487163">
      <w:pPr>
        <w:pStyle w:val="BodyText"/>
        <w:spacing w:after="0" w:line="240" w:lineRule="auto"/>
        <w:jc w:val="both"/>
        <w:rPr>
          <w:rFonts w:ascii="Arial" w:hAnsi="Arial" w:cs="Arial"/>
          <w:sz w:val="22"/>
          <w:szCs w:val="22"/>
          <w:lang w:val="pl-PL"/>
        </w:rPr>
      </w:pPr>
      <w:r>
        <w:rPr>
          <w:rFonts w:ascii="Arial" w:hAnsi="Arial" w:cs="Arial"/>
          <w:sz w:val="22"/>
          <w:szCs w:val="22"/>
          <w:lang w:val="pl-PL"/>
        </w:rPr>
        <w:t>Le</w:t>
      </w:r>
      <w:r>
        <w:rPr>
          <w:rFonts w:ascii="Arial" w:hAnsi="Arial" w:cs="Arial"/>
          <w:sz w:val="22"/>
          <w:szCs w:val="22"/>
          <w:lang w:val="sr-Latn-ME"/>
        </w:rPr>
        <w:t>žište</w:t>
      </w:r>
      <w:r w:rsidRPr="00E16807">
        <w:rPr>
          <w:rFonts w:ascii="Arial" w:hAnsi="Arial" w:cs="Arial"/>
          <w:sz w:val="22"/>
          <w:szCs w:val="22"/>
          <w:lang w:val="pl-PL"/>
        </w:rPr>
        <w:t xml:space="preserve"> tehn</w:t>
      </w:r>
      <w:r w:rsidR="00233994">
        <w:rPr>
          <w:rFonts w:ascii="Arial" w:hAnsi="Arial" w:cs="Arial"/>
          <w:sz w:val="22"/>
          <w:szCs w:val="22"/>
          <w:lang w:val="pl-PL"/>
        </w:rPr>
        <w:t xml:space="preserve">ičko-građevinskog kamena „Ristova Ponta“ </w:t>
      </w:r>
      <w:r>
        <w:rPr>
          <w:rFonts w:ascii="Arial" w:hAnsi="Arial" w:cs="Arial"/>
          <w:sz w:val="22"/>
          <w:szCs w:val="22"/>
          <w:lang w:val="pl-PL"/>
        </w:rPr>
        <w:t xml:space="preserve">se nalazi </w:t>
      </w:r>
      <w:r w:rsidRPr="00E16807">
        <w:rPr>
          <w:rFonts w:ascii="Arial" w:hAnsi="Arial" w:cs="Arial"/>
          <w:sz w:val="22"/>
          <w:szCs w:val="22"/>
          <w:lang w:val="pl-PL"/>
        </w:rPr>
        <w:t>neposredno uz regionalni asfaltni put Ulcinj-Vladimir</w:t>
      </w:r>
      <w:r>
        <w:rPr>
          <w:rFonts w:ascii="Arial" w:hAnsi="Arial" w:cs="Arial"/>
          <w:sz w:val="22"/>
          <w:szCs w:val="22"/>
          <w:lang w:val="pl-PL"/>
        </w:rPr>
        <w:t xml:space="preserve"> sa kojeg se </w:t>
      </w:r>
      <w:r w:rsidRPr="00E16807">
        <w:rPr>
          <w:rFonts w:ascii="Arial" w:hAnsi="Arial" w:cs="Arial"/>
          <w:sz w:val="22"/>
          <w:szCs w:val="22"/>
          <w:lang w:val="pl-PL"/>
        </w:rPr>
        <w:t>odvaja pristupni put prema ležištu. Preko Ulcinja je ovo ležište povezano modernom saobraćajnicom, ranga magistralnog puta, sa Barom i ostalim mjestima u Crnoj Gori, dok je preko Vladimira povezano sa Sukobinom, Međurečjem i Barom.</w:t>
      </w:r>
    </w:p>
    <w:p w14:paraId="018594BA" w14:textId="77777777" w:rsidR="00245953" w:rsidRPr="00E56DC2" w:rsidRDefault="00245953" w:rsidP="00487163">
      <w:pPr>
        <w:spacing w:after="0" w:line="240" w:lineRule="auto"/>
        <w:jc w:val="both"/>
        <w:rPr>
          <w:rFonts w:ascii="Arial" w:hAnsi="Arial" w:cs="Arial"/>
          <w:lang w:val="sr-Latn-CS"/>
        </w:rPr>
      </w:pPr>
    </w:p>
    <w:p w14:paraId="721E0DC5" w14:textId="12B98B6E" w:rsidR="00E36FF8" w:rsidRPr="00E56DC2" w:rsidRDefault="00E36FF8" w:rsidP="00487163">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E56DC2">
        <w:rPr>
          <w:rFonts w:ascii="Arial" w:hAnsi="Arial" w:cs="Arial"/>
          <w:noProof/>
        </w:rPr>
        <w:t>(„Sl. list CG“, broj 16/18, 83/18, 74/19 i 110/20)</w:t>
      </w:r>
      <w:r w:rsidRPr="00E56DC2">
        <w:rPr>
          <w:rFonts w:ascii="Arial" w:hAnsi="Arial" w:cs="Arial"/>
          <w:lang w:val="sr-Latn-CS"/>
        </w:rPr>
        <w:t xml:space="preserve">, a za potrebe izrade koncesionog akta za </w:t>
      </w:r>
      <w:r w:rsidR="002D6F71" w:rsidRPr="00E56DC2">
        <w:rPr>
          <w:rFonts w:ascii="Arial" w:hAnsi="Arial" w:cs="Arial"/>
          <w:lang w:val="sr-Latn-CS"/>
        </w:rPr>
        <w:t>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573D5E">
        <w:rPr>
          <w:rFonts w:ascii="Arial" w:hAnsi="Arial" w:cs="Arial"/>
          <w:lang w:val="sr-Latn-CS"/>
        </w:rPr>
        <w:t>“Ristova Ponta“, Opština Ulcinj</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604855" w:rsidRPr="00E56DC2">
        <w:rPr>
          <w:rFonts w:ascii="Arial" w:hAnsi="Arial" w:cs="Arial"/>
          <w:lang w:val="sr-Latn-CS"/>
        </w:rPr>
        <w:t xml:space="preserve">ležište </w:t>
      </w:r>
      <w:r w:rsidR="00573D5E">
        <w:rPr>
          <w:rFonts w:ascii="Arial" w:hAnsi="Arial" w:cs="Arial"/>
          <w:lang w:val="sr-Latn-CS"/>
        </w:rPr>
        <w:t>“Ristova Ponta“, Opština Ulcinj</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487163">
      <w:pPr>
        <w:spacing w:after="0" w:line="240" w:lineRule="auto"/>
        <w:jc w:val="both"/>
        <w:rPr>
          <w:rFonts w:ascii="Arial" w:hAnsi="Arial" w:cs="Arial"/>
          <w:lang w:val="sr-Latn-CS"/>
        </w:rPr>
      </w:pPr>
    </w:p>
    <w:p w14:paraId="294E975F" w14:textId="2705C2AE" w:rsidR="00D565F8" w:rsidRPr="002D4B1B" w:rsidRDefault="00D565F8" w:rsidP="00487163">
      <w:pPr>
        <w:spacing w:after="0" w:line="240" w:lineRule="auto"/>
        <w:jc w:val="both"/>
        <w:rPr>
          <w:rFonts w:ascii="Arial" w:hAnsi="Arial" w:cs="Arial"/>
          <w:lang w:val="sr-Latn-CS"/>
        </w:rPr>
      </w:pPr>
      <w:r w:rsidRPr="002D4B1B">
        <w:rPr>
          <w:rFonts w:ascii="Arial" w:hAnsi="Arial" w:cs="Arial"/>
          <w:lang w:val="sr-Latn-CS"/>
        </w:rPr>
        <w:t>Ležište je šire definisan</w:t>
      </w:r>
      <w:r w:rsidR="002D4B1B" w:rsidRPr="002D4B1B">
        <w:rPr>
          <w:rFonts w:ascii="Arial" w:hAnsi="Arial" w:cs="Arial"/>
          <w:lang w:val="sr-Latn-CS"/>
        </w:rPr>
        <w:t>o</w:t>
      </w:r>
      <w:r w:rsidRPr="002D4B1B">
        <w:rPr>
          <w:rFonts w:ascii="Arial" w:hAnsi="Arial" w:cs="Arial"/>
          <w:lang w:val="sr-Latn-CS"/>
        </w:rPr>
        <w:t xml:space="preserve"> prostorno planskom dokumentacijom</w:t>
      </w:r>
      <w:r w:rsidR="00233994" w:rsidRPr="002D4B1B">
        <w:rPr>
          <w:rFonts w:ascii="Arial" w:hAnsi="Arial" w:cs="Arial"/>
          <w:lang w:val="sr-Latn-CS"/>
        </w:rPr>
        <w:t xml:space="preserve"> </w:t>
      </w:r>
      <w:r w:rsidRPr="002D4B1B">
        <w:rPr>
          <w:rFonts w:ascii="Arial" w:hAnsi="Arial" w:cs="Arial"/>
          <w:lang w:val="sr-Latn-CS"/>
        </w:rPr>
        <w:t>- prostorno urbanističkim</w:t>
      </w:r>
      <w:r w:rsidR="00DE2535" w:rsidRPr="002D4B1B">
        <w:rPr>
          <w:rFonts w:ascii="Arial" w:hAnsi="Arial" w:cs="Arial"/>
          <w:lang w:val="sr-Latn-CS"/>
        </w:rPr>
        <w:t xml:space="preserve"> </w:t>
      </w:r>
      <w:r w:rsidRPr="002D4B1B">
        <w:rPr>
          <w:rFonts w:ascii="Arial" w:hAnsi="Arial" w:cs="Arial"/>
          <w:lang w:val="sr-Latn-CS"/>
        </w:rPr>
        <w:t xml:space="preserve">planom Opštine </w:t>
      </w:r>
      <w:r w:rsidR="00B4306B" w:rsidRPr="002D4B1B">
        <w:rPr>
          <w:rFonts w:ascii="Arial" w:hAnsi="Arial" w:cs="Arial"/>
          <w:lang w:val="sr-Latn-CS"/>
        </w:rPr>
        <w:t>Ulcinj</w:t>
      </w:r>
      <w:r w:rsidR="00233994" w:rsidRPr="002D4B1B">
        <w:rPr>
          <w:rFonts w:ascii="Arial" w:hAnsi="Arial" w:cs="Arial"/>
          <w:lang w:val="sr-Latn-CS"/>
        </w:rPr>
        <w:t>. N</w:t>
      </w:r>
      <w:r w:rsidRPr="002D4B1B">
        <w:rPr>
          <w:rFonts w:ascii="Arial" w:hAnsi="Arial" w:cs="Arial"/>
          <w:lang w:val="sr-Latn-CS"/>
        </w:rPr>
        <w:t xml:space="preserve">akon izvrženih istražnih radova </w:t>
      </w:r>
      <w:r w:rsidR="002D4B1B" w:rsidRPr="002D4B1B">
        <w:rPr>
          <w:rFonts w:ascii="Arial" w:hAnsi="Arial" w:cs="Arial"/>
          <w:lang w:val="sr-Latn-CS"/>
        </w:rPr>
        <w:t xml:space="preserve">predmetni prostor je </w:t>
      </w:r>
      <w:r w:rsidRPr="002D4B1B">
        <w:rPr>
          <w:rFonts w:ascii="Arial" w:hAnsi="Arial" w:cs="Arial"/>
          <w:lang w:val="sr-Latn-CS"/>
        </w:rPr>
        <w:t>definisan u utvrđ</w:t>
      </w:r>
      <w:r w:rsidR="00DE2535" w:rsidRPr="002D4B1B">
        <w:rPr>
          <w:rFonts w:ascii="Arial" w:hAnsi="Arial" w:cs="Arial"/>
          <w:lang w:val="sr-Latn-CS"/>
        </w:rPr>
        <w:t xml:space="preserve">enim </w:t>
      </w:r>
      <w:r w:rsidRPr="002D4B1B">
        <w:rPr>
          <w:rFonts w:ascii="Arial" w:hAnsi="Arial" w:cs="Arial"/>
          <w:lang w:val="sr-Latn-CS"/>
        </w:rPr>
        <w:t>koordinatama drža</w:t>
      </w:r>
      <w:r w:rsidR="002D4B1B" w:rsidRPr="002D4B1B">
        <w:rPr>
          <w:rFonts w:ascii="Arial" w:hAnsi="Arial" w:cs="Arial"/>
          <w:lang w:val="sr-Latn-CS"/>
        </w:rPr>
        <w:t>vnog koordinatnog sistema (DKS)</w:t>
      </w:r>
      <w:r w:rsidRPr="002D4B1B">
        <w:rPr>
          <w:rFonts w:ascii="Arial" w:hAnsi="Arial" w:cs="Arial"/>
          <w:lang w:val="sr-Latn-CS"/>
        </w:rPr>
        <w:t xml:space="preserve"> i</w:t>
      </w:r>
      <w:r w:rsidR="00DE2535" w:rsidRPr="002D4B1B">
        <w:rPr>
          <w:rFonts w:ascii="Arial" w:hAnsi="Arial" w:cs="Arial"/>
          <w:lang w:val="sr-Latn-CS"/>
        </w:rPr>
        <w:t xml:space="preserve"> prikazan na katastarskom </w:t>
      </w:r>
      <w:r w:rsidR="00B4306B" w:rsidRPr="002D4B1B">
        <w:rPr>
          <w:rFonts w:ascii="Arial" w:hAnsi="Arial" w:cs="Arial"/>
          <w:lang w:val="pl-PL"/>
        </w:rPr>
        <w:t>planu KO Briska Gora i KO Zoganje</w:t>
      </w:r>
      <w:r w:rsidR="00DE2535" w:rsidRPr="002D4B1B">
        <w:rPr>
          <w:rFonts w:ascii="Arial" w:hAnsi="Arial" w:cs="Arial"/>
          <w:lang w:val="sr-Latn-CS"/>
        </w:rPr>
        <w:t>, č</w:t>
      </w:r>
      <w:r w:rsidRPr="002D4B1B">
        <w:rPr>
          <w:rFonts w:ascii="Arial" w:hAnsi="Arial" w:cs="Arial"/>
          <w:lang w:val="sr-Latn-CS"/>
        </w:rPr>
        <w:t>ime je utvrđena površina područja koncesije i obim područja.</w:t>
      </w:r>
    </w:p>
    <w:p w14:paraId="24F87BB1" w14:textId="77777777" w:rsidR="00DE2535" w:rsidRPr="00B4306B" w:rsidRDefault="00DE2535" w:rsidP="00487163">
      <w:pPr>
        <w:spacing w:after="0" w:line="240" w:lineRule="auto"/>
        <w:jc w:val="both"/>
        <w:rPr>
          <w:rFonts w:ascii="Arial" w:hAnsi="Arial" w:cs="Arial"/>
          <w:color w:val="FF0000"/>
          <w:lang w:val="sr-Latn-CS"/>
        </w:rPr>
      </w:pPr>
    </w:p>
    <w:p w14:paraId="19C367DB" w14:textId="3438AEB3" w:rsidR="00DE2535" w:rsidRPr="004B7E89" w:rsidRDefault="00D565F8" w:rsidP="00487163">
      <w:pPr>
        <w:tabs>
          <w:tab w:val="left" w:pos="4980"/>
        </w:tabs>
        <w:spacing w:after="0" w:line="240" w:lineRule="auto"/>
        <w:jc w:val="both"/>
        <w:rPr>
          <w:rFonts w:ascii="Arial" w:hAnsi="Arial" w:cs="Arial"/>
          <w:lang w:val="sr-Latn-CS"/>
        </w:rPr>
      </w:pPr>
      <w:r w:rsidRPr="004B7E89">
        <w:rPr>
          <w:rFonts w:ascii="Arial" w:hAnsi="Arial" w:cs="Arial"/>
          <w:lang w:val="sr-Latn-CS"/>
        </w:rPr>
        <w:t>Na priloženim skicama prikazano je</w:t>
      </w:r>
      <w:r w:rsidR="002D4B1B" w:rsidRPr="004B7E89">
        <w:rPr>
          <w:rFonts w:ascii="Arial" w:hAnsi="Arial" w:cs="Arial"/>
          <w:lang w:val="sr-Latn-CS"/>
        </w:rPr>
        <w:t>:</w:t>
      </w:r>
    </w:p>
    <w:p w14:paraId="1755A6B2" w14:textId="77777777" w:rsidR="00DE2535" w:rsidRPr="004B7E89" w:rsidRDefault="00DE2535" w:rsidP="00487163">
      <w:pPr>
        <w:spacing w:after="0" w:line="240" w:lineRule="auto"/>
        <w:jc w:val="both"/>
        <w:rPr>
          <w:rFonts w:ascii="Arial" w:hAnsi="Arial" w:cs="Arial"/>
          <w:lang w:val="sr-Latn-CS"/>
        </w:rPr>
      </w:pPr>
    </w:p>
    <w:p w14:paraId="685A2761" w14:textId="046CEEF9"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1) Pod</w:t>
      </w:r>
      <w:r w:rsidR="00B4306B" w:rsidRPr="004B7E89">
        <w:rPr>
          <w:rFonts w:ascii="Arial" w:hAnsi="Arial" w:cs="Arial"/>
          <w:lang w:val="sr-Latn-CS"/>
        </w:rPr>
        <w:t>ručje koncesije na katastarskom</w:t>
      </w:r>
      <w:r w:rsidR="00B4306B" w:rsidRPr="004B7E89">
        <w:rPr>
          <w:rFonts w:ascii="Arial" w:hAnsi="Arial" w:cs="Arial"/>
          <w:lang w:val="pl-PL"/>
        </w:rPr>
        <w:t xml:space="preserve"> planu KO Briska Gora i KO Zoganje</w:t>
      </w:r>
      <w:r w:rsidR="00B4306B" w:rsidRPr="004B7E89">
        <w:rPr>
          <w:rFonts w:ascii="Arial" w:hAnsi="Arial" w:cs="Arial"/>
          <w:lang w:val="sr-Latn-CS"/>
        </w:rPr>
        <w:t xml:space="preserve">, sa koordinatama </w:t>
      </w:r>
      <w:r w:rsidRPr="004B7E89">
        <w:rPr>
          <w:rFonts w:ascii="Arial" w:hAnsi="Arial" w:cs="Arial"/>
          <w:lang w:val="sr-Latn-CS"/>
        </w:rPr>
        <w:t>graničnih tačaka</w:t>
      </w:r>
      <w:r w:rsidR="002D4B1B" w:rsidRPr="004B7E89">
        <w:rPr>
          <w:rFonts w:ascii="Arial" w:hAnsi="Arial" w:cs="Arial"/>
          <w:lang w:val="sr-Latn-CS"/>
        </w:rPr>
        <w:t xml:space="preserve"> </w:t>
      </w:r>
      <w:r w:rsidRPr="004B7E89">
        <w:rPr>
          <w:rFonts w:ascii="Arial" w:hAnsi="Arial" w:cs="Arial"/>
          <w:lang w:val="sr-Latn-CS"/>
        </w:rPr>
        <w:t xml:space="preserve">u trenutku izrade ovog </w:t>
      </w:r>
      <w:r w:rsidR="00C87EB8" w:rsidRPr="004B7E89">
        <w:rPr>
          <w:rFonts w:ascii="Arial" w:hAnsi="Arial" w:cs="Arial"/>
          <w:lang w:val="sr-Latn-CS"/>
        </w:rPr>
        <w:t>Tehničkog izvještaja</w:t>
      </w:r>
      <w:r w:rsidRPr="004B7E89">
        <w:rPr>
          <w:rFonts w:ascii="Arial" w:hAnsi="Arial" w:cs="Arial"/>
          <w:lang w:val="sr-Latn-CS"/>
        </w:rPr>
        <w:t>,</w:t>
      </w:r>
    </w:p>
    <w:p w14:paraId="65A59412" w14:textId="77777777"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2) Područje koncesije na ortofoto karti UZN.</w:t>
      </w:r>
    </w:p>
    <w:p w14:paraId="3E8ECFC5" w14:textId="509D6A7D" w:rsidR="00D565F8" w:rsidRPr="007E0B7F" w:rsidRDefault="00D565F8" w:rsidP="00487163">
      <w:pPr>
        <w:spacing w:after="0" w:line="240" w:lineRule="auto"/>
        <w:jc w:val="both"/>
        <w:rPr>
          <w:rFonts w:ascii="Arial" w:hAnsi="Arial" w:cs="Arial"/>
          <w:lang w:val="sr-Latn-CS"/>
        </w:rPr>
      </w:pPr>
      <w:r w:rsidRPr="004B7E89">
        <w:rPr>
          <w:rFonts w:ascii="Arial" w:hAnsi="Arial" w:cs="Arial"/>
          <w:lang w:val="sr-Latn-CS"/>
        </w:rPr>
        <w:t>3) Područje kon</w:t>
      </w:r>
      <w:r w:rsidR="00886773" w:rsidRPr="004B7E89">
        <w:rPr>
          <w:rFonts w:ascii="Arial" w:hAnsi="Arial" w:cs="Arial"/>
          <w:lang w:val="sr-Latn-CS"/>
        </w:rPr>
        <w:t>cesije na topografskoj karti 1:15</w:t>
      </w:r>
      <w:r w:rsidRPr="004B7E89">
        <w:rPr>
          <w:rFonts w:ascii="Arial" w:hAnsi="Arial" w:cs="Arial"/>
          <w:lang w:val="sr-Latn-CS"/>
        </w:rPr>
        <w:t>00.</w:t>
      </w:r>
    </w:p>
    <w:p w14:paraId="7F277D17" w14:textId="77777777" w:rsidR="008224E6" w:rsidRPr="007E0B7F" w:rsidRDefault="008224E6" w:rsidP="00487163">
      <w:pPr>
        <w:spacing w:after="0" w:line="240" w:lineRule="auto"/>
        <w:jc w:val="both"/>
        <w:rPr>
          <w:rFonts w:ascii="Arial" w:eastAsia="Calibri" w:hAnsi="Arial" w:cs="Arial"/>
          <w:kern w:val="0"/>
        </w:rPr>
      </w:pPr>
    </w:p>
    <w:p w14:paraId="0FAA6BCC" w14:textId="594EC60B" w:rsidR="002957A7" w:rsidRPr="004B7E89" w:rsidRDefault="002957A7" w:rsidP="00487163">
      <w:pPr>
        <w:spacing w:after="0" w:line="240" w:lineRule="auto"/>
        <w:jc w:val="both"/>
        <w:rPr>
          <w:rFonts w:ascii="Arial" w:hAnsi="Arial" w:cs="Arial"/>
          <w:lang w:val="sr-Latn-CS"/>
        </w:rPr>
      </w:pPr>
      <w:proofErr w:type="spellStart"/>
      <w:r w:rsidRPr="007E0B7F">
        <w:rPr>
          <w:rFonts w:ascii="Arial" w:eastAsia="Calibri" w:hAnsi="Arial" w:cs="Arial"/>
          <w:kern w:val="0"/>
        </w:rPr>
        <w:t>Područje</w:t>
      </w:r>
      <w:proofErr w:type="spellEnd"/>
      <w:r w:rsidRPr="007E0B7F">
        <w:rPr>
          <w:rFonts w:ascii="Arial" w:eastAsia="Calibri" w:hAnsi="Arial" w:cs="Arial"/>
          <w:kern w:val="0"/>
        </w:rPr>
        <w:t xml:space="preserve"> se </w:t>
      </w:r>
      <w:proofErr w:type="spellStart"/>
      <w:r w:rsidRPr="007E0B7F">
        <w:rPr>
          <w:rFonts w:ascii="Arial" w:eastAsia="Calibri" w:hAnsi="Arial" w:cs="Arial"/>
          <w:kern w:val="0"/>
        </w:rPr>
        <w:t>nalazi</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na</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podru</w:t>
      </w:r>
      <w:r w:rsidR="0082487D" w:rsidRPr="007E0B7F">
        <w:rPr>
          <w:rFonts w:ascii="Arial" w:eastAsia="Calibri" w:hAnsi="Arial" w:cs="Arial"/>
          <w:kern w:val="0"/>
        </w:rPr>
        <w:t>č</w:t>
      </w:r>
      <w:r w:rsidRPr="007E0B7F">
        <w:rPr>
          <w:rFonts w:ascii="Arial" w:eastAsia="Calibri" w:hAnsi="Arial" w:cs="Arial"/>
          <w:kern w:val="0"/>
        </w:rPr>
        <w:t>ju</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kat</w:t>
      </w:r>
      <w:r w:rsidR="0082487D" w:rsidRPr="007E0B7F">
        <w:rPr>
          <w:rFonts w:ascii="Arial" w:eastAsia="Calibri" w:hAnsi="Arial" w:cs="Arial"/>
          <w:kern w:val="0"/>
        </w:rPr>
        <w:t>a</w:t>
      </w:r>
      <w:r w:rsidRPr="007E0B7F">
        <w:rPr>
          <w:rFonts w:ascii="Arial" w:eastAsia="Calibri" w:hAnsi="Arial" w:cs="Arial"/>
          <w:kern w:val="0"/>
        </w:rPr>
        <w:t>starske</w:t>
      </w:r>
      <w:proofErr w:type="spellEnd"/>
      <w:r w:rsidR="00B4306B" w:rsidRPr="007E0B7F">
        <w:rPr>
          <w:rFonts w:ascii="Arial" w:eastAsia="Calibri" w:hAnsi="Arial" w:cs="Arial"/>
          <w:kern w:val="0"/>
        </w:rPr>
        <w:t xml:space="preserve"> </w:t>
      </w:r>
      <w:proofErr w:type="spellStart"/>
      <w:r w:rsidR="00B4306B" w:rsidRPr="007E0B7F">
        <w:rPr>
          <w:rFonts w:ascii="Arial" w:eastAsia="Calibri" w:hAnsi="Arial" w:cs="Arial"/>
          <w:kern w:val="0"/>
        </w:rPr>
        <w:t>opština</w:t>
      </w:r>
      <w:proofErr w:type="spellEnd"/>
      <w:r w:rsidR="00B4306B" w:rsidRPr="007E0B7F">
        <w:rPr>
          <w:rFonts w:ascii="Arial" w:hAnsi="Arial" w:cs="Arial"/>
          <w:lang w:val="pl-PL"/>
        </w:rPr>
        <w:t xml:space="preserve"> KO Briska </w:t>
      </w:r>
      <w:r w:rsidR="00B4306B" w:rsidRPr="004B7E89">
        <w:rPr>
          <w:rFonts w:ascii="Arial" w:hAnsi="Arial" w:cs="Arial"/>
          <w:lang w:val="pl-PL"/>
        </w:rPr>
        <w:t>Gora i KO Zoganje</w:t>
      </w:r>
      <w:r w:rsidRPr="004B7E89">
        <w:rPr>
          <w:rFonts w:ascii="Arial" w:eastAsia="Calibri" w:hAnsi="Arial" w:cs="Arial"/>
          <w:kern w:val="0"/>
        </w:rPr>
        <w:t>.</w:t>
      </w:r>
    </w:p>
    <w:p w14:paraId="44BB6E2F" w14:textId="77777777" w:rsidR="002957A7" w:rsidRPr="004B7E89" w:rsidRDefault="002957A7" w:rsidP="00487163">
      <w:pPr>
        <w:spacing w:after="0" w:line="240" w:lineRule="auto"/>
        <w:jc w:val="both"/>
        <w:rPr>
          <w:rFonts w:ascii="Arial" w:hAnsi="Arial" w:cs="Arial"/>
          <w:lang w:val="pl-PL"/>
        </w:rPr>
      </w:pPr>
    </w:p>
    <w:p w14:paraId="427577E2" w14:textId="34D3405E" w:rsidR="00E36FF8" w:rsidRPr="004B7E89" w:rsidRDefault="00B4306B" w:rsidP="00487163">
      <w:pPr>
        <w:tabs>
          <w:tab w:val="left" w:pos="3119"/>
        </w:tabs>
        <w:spacing w:after="0" w:line="240" w:lineRule="auto"/>
        <w:jc w:val="both"/>
        <w:rPr>
          <w:rFonts w:ascii="Arial" w:hAnsi="Arial" w:cs="Arial"/>
          <w:lang w:val="sr-Latn-CS"/>
        </w:rPr>
      </w:pPr>
      <w:r w:rsidRPr="004B7E89">
        <w:rPr>
          <w:rFonts w:ascii="Arial" w:hAnsi="Arial" w:cs="Arial"/>
          <w:lang w:val="sr-Latn-CS"/>
        </w:rPr>
        <w:t>Na plan</w:t>
      </w:r>
      <w:r w:rsidR="002771B8" w:rsidRPr="004B7E89">
        <w:rPr>
          <w:rFonts w:ascii="Arial" w:hAnsi="Arial" w:cs="Arial"/>
          <w:lang w:val="sr-Latn-CS"/>
        </w:rPr>
        <w:t>u</w:t>
      </w:r>
      <w:r w:rsidRPr="004B7E89">
        <w:rPr>
          <w:rFonts w:ascii="Arial" w:hAnsi="Arial" w:cs="Arial"/>
          <w:lang w:val="pl-PL"/>
        </w:rPr>
        <w:t xml:space="preserve"> KO Briska Gora i KO Zoganje</w:t>
      </w:r>
      <w:r w:rsidR="00DD095F" w:rsidRPr="004B7E89">
        <w:rPr>
          <w:rFonts w:ascii="Arial" w:hAnsi="Arial" w:cs="Arial"/>
          <w:lang w:val="sr-Latn-CS"/>
        </w:rPr>
        <w:t xml:space="preserve">, </w:t>
      </w:r>
      <w:r w:rsidR="00E36FF8" w:rsidRPr="004B7E89">
        <w:rPr>
          <w:rFonts w:ascii="Arial" w:hAnsi="Arial" w:cs="Arial"/>
          <w:lang w:val="sr-Latn-CS"/>
        </w:rPr>
        <w:t>razmjere 1:</w:t>
      </w:r>
      <w:r w:rsidR="003355D0" w:rsidRPr="004B7E89">
        <w:rPr>
          <w:rFonts w:ascii="Arial" w:hAnsi="Arial" w:cs="Arial"/>
          <w:lang w:val="sr-Latn-CS"/>
        </w:rPr>
        <w:t>1</w:t>
      </w:r>
      <w:r w:rsidR="002957A7" w:rsidRPr="004B7E89">
        <w:rPr>
          <w:rFonts w:ascii="Arial" w:hAnsi="Arial" w:cs="Arial"/>
          <w:lang w:val="sr-Latn-CS"/>
        </w:rPr>
        <w:t>5</w:t>
      </w:r>
      <w:r w:rsidR="002B33FA" w:rsidRPr="004B7E89">
        <w:rPr>
          <w:rFonts w:ascii="Arial" w:hAnsi="Arial" w:cs="Arial"/>
          <w:lang w:val="sr-Latn-CS"/>
        </w:rPr>
        <w:t>00</w:t>
      </w:r>
      <w:r w:rsidR="00E36FF8" w:rsidRPr="004B7E89">
        <w:rPr>
          <w:rFonts w:ascii="Arial" w:hAnsi="Arial" w:cs="Arial"/>
          <w:lang w:val="sr-Latn-CS"/>
        </w:rPr>
        <w:t>, na zeml</w:t>
      </w:r>
      <w:r w:rsidR="002957A7" w:rsidRPr="004B7E89">
        <w:rPr>
          <w:rFonts w:ascii="Arial" w:hAnsi="Arial" w:cs="Arial"/>
          <w:lang w:val="sr-Latn-CS"/>
        </w:rPr>
        <w:t>jištu na koj</w:t>
      </w:r>
      <w:r w:rsidR="00DE2535" w:rsidRPr="004B7E89">
        <w:rPr>
          <w:rFonts w:ascii="Arial" w:hAnsi="Arial" w:cs="Arial"/>
          <w:lang w:val="sr-Latn-CS"/>
        </w:rPr>
        <w:t>em se nalazi ležište</w:t>
      </w:r>
      <w:r w:rsidR="00E36FF8" w:rsidRPr="004B7E89">
        <w:rPr>
          <w:rFonts w:ascii="Arial" w:hAnsi="Arial" w:cs="Arial"/>
          <w:lang w:val="sr-Latn-CS"/>
        </w:rPr>
        <w:t xml:space="preserve"> </w:t>
      </w:r>
      <w:r w:rsidR="002D6F71" w:rsidRPr="004B7E89">
        <w:rPr>
          <w:rFonts w:ascii="Arial" w:hAnsi="Arial" w:cs="Arial"/>
          <w:lang w:val="sr-Latn-CS"/>
        </w:rPr>
        <w:t xml:space="preserve">tehničko-građevinskog kamena </w:t>
      </w:r>
      <w:r w:rsidRPr="004B7E89">
        <w:rPr>
          <w:rFonts w:ascii="Arial" w:hAnsi="Arial" w:cs="Arial"/>
          <w:lang w:val="sr-Latn-CS"/>
        </w:rPr>
        <w:t>“Ristova Ponta“</w:t>
      </w:r>
      <w:r w:rsidR="00E36FF8" w:rsidRPr="004B7E89">
        <w:rPr>
          <w:rFonts w:ascii="Arial" w:hAnsi="Arial" w:cs="Arial"/>
          <w:lang w:val="sr-Latn-CS"/>
        </w:rPr>
        <w:t>, definisan je</w:t>
      </w:r>
      <w:r w:rsidR="008224E6" w:rsidRPr="004B7E89">
        <w:rPr>
          <w:rFonts w:ascii="Arial" w:hAnsi="Arial" w:cs="Arial"/>
          <w:lang w:val="sr-Latn-CS"/>
        </w:rPr>
        <w:t xml:space="preserve"> </w:t>
      </w:r>
      <w:r w:rsidR="00E36FF8" w:rsidRPr="004B7E89">
        <w:rPr>
          <w:rFonts w:ascii="Arial" w:hAnsi="Arial" w:cs="Arial"/>
          <w:lang w:val="sr-Latn-CS"/>
        </w:rPr>
        <w:t xml:space="preserve">koncesioni prostor sa </w:t>
      </w:r>
      <w:r w:rsidR="00BA4731" w:rsidRPr="004B7E89">
        <w:rPr>
          <w:rFonts w:ascii="Arial" w:hAnsi="Arial" w:cs="Arial"/>
          <w:lang w:val="sr-Latn-CS"/>
        </w:rPr>
        <w:t>14</w:t>
      </w:r>
      <w:r w:rsidR="002957A7" w:rsidRPr="004B7E89">
        <w:rPr>
          <w:rFonts w:ascii="Arial" w:hAnsi="Arial" w:cs="Arial"/>
          <w:lang w:val="sr-Latn-CS"/>
        </w:rPr>
        <w:t xml:space="preserve"> </w:t>
      </w:r>
      <w:r w:rsidR="00E36FF8" w:rsidRPr="004B7E89">
        <w:rPr>
          <w:rFonts w:ascii="Arial" w:hAnsi="Arial" w:cs="Arial"/>
          <w:lang w:val="sr-Latn-CS"/>
        </w:rPr>
        <w:t>graničn</w:t>
      </w:r>
      <w:r w:rsidR="002B33FA" w:rsidRPr="004B7E89">
        <w:rPr>
          <w:rFonts w:ascii="Arial" w:hAnsi="Arial" w:cs="Arial"/>
          <w:lang w:val="sr-Latn-CS"/>
        </w:rPr>
        <w:t>ih</w:t>
      </w:r>
      <w:r w:rsidR="00E36FF8" w:rsidRPr="004B7E89">
        <w:rPr>
          <w:rFonts w:ascii="Arial" w:hAnsi="Arial" w:cs="Arial"/>
          <w:lang w:val="sr-Latn-CS"/>
        </w:rPr>
        <w:t xml:space="preserve"> tač</w:t>
      </w:r>
      <w:r w:rsidR="002B33FA" w:rsidRPr="004B7E89">
        <w:rPr>
          <w:rFonts w:ascii="Arial" w:hAnsi="Arial" w:cs="Arial"/>
          <w:lang w:val="sr-Latn-CS"/>
        </w:rPr>
        <w:t>aka</w:t>
      </w:r>
      <w:r w:rsidR="00E36FF8" w:rsidRPr="004B7E89">
        <w:rPr>
          <w:rFonts w:ascii="Arial" w:hAnsi="Arial" w:cs="Arial"/>
          <w:lang w:val="sr-Latn-CS"/>
        </w:rPr>
        <w:t xml:space="preserve"> sa utvrđenim koordinatama državnog koordinatnog sistema (DKS) i površinom</w:t>
      </w:r>
      <w:r w:rsidR="002957A7" w:rsidRPr="004B7E89">
        <w:rPr>
          <w:rFonts w:ascii="Arial" w:hAnsi="Arial" w:cs="Arial"/>
          <w:lang w:val="sr-Latn-CS"/>
        </w:rPr>
        <w:t xml:space="preserve"> od</w:t>
      </w:r>
      <w:r w:rsidR="00E36FF8" w:rsidRPr="004B7E89">
        <w:rPr>
          <w:rFonts w:ascii="Arial" w:hAnsi="Arial" w:cs="Arial"/>
          <w:lang w:val="sr-Latn-CS"/>
        </w:rPr>
        <w:t xml:space="preserve"> </w:t>
      </w:r>
      <w:r w:rsidR="00E25764" w:rsidRPr="004B7E89">
        <w:rPr>
          <w:rFonts w:ascii="Arial" w:hAnsi="Arial" w:cs="Arial"/>
          <w:lang w:val="sr-Latn-CS"/>
        </w:rPr>
        <w:t xml:space="preserve">3 ha </w:t>
      </w:r>
      <w:r w:rsidR="002D46CB">
        <w:rPr>
          <w:rFonts w:ascii="Arial" w:hAnsi="Arial" w:cs="Arial"/>
          <w:lang w:val="sr-Latn-CS"/>
        </w:rPr>
        <w:t xml:space="preserve">14 </w:t>
      </w:r>
      <w:r w:rsidR="00DE2535" w:rsidRPr="004B7E89">
        <w:rPr>
          <w:rFonts w:ascii="Arial" w:hAnsi="Arial" w:cs="Arial"/>
          <w:lang w:val="sr-Latn-CS"/>
        </w:rPr>
        <w:t xml:space="preserve">a </w:t>
      </w:r>
      <w:r w:rsidR="002D46CB">
        <w:rPr>
          <w:rFonts w:ascii="Arial" w:hAnsi="Arial" w:cs="Arial"/>
          <w:lang w:val="sr-Latn-CS"/>
        </w:rPr>
        <w:t>30</w:t>
      </w:r>
      <w:r w:rsidR="00DE2535" w:rsidRPr="004B7E89">
        <w:rPr>
          <w:rFonts w:ascii="Arial" w:hAnsi="Arial" w:cs="Arial"/>
          <w:lang w:val="sr-Latn-CS"/>
        </w:rPr>
        <w:t xml:space="preserve"> m²</w:t>
      </w:r>
      <w:r w:rsidR="002957A7" w:rsidRPr="004B7E89">
        <w:rPr>
          <w:rFonts w:ascii="Arial" w:hAnsi="Arial" w:cs="Arial"/>
          <w:lang w:val="sr-Latn-CS"/>
        </w:rPr>
        <w:t xml:space="preserve"> (3</w:t>
      </w:r>
      <w:r w:rsidR="002D46CB">
        <w:rPr>
          <w:rFonts w:ascii="Arial" w:hAnsi="Arial" w:cs="Arial"/>
          <w:lang w:val="sr-Latn-CS"/>
        </w:rPr>
        <w:t>1</w:t>
      </w:r>
      <w:r w:rsidR="00DE2535" w:rsidRPr="004B7E89">
        <w:rPr>
          <w:rFonts w:ascii="Arial" w:hAnsi="Arial" w:cs="Arial"/>
          <w:lang w:val="sr-Latn-CS"/>
        </w:rPr>
        <w:t xml:space="preserve"> </w:t>
      </w:r>
      <w:r w:rsidR="002D46CB">
        <w:rPr>
          <w:rFonts w:ascii="Arial" w:hAnsi="Arial" w:cs="Arial"/>
          <w:lang w:val="sr-Latn-CS"/>
        </w:rPr>
        <w:t>430</w:t>
      </w:r>
      <w:r w:rsidR="00DE2535" w:rsidRPr="004B7E89">
        <w:rPr>
          <w:rFonts w:ascii="Arial" w:hAnsi="Arial" w:cs="Arial"/>
          <w:lang w:val="sr-Latn-CS"/>
        </w:rPr>
        <w:t xml:space="preserve"> </w:t>
      </w:r>
      <w:r w:rsidR="002957A7" w:rsidRPr="004B7E89">
        <w:rPr>
          <w:rFonts w:ascii="Arial" w:hAnsi="Arial" w:cs="Arial"/>
          <w:lang w:val="sr-Latn-CS"/>
        </w:rPr>
        <w:t xml:space="preserve">m²). </w:t>
      </w:r>
      <w:r w:rsidR="00E36FF8" w:rsidRPr="004B7E89">
        <w:rPr>
          <w:rFonts w:ascii="Arial" w:hAnsi="Arial" w:cs="Arial"/>
          <w:lang w:val="sr-Latn-CS"/>
        </w:rPr>
        <w:t xml:space="preserve">koju zahvata </w:t>
      </w:r>
      <w:r w:rsidR="008224E6" w:rsidRPr="004B7E89">
        <w:rPr>
          <w:rFonts w:ascii="Arial" w:hAnsi="Arial" w:cs="Arial"/>
          <w:lang w:val="sr-Latn-CS"/>
        </w:rPr>
        <w:t xml:space="preserve">predmetno </w:t>
      </w:r>
      <w:r w:rsidR="00E36FF8" w:rsidRPr="004B7E89">
        <w:rPr>
          <w:rFonts w:ascii="Arial" w:hAnsi="Arial" w:cs="Arial"/>
          <w:lang w:val="sr-Latn-CS"/>
        </w:rPr>
        <w:t>područje</w:t>
      </w:r>
      <w:r w:rsidR="008224E6" w:rsidRPr="004B7E89">
        <w:rPr>
          <w:rFonts w:ascii="Arial" w:hAnsi="Arial" w:cs="Arial"/>
          <w:lang w:val="sr-Latn-CS"/>
        </w:rPr>
        <w:t>.</w:t>
      </w:r>
      <w:r w:rsidR="00E36FF8" w:rsidRPr="004B7E89">
        <w:rPr>
          <w:rFonts w:ascii="Arial" w:hAnsi="Arial" w:cs="Arial"/>
          <w:lang w:val="sr-Latn-CS"/>
        </w:rPr>
        <w:t xml:space="preserve"> </w:t>
      </w:r>
    </w:p>
    <w:p w14:paraId="2F84DEC9" w14:textId="77777777" w:rsidR="00E36FF8" w:rsidRPr="00AB13A5" w:rsidRDefault="00E36FF8" w:rsidP="00487163">
      <w:pPr>
        <w:pStyle w:val="BodyText"/>
        <w:spacing w:after="0" w:line="240" w:lineRule="auto"/>
        <w:jc w:val="both"/>
        <w:rPr>
          <w:rFonts w:ascii="Arial" w:hAnsi="Arial" w:cs="Arial"/>
          <w:sz w:val="22"/>
          <w:szCs w:val="22"/>
          <w:lang w:val="pl-PL"/>
        </w:rPr>
      </w:pPr>
    </w:p>
    <w:p w14:paraId="78D7C5DC" w14:textId="2E29EE6C" w:rsidR="00E36FF8" w:rsidRPr="00AB13A5" w:rsidRDefault="00E36FF8" w:rsidP="00487163">
      <w:pPr>
        <w:pStyle w:val="BodyText"/>
        <w:spacing w:after="0" w:line="240" w:lineRule="auto"/>
        <w:jc w:val="both"/>
        <w:rPr>
          <w:rFonts w:ascii="Arial" w:hAnsi="Arial" w:cs="Arial"/>
          <w:sz w:val="22"/>
          <w:szCs w:val="22"/>
          <w:lang w:val="sr-Latn-CS"/>
        </w:rPr>
      </w:pPr>
      <w:r w:rsidRPr="00AB13A5">
        <w:rPr>
          <w:rFonts w:ascii="Arial" w:hAnsi="Arial" w:cs="Arial"/>
          <w:sz w:val="22"/>
          <w:szCs w:val="22"/>
          <w:lang w:val="pl-PL"/>
        </w:rPr>
        <w:t xml:space="preserve">Koordinate graničnih tačaka i površina </w:t>
      </w:r>
      <w:proofErr w:type="spellStart"/>
      <w:r w:rsidR="008227F5" w:rsidRPr="00AB13A5">
        <w:rPr>
          <w:rFonts w:ascii="Arial" w:hAnsi="Arial" w:cs="Arial"/>
          <w:sz w:val="22"/>
          <w:szCs w:val="22"/>
        </w:rPr>
        <w:t>ležišt</w:t>
      </w:r>
      <w:r w:rsidRPr="00AB13A5">
        <w:rPr>
          <w:rFonts w:ascii="Arial" w:hAnsi="Arial" w:cs="Arial"/>
          <w:sz w:val="22"/>
          <w:szCs w:val="22"/>
        </w:rPr>
        <w:t>a</w:t>
      </w:r>
      <w:proofErr w:type="spellEnd"/>
      <w:r w:rsidRPr="00AB13A5">
        <w:rPr>
          <w:rFonts w:ascii="Arial" w:hAnsi="Arial" w:cs="Arial"/>
          <w:sz w:val="22"/>
          <w:szCs w:val="22"/>
        </w:rPr>
        <w:t xml:space="preserve"> </w:t>
      </w:r>
      <w:proofErr w:type="spellStart"/>
      <w:r w:rsidR="002D6F71" w:rsidRPr="00AB13A5">
        <w:rPr>
          <w:rFonts w:ascii="Arial" w:hAnsi="Arial" w:cs="Arial"/>
          <w:sz w:val="22"/>
          <w:szCs w:val="22"/>
        </w:rPr>
        <w:t>tehničko-građevins</w:t>
      </w:r>
      <w:r w:rsidR="00604855" w:rsidRPr="00AB13A5">
        <w:rPr>
          <w:rFonts w:ascii="Arial" w:hAnsi="Arial" w:cs="Arial"/>
          <w:sz w:val="22"/>
          <w:szCs w:val="22"/>
        </w:rPr>
        <w:t>kog</w:t>
      </w:r>
      <w:proofErr w:type="spellEnd"/>
      <w:r w:rsidR="00604855" w:rsidRPr="00AB13A5">
        <w:rPr>
          <w:rFonts w:ascii="Arial" w:hAnsi="Arial" w:cs="Arial"/>
          <w:sz w:val="22"/>
          <w:szCs w:val="22"/>
        </w:rPr>
        <w:t xml:space="preserve"> </w:t>
      </w:r>
      <w:proofErr w:type="spellStart"/>
      <w:r w:rsidR="00604855" w:rsidRPr="00AB13A5">
        <w:rPr>
          <w:rFonts w:ascii="Arial" w:hAnsi="Arial" w:cs="Arial"/>
          <w:sz w:val="22"/>
          <w:szCs w:val="22"/>
        </w:rPr>
        <w:t>kamena</w:t>
      </w:r>
      <w:proofErr w:type="spellEnd"/>
      <w:r w:rsidRPr="00AB13A5">
        <w:rPr>
          <w:rFonts w:ascii="Arial" w:hAnsi="Arial" w:cs="Arial"/>
          <w:sz w:val="22"/>
          <w:szCs w:val="22"/>
        </w:rPr>
        <w:t xml:space="preserve"> </w:t>
      </w:r>
      <w:r w:rsidR="00573D5E" w:rsidRPr="00AB13A5">
        <w:rPr>
          <w:rFonts w:ascii="Arial" w:hAnsi="Arial" w:cs="Arial"/>
          <w:sz w:val="22"/>
          <w:szCs w:val="22"/>
          <w:lang w:val="sr-Latn-CS"/>
        </w:rPr>
        <w:t>“Ristova Ponta“, Opština Ulcinj</w:t>
      </w:r>
      <w:r w:rsidRPr="00AB13A5">
        <w:rPr>
          <w:rFonts w:ascii="Arial" w:hAnsi="Arial" w:cs="Arial"/>
          <w:sz w:val="22"/>
          <w:szCs w:val="22"/>
          <w:lang w:val="pl-PL"/>
        </w:rPr>
        <w:t xml:space="preserve">, dati su u </w:t>
      </w:r>
      <w:r w:rsidR="00501EBE" w:rsidRPr="00AB13A5">
        <w:rPr>
          <w:rFonts w:ascii="Arial" w:hAnsi="Arial" w:cs="Arial"/>
          <w:sz w:val="22"/>
          <w:szCs w:val="22"/>
          <w:lang w:val="pl-PL"/>
        </w:rPr>
        <w:t>Tehničkom izvještaju</w:t>
      </w:r>
      <w:r w:rsidRPr="00AB13A5">
        <w:rPr>
          <w:rFonts w:ascii="Arial" w:hAnsi="Arial" w:cs="Arial"/>
          <w:sz w:val="22"/>
          <w:szCs w:val="22"/>
          <w:lang w:val="pl-PL"/>
        </w:rPr>
        <w:t>, koji je sastavni dio predmetnog Koncesionog akta</w:t>
      </w:r>
      <w:r w:rsidR="006245BE" w:rsidRPr="00AB13A5">
        <w:rPr>
          <w:rFonts w:ascii="Arial" w:hAnsi="Arial" w:cs="Arial"/>
          <w:sz w:val="22"/>
          <w:szCs w:val="22"/>
          <w:lang w:val="sr-Latn-CS"/>
        </w:rPr>
        <w:t>.</w:t>
      </w:r>
    </w:p>
    <w:p w14:paraId="6DB81B08" w14:textId="7FCAC17A" w:rsidR="006245BE" w:rsidRDefault="006245BE" w:rsidP="00487163">
      <w:pPr>
        <w:pStyle w:val="BodyText"/>
        <w:spacing w:after="0" w:line="240" w:lineRule="auto"/>
        <w:jc w:val="both"/>
        <w:rPr>
          <w:rFonts w:ascii="Arial" w:hAnsi="Arial" w:cs="Arial"/>
          <w:sz w:val="22"/>
          <w:szCs w:val="22"/>
          <w:lang w:val="sr-Latn-CS"/>
        </w:rPr>
      </w:pPr>
    </w:p>
    <w:p w14:paraId="206D64A0" w14:textId="77777777" w:rsidR="003C13AD" w:rsidRPr="00E56DC2" w:rsidRDefault="003C13AD" w:rsidP="00487163">
      <w:pPr>
        <w:pStyle w:val="BodyText"/>
        <w:spacing w:after="0" w:line="240" w:lineRule="auto"/>
        <w:jc w:val="both"/>
        <w:rPr>
          <w:rFonts w:ascii="Arial" w:hAnsi="Arial" w:cs="Arial"/>
          <w:sz w:val="22"/>
          <w:szCs w:val="22"/>
          <w:lang w:val="sr-Latn-CS"/>
        </w:rPr>
      </w:pPr>
    </w:p>
    <w:p w14:paraId="4BA582CB" w14:textId="00763D46" w:rsidR="006245BE" w:rsidRPr="00E56DC2" w:rsidRDefault="006245BE" w:rsidP="00487163">
      <w:pPr>
        <w:pStyle w:val="BodyText"/>
        <w:spacing w:after="0" w:line="240" w:lineRule="auto"/>
        <w:jc w:val="both"/>
        <w:rPr>
          <w:rFonts w:ascii="Arial" w:hAnsi="Arial" w:cs="Arial"/>
          <w:sz w:val="22"/>
          <w:szCs w:val="22"/>
          <w:lang w:val="sr-Latn-ME"/>
        </w:rPr>
      </w:pPr>
      <w:r w:rsidRPr="00AB13A5">
        <w:rPr>
          <w:rFonts w:ascii="Arial" w:hAnsi="Arial" w:cs="Arial"/>
          <w:b/>
          <w:sz w:val="22"/>
          <w:szCs w:val="22"/>
          <w:lang w:val="sr-Latn-CS"/>
        </w:rPr>
        <w:lastRenderedPageBreak/>
        <w:t xml:space="preserve">1.3. </w:t>
      </w:r>
      <w:r w:rsidRPr="00AB13A5">
        <w:rPr>
          <w:rFonts w:ascii="Arial" w:hAnsi="Arial" w:cs="Arial"/>
          <w:b/>
          <w:bCs/>
          <w:sz w:val="22"/>
          <w:szCs w:val="22"/>
          <w:lang w:val="sr-Latn-CS"/>
        </w:rPr>
        <w:t>Geomorfolo</w:t>
      </w:r>
      <w:r w:rsidRPr="00AB13A5">
        <w:rPr>
          <w:rFonts w:ascii="Arial" w:hAnsi="Arial" w:cs="Arial"/>
          <w:b/>
          <w:bCs/>
          <w:sz w:val="22"/>
          <w:szCs w:val="22"/>
          <w:lang w:val="sr-Latn-ME"/>
        </w:rPr>
        <w:t>ške</w:t>
      </w:r>
      <w:r w:rsidRPr="00E56DC2">
        <w:rPr>
          <w:rFonts w:ascii="Arial" w:hAnsi="Arial" w:cs="Arial"/>
          <w:b/>
          <w:bCs/>
          <w:sz w:val="22"/>
          <w:szCs w:val="22"/>
          <w:lang w:val="sr-Latn-ME"/>
        </w:rPr>
        <w:t xml:space="preserve"> karakteristike područja ležišta </w:t>
      </w:r>
      <w:r w:rsidR="00B4306B">
        <w:rPr>
          <w:rFonts w:ascii="Arial" w:hAnsi="Arial" w:cs="Arial"/>
          <w:b/>
          <w:bCs/>
          <w:sz w:val="22"/>
          <w:szCs w:val="22"/>
          <w:lang w:val="sr-Latn-ME"/>
        </w:rPr>
        <w:t>“Ristova Ponta“</w:t>
      </w:r>
    </w:p>
    <w:p w14:paraId="747BB622" w14:textId="49071B5B" w:rsidR="006245BE" w:rsidRPr="00E56DC2" w:rsidRDefault="006245BE" w:rsidP="00487163">
      <w:pPr>
        <w:pStyle w:val="BodyText"/>
        <w:spacing w:after="0" w:line="240" w:lineRule="auto"/>
        <w:jc w:val="both"/>
        <w:rPr>
          <w:rFonts w:ascii="Arial" w:hAnsi="Arial" w:cs="Arial"/>
          <w:sz w:val="22"/>
          <w:szCs w:val="22"/>
          <w:lang w:val="sr-Latn-ME"/>
        </w:rPr>
      </w:pPr>
    </w:p>
    <w:p w14:paraId="0783403D" w14:textId="7174C4EB" w:rsidR="00983718" w:rsidRPr="0049362F"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Područje istražno-eksploatacionog prostora “Ristova Ponta“, predstavlja brdovit teren, nadmorske visine između 40 i 146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 Značajnija uzvišenja na užem području ležišta „Ristova Ponta“, su Crvena stijena (168 m</w:t>
      </w:r>
      <w:r w:rsidR="004E6EDD">
        <w:rPr>
          <w:rFonts w:ascii="Arial" w:hAnsi="Arial" w:cs="Arial"/>
          <w:sz w:val="22"/>
          <w:szCs w:val="22"/>
          <w:lang w:val="pl-PL"/>
        </w:rPr>
        <w:t>.n.m</w:t>
      </w:r>
      <w:r w:rsidRPr="0049362F">
        <w:rPr>
          <w:rFonts w:ascii="Arial" w:hAnsi="Arial" w:cs="Arial"/>
          <w:sz w:val="22"/>
          <w:szCs w:val="22"/>
          <w:lang w:val="pl-PL"/>
        </w:rPr>
        <w:t>), Možura (623</w:t>
      </w:r>
      <w:r w:rsidR="004E6EDD">
        <w:rPr>
          <w:rFonts w:ascii="Arial" w:hAnsi="Arial" w:cs="Arial"/>
          <w:sz w:val="22"/>
          <w:szCs w:val="22"/>
          <w:lang w:val="pl-PL"/>
        </w:rPr>
        <w:t xml:space="preserve"> m.n.m</w:t>
      </w:r>
      <w:r w:rsidRPr="0049362F">
        <w:rPr>
          <w:rFonts w:ascii="Arial" w:hAnsi="Arial" w:cs="Arial"/>
          <w:sz w:val="22"/>
          <w:szCs w:val="22"/>
          <w:lang w:val="pl-PL"/>
        </w:rPr>
        <w:t>) i Briska gora (211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w:t>
      </w:r>
    </w:p>
    <w:p w14:paraId="51440AF9" w14:textId="77777777" w:rsidR="00983718" w:rsidRPr="0049362F" w:rsidRDefault="00983718" w:rsidP="00487163">
      <w:pPr>
        <w:pStyle w:val="BodyText"/>
        <w:spacing w:after="0" w:line="240" w:lineRule="auto"/>
        <w:jc w:val="both"/>
        <w:rPr>
          <w:rFonts w:ascii="Arial" w:hAnsi="Arial" w:cs="Arial"/>
          <w:sz w:val="22"/>
          <w:szCs w:val="22"/>
          <w:lang w:val="pl-PL"/>
        </w:rPr>
      </w:pPr>
    </w:p>
    <w:p w14:paraId="3A65CFBE" w14:textId="27B35339" w:rsidR="00983718"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Između Briske gore i Možure povremeno protiče rječica Brdela. Ovaj povremeni vodotok, generalnog pravca pruženja SZ-JI, se formira u području Preskalje i nastavlja svoj tok prema Zoganjskom jezeru. Rječna dolina povremenog toka Brdele, usječena je u gornjokredne krečnjake Možure i Briske gore, gdje ima karakter plitkog kanjona, iz koga dalje, nastavlja svoj tok Zoganjskim poljem, u pravcu juga</w:t>
      </w:r>
      <w:r w:rsidRPr="00E16807">
        <w:rPr>
          <w:rFonts w:ascii="Arial" w:hAnsi="Arial" w:cs="Arial"/>
          <w:sz w:val="22"/>
          <w:szCs w:val="22"/>
          <w:lang w:val="pl-PL"/>
        </w:rPr>
        <w:t xml:space="preserve"> i uliva se u kanal „Milena“.</w:t>
      </w:r>
      <w:r w:rsidR="004E6EDD">
        <w:rPr>
          <w:rFonts w:ascii="Arial" w:hAnsi="Arial" w:cs="Arial"/>
          <w:sz w:val="22"/>
          <w:szCs w:val="22"/>
          <w:lang w:val="pl-PL"/>
        </w:rPr>
        <w:t xml:space="preserve"> </w:t>
      </w:r>
      <w:r w:rsidRPr="00542BE0">
        <w:rPr>
          <w:rFonts w:ascii="Arial" w:hAnsi="Arial" w:cs="Arial"/>
          <w:sz w:val="22"/>
          <w:szCs w:val="22"/>
          <w:lang w:val="pl-PL"/>
        </w:rPr>
        <w:t xml:space="preserve">Korito Brdele je suva rječna dolina, duž koje se javljaju povremena karstna vrela. Nekada je ovim koritom tekla Međurečka rijeka, koja se danas uliva u </w:t>
      </w:r>
      <w:r>
        <w:rPr>
          <w:rFonts w:ascii="Arial" w:hAnsi="Arial" w:cs="Arial"/>
          <w:sz w:val="22"/>
          <w:szCs w:val="22"/>
          <w:lang w:val="pl-PL"/>
        </w:rPr>
        <w:t>Šasko jezero. U sjevernom dijelu</w:t>
      </w:r>
      <w:r w:rsidRPr="00542BE0">
        <w:rPr>
          <w:rFonts w:ascii="Arial" w:hAnsi="Arial" w:cs="Arial"/>
          <w:sz w:val="22"/>
          <w:szCs w:val="22"/>
          <w:lang w:val="pl-PL"/>
        </w:rPr>
        <w:t xml:space="preserve"> ležišta se nalazi povremeno karstno vrelo, koje se aktivira poslije većih kiša. U bližoj okolini ležišta nema više hidroloških pojava koje bi bile od interesa za predmetno ležište.</w:t>
      </w:r>
    </w:p>
    <w:p w14:paraId="236A74B1" w14:textId="77777777" w:rsidR="00D229B6" w:rsidRDefault="00D229B6" w:rsidP="00487163">
      <w:pPr>
        <w:pStyle w:val="Default"/>
        <w:ind w:left="720"/>
        <w:jc w:val="both"/>
        <w:rPr>
          <w:rFonts w:ascii="Arial" w:hAnsi="Arial" w:cs="Arial"/>
          <w:b/>
          <w:bCs/>
          <w:sz w:val="22"/>
          <w:szCs w:val="22"/>
          <w:lang w:val="sr-Latn-ME"/>
        </w:rPr>
      </w:pPr>
    </w:p>
    <w:p w14:paraId="53AF1FCE" w14:textId="5E8EB2B3" w:rsidR="006245BE" w:rsidRPr="00D229B6" w:rsidRDefault="006245BE" w:rsidP="00487163">
      <w:pPr>
        <w:pStyle w:val="Default"/>
        <w:jc w:val="both"/>
        <w:rPr>
          <w:rFonts w:ascii="Arial" w:hAnsi="Arial" w:cs="Arial"/>
          <w:b/>
          <w:bCs/>
          <w:sz w:val="22"/>
          <w:szCs w:val="22"/>
          <w:lang w:val="sr-Latn-ME"/>
        </w:rPr>
      </w:pPr>
      <w:r w:rsidRPr="00AB13A5">
        <w:rPr>
          <w:rFonts w:ascii="Arial" w:hAnsi="Arial" w:cs="Arial"/>
          <w:b/>
          <w:sz w:val="22"/>
          <w:szCs w:val="22"/>
          <w:lang w:val="sr-Latn-ME"/>
        </w:rPr>
        <w:t xml:space="preserve">1.4. </w:t>
      </w:r>
      <w:r w:rsidRPr="00AB13A5">
        <w:rPr>
          <w:rFonts w:ascii="Arial" w:hAnsi="Arial" w:cs="Arial"/>
          <w:b/>
          <w:bCs/>
          <w:sz w:val="22"/>
          <w:szCs w:val="22"/>
          <w:lang w:val="sr-Latn-ME"/>
        </w:rPr>
        <w:t>Mišljenje</w:t>
      </w:r>
      <w:r w:rsidRPr="00D229B6">
        <w:rPr>
          <w:rFonts w:ascii="Arial" w:hAnsi="Arial" w:cs="Arial"/>
          <w:b/>
          <w:bCs/>
          <w:sz w:val="22"/>
          <w:szCs w:val="22"/>
          <w:lang w:val="sr-Latn-ME"/>
        </w:rPr>
        <w:t xml:space="preserve"> uprave za zaštitu kulturnih dobara</w:t>
      </w:r>
    </w:p>
    <w:p w14:paraId="78DAD8B4" w14:textId="7EB86E5E" w:rsidR="005452B8" w:rsidRPr="00E56DC2" w:rsidRDefault="005452B8" w:rsidP="00487163">
      <w:pPr>
        <w:pStyle w:val="BodyText"/>
        <w:spacing w:after="0" w:line="240" w:lineRule="auto"/>
        <w:jc w:val="both"/>
        <w:rPr>
          <w:rFonts w:ascii="Arial" w:hAnsi="Arial" w:cs="Arial"/>
          <w:b/>
          <w:bCs/>
          <w:sz w:val="22"/>
          <w:szCs w:val="22"/>
          <w:lang w:val="sr-Latn-ME"/>
        </w:rPr>
      </w:pPr>
    </w:p>
    <w:p w14:paraId="46270C7D" w14:textId="77777777" w:rsidR="00D229B6" w:rsidRPr="00957D99" w:rsidRDefault="00D229B6" w:rsidP="00487163">
      <w:pPr>
        <w:pStyle w:val="Default"/>
        <w:jc w:val="both"/>
        <w:rPr>
          <w:rFonts w:ascii="Arial" w:eastAsia="Arial Unicode MS" w:hAnsi="Arial" w:cs="Arial"/>
          <w:color w:val="auto"/>
          <w:kern w:val="1"/>
          <w:sz w:val="22"/>
          <w:szCs w:val="22"/>
        </w:rPr>
      </w:pPr>
      <w:r w:rsidRPr="00D229B6">
        <w:rPr>
          <w:rFonts w:ascii="Arial" w:eastAsia="Arial Unicode MS" w:hAnsi="Arial" w:cs="Arial"/>
          <w:color w:val="auto"/>
          <w:kern w:val="1"/>
          <w:sz w:val="22"/>
          <w:szCs w:val="22"/>
        </w:rPr>
        <w:t xml:space="preserve">Na </w:t>
      </w:r>
      <w:proofErr w:type="spellStart"/>
      <w:r w:rsidRPr="00D229B6">
        <w:rPr>
          <w:rFonts w:ascii="Arial" w:eastAsia="Arial Unicode MS" w:hAnsi="Arial" w:cs="Arial"/>
          <w:color w:val="auto"/>
          <w:kern w:val="1"/>
          <w:sz w:val="22"/>
          <w:szCs w:val="22"/>
        </w:rPr>
        <w:t>osnovu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akta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Uprave</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zaštitu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br. 03-92/2019-5 </w:t>
      </w:r>
      <w:proofErr w:type="spellStart"/>
      <w:r w:rsidRPr="00D229B6">
        <w:rPr>
          <w:rFonts w:ascii="Arial" w:eastAsia="Arial Unicode MS" w:hAnsi="Arial" w:cs="Arial"/>
          <w:color w:val="auto"/>
          <w:kern w:val="1"/>
          <w:sz w:val="22"/>
          <w:szCs w:val="22"/>
        </w:rPr>
        <w:t>od</w:t>
      </w:r>
      <w:proofErr w:type="spellEnd"/>
      <w:r w:rsidRPr="00D229B6">
        <w:rPr>
          <w:rFonts w:ascii="Arial" w:eastAsia="Arial Unicode MS" w:hAnsi="Arial" w:cs="Arial"/>
          <w:color w:val="auto"/>
          <w:kern w:val="1"/>
          <w:sz w:val="22"/>
          <w:szCs w:val="22"/>
        </w:rPr>
        <w:t xml:space="preserve"> 08.4.2019. </w:t>
      </w:r>
      <w:proofErr w:type="spellStart"/>
      <w:r w:rsidRPr="00D229B6">
        <w:rPr>
          <w:rFonts w:ascii="Arial" w:eastAsia="Arial Unicode MS" w:hAnsi="Arial" w:cs="Arial"/>
          <w:color w:val="auto"/>
          <w:kern w:val="1"/>
          <w:sz w:val="22"/>
          <w:szCs w:val="22"/>
        </w:rPr>
        <w:t>godine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predmetnom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ležištu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nema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zakonom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zaštićenih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potencijalnim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vrijednostima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arheoloških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lokaliteta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aspekta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zaštite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Ulcinja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Shodno</w:t>
      </w:r>
      <w:proofErr w:type="spellEnd"/>
      <w:r w:rsidRPr="00D229B6">
        <w:rPr>
          <w:rFonts w:ascii="Arial" w:eastAsia="Arial Unicode MS" w:hAnsi="Arial" w:cs="Arial"/>
          <w:color w:val="auto"/>
          <w:kern w:val="1"/>
          <w:sz w:val="22"/>
          <w:szCs w:val="22"/>
        </w:rPr>
        <w:t xml:space="preserve"> tome </w:t>
      </w:r>
      <w:proofErr w:type="spellStart"/>
      <w:r w:rsidRPr="00D229B6">
        <w:rPr>
          <w:rFonts w:ascii="Arial" w:eastAsia="Arial Unicode MS" w:hAnsi="Arial" w:cs="Arial"/>
          <w:color w:val="auto"/>
          <w:kern w:val="1"/>
          <w:sz w:val="22"/>
          <w:szCs w:val="22"/>
        </w:rPr>
        <w:t>Uprava</w:t>
      </w:r>
      <w:proofErr w:type="spellEnd"/>
      <w:r w:rsidRPr="00D229B6">
        <w:rPr>
          <w:rFonts w:ascii="Arial" w:eastAsia="Arial Unicode MS" w:hAnsi="Arial" w:cs="Arial"/>
          <w:color w:val="auto"/>
          <w:kern w:val="1"/>
          <w:sz w:val="22"/>
          <w:szCs w:val="22"/>
        </w:rPr>
        <w:t xml:space="preserve"> je </w:t>
      </w:r>
      <w:proofErr w:type="spellStart"/>
      <w:r w:rsidRPr="00D229B6">
        <w:rPr>
          <w:rFonts w:ascii="Arial" w:eastAsia="Arial Unicode MS" w:hAnsi="Arial" w:cs="Arial"/>
          <w:color w:val="auto"/>
          <w:kern w:val="1"/>
          <w:sz w:val="22"/>
          <w:szCs w:val="22"/>
        </w:rPr>
        <w:t>mišljenja</w:t>
      </w:r>
      <w:proofErr w:type="spellEnd"/>
      <w:r w:rsidRPr="00D229B6">
        <w:rPr>
          <w:rFonts w:ascii="Arial" w:eastAsia="Arial Unicode MS" w:hAnsi="Arial" w:cs="Arial"/>
          <w:color w:val="auto"/>
          <w:kern w:val="1"/>
          <w:sz w:val="22"/>
          <w:szCs w:val="22"/>
        </w:rPr>
        <w:t xml:space="preserve"> da </w:t>
      </w:r>
      <w:proofErr w:type="spellStart"/>
      <w:r w:rsidRPr="00D229B6">
        <w:rPr>
          <w:rFonts w:ascii="Arial" w:eastAsia="Arial Unicode MS" w:hAnsi="Arial" w:cs="Arial"/>
          <w:color w:val="auto"/>
          <w:kern w:val="1"/>
          <w:sz w:val="22"/>
          <w:szCs w:val="22"/>
        </w:rPr>
        <w:t>nema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smetnji</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realizaciju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predmetne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koncesije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odnosno</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istraživanje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eksploataciju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mineralne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sirovine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tehničko-građevinskog</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kamena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ležišta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Ristova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ponta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uz</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obavezu</w:t>
      </w:r>
      <w:proofErr w:type="spellEnd"/>
      <w:r w:rsidRPr="00D229B6">
        <w:rPr>
          <w:rFonts w:ascii="Arial" w:eastAsia="Arial Unicode MS" w:hAnsi="Arial" w:cs="Arial"/>
          <w:color w:val="auto"/>
          <w:kern w:val="1"/>
          <w:sz w:val="22"/>
          <w:szCs w:val="22"/>
        </w:rPr>
        <w:t xml:space="preserve"> da se </w:t>
      </w:r>
      <w:proofErr w:type="spellStart"/>
      <w:r w:rsidRPr="00D229B6">
        <w:rPr>
          <w:rFonts w:ascii="Arial" w:eastAsia="Arial Unicode MS" w:hAnsi="Arial" w:cs="Arial"/>
          <w:color w:val="auto"/>
          <w:kern w:val="1"/>
          <w:sz w:val="22"/>
          <w:szCs w:val="22"/>
        </w:rPr>
        <w:t>unesu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odredbe</w:t>
      </w:r>
      <w:proofErr w:type="spellEnd"/>
      <w:r w:rsidRPr="00D229B6">
        <w:rPr>
          <w:rFonts w:ascii="Arial" w:eastAsia="Arial Unicode MS" w:hAnsi="Arial" w:cs="Arial"/>
          <w:color w:val="auto"/>
          <w:kern w:val="1"/>
          <w:sz w:val="22"/>
          <w:szCs w:val="22"/>
        </w:rPr>
        <w:t xml:space="preserve"> date </w:t>
      </w:r>
      <w:proofErr w:type="spellStart"/>
      <w:r w:rsidRPr="00D229B6">
        <w:rPr>
          <w:rFonts w:ascii="Arial" w:eastAsia="Arial Unicode MS" w:hAnsi="Arial" w:cs="Arial"/>
          <w:color w:val="auto"/>
          <w:kern w:val="1"/>
          <w:sz w:val="22"/>
          <w:szCs w:val="22"/>
        </w:rPr>
        <w:t>ovim</w:t>
      </w:r>
      <w:proofErr w:type="spellEnd"/>
      <w:r w:rsidRPr="00957D99">
        <w:rPr>
          <w:rFonts w:ascii="Arial" w:eastAsia="Arial Unicode MS" w:hAnsi="Arial" w:cs="Arial"/>
          <w:color w:val="auto"/>
          <w:kern w:val="1"/>
          <w:sz w:val="22"/>
          <w:szCs w:val="22"/>
        </w:rPr>
        <w:t xml:space="preserve"> </w:t>
      </w:r>
      <w:proofErr w:type="spellStart"/>
      <w:r w:rsidRPr="00957D99">
        <w:rPr>
          <w:rFonts w:ascii="Arial" w:eastAsia="Arial Unicode MS" w:hAnsi="Arial" w:cs="Arial"/>
          <w:color w:val="auto"/>
          <w:kern w:val="1"/>
          <w:sz w:val="22"/>
          <w:szCs w:val="22"/>
        </w:rPr>
        <w:t>Mišljenjem</w:t>
      </w:r>
      <w:proofErr w:type="spellEnd"/>
      <w:r w:rsidRPr="00957D99">
        <w:rPr>
          <w:rFonts w:ascii="Arial" w:eastAsia="Arial Unicode MS" w:hAnsi="Arial" w:cs="Arial"/>
          <w:color w:val="auto"/>
          <w:kern w:val="1"/>
          <w:sz w:val="22"/>
          <w:szCs w:val="22"/>
        </w:rPr>
        <w:t>.</w:t>
      </w:r>
    </w:p>
    <w:p w14:paraId="0179FE34" w14:textId="77777777" w:rsidR="00D229B6" w:rsidRPr="00957D99" w:rsidRDefault="00D229B6" w:rsidP="00487163">
      <w:pPr>
        <w:pStyle w:val="Default"/>
        <w:jc w:val="both"/>
        <w:rPr>
          <w:rFonts w:ascii="Arial" w:eastAsia="Arial Unicode MS" w:hAnsi="Arial" w:cs="Arial"/>
          <w:color w:val="auto"/>
          <w:kern w:val="1"/>
          <w:sz w:val="22"/>
          <w:szCs w:val="22"/>
        </w:rPr>
      </w:pPr>
    </w:p>
    <w:p w14:paraId="424C6073" w14:textId="6316EC74" w:rsidR="005452B8" w:rsidRPr="00E56DC2" w:rsidRDefault="005452B8" w:rsidP="00487163">
      <w:pPr>
        <w:pStyle w:val="Default"/>
        <w:jc w:val="both"/>
        <w:rPr>
          <w:rFonts w:ascii="Arial" w:hAnsi="Arial" w:cs="Arial"/>
          <w:b/>
          <w:bCs/>
          <w:lang w:val="sr-Latn-CS"/>
        </w:rPr>
      </w:pPr>
      <w:r w:rsidRPr="00AB13A5">
        <w:rPr>
          <w:rFonts w:ascii="Arial" w:hAnsi="Arial" w:cs="Arial"/>
          <w:b/>
          <w:lang w:val="sr-Latn-CS"/>
        </w:rPr>
        <w:t xml:space="preserve">1.5. </w:t>
      </w:r>
      <w:r w:rsidRPr="00AB13A5">
        <w:rPr>
          <w:rFonts w:ascii="Arial" w:hAnsi="Arial" w:cs="Arial"/>
          <w:b/>
          <w:bCs/>
          <w:lang w:val="sr-Latn-CS"/>
        </w:rPr>
        <w:t>Podaci</w:t>
      </w:r>
      <w:r w:rsidRPr="00E56DC2">
        <w:rPr>
          <w:rFonts w:ascii="Arial" w:hAnsi="Arial" w:cs="Arial"/>
          <w:b/>
          <w:bCs/>
          <w:lang w:val="sr-Latn-CS"/>
        </w:rPr>
        <w:t xml:space="preserve"> o imovinsko-pravnim odnosima</w:t>
      </w:r>
    </w:p>
    <w:p w14:paraId="78E80816" w14:textId="77777777" w:rsidR="005452B8" w:rsidRPr="00E56DC2" w:rsidRDefault="005452B8" w:rsidP="00487163">
      <w:pPr>
        <w:spacing w:after="0" w:line="240" w:lineRule="auto"/>
        <w:jc w:val="both"/>
        <w:rPr>
          <w:rFonts w:ascii="Arial" w:hAnsi="Arial" w:cs="Arial"/>
          <w:lang w:val="sr-Latn-CS"/>
        </w:rPr>
      </w:pPr>
    </w:p>
    <w:p w14:paraId="3AE8434D" w14:textId="1FBA18FB" w:rsidR="009E4344" w:rsidRPr="003C13AD" w:rsidRDefault="00D229B6" w:rsidP="003C13AD">
      <w:pPr>
        <w:spacing w:after="0" w:line="240" w:lineRule="auto"/>
        <w:jc w:val="both"/>
        <w:rPr>
          <w:rFonts w:ascii="Arial" w:hAnsi="Arial" w:cs="Arial"/>
        </w:rPr>
      </w:pPr>
      <w:r w:rsidRPr="00D229B6">
        <w:rPr>
          <w:rFonts w:ascii="Arial" w:hAnsi="Arial" w:cs="Arial"/>
        </w:rPr>
        <w:t xml:space="preserve">U </w:t>
      </w:r>
      <w:proofErr w:type="spellStart"/>
      <w:r w:rsidRPr="00D229B6">
        <w:rPr>
          <w:rFonts w:ascii="Arial" w:hAnsi="Arial" w:cs="Arial"/>
        </w:rPr>
        <w:t>aktu</w:t>
      </w:r>
      <w:proofErr w:type="spellEnd"/>
      <w:r w:rsidRPr="00D229B6">
        <w:rPr>
          <w:rFonts w:ascii="Arial" w:hAnsi="Arial" w:cs="Arial"/>
        </w:rPr>
        <w:t xml:space="preserve"> </w:t>
      </w:r>
      <w:proofErr w:type="spellStart"/>
      <w:r w:rsidRPr="00D229B6">
        <w:rPr>
          <w:rFonts w:ascii="Arial" w:hAnsi="Arial" w:cs="Arial"/>
        </w:rPr>
        <w:t>Uprave</w:t>
      </w:r>
      <w:proofErr w:type="spellEnd"/>
      <w:r w:rsidRPr="00D229B6">
        <w:rPr>
          <w:rFonts w:ascii="Arial" w:hAnsi="Arial" w:cs="Arial"/>
        </w:rPr>
        <w:t xml:space="preserve"> za </w:t>
      </w:r>
      <w:proofErr w:type="spellStart"/>
      <w:r w:rsidRPr="00D229B6">
        <w:rPr>
          <w:rFonts w:ascii="Arial" w:hAnsi="Arial" w:cs="Arial"/>
        </w:rPr>
        <w:t>nekretnine</w:t>
      </w:r>
      <w:proofErr w:type="spellEnd"/>
      <w:r w:rsidR="00957D99">
        <w:rPr>
          <w:rFonts w:ascii="Arial" w:hAnsi="Arial" w:cs="Arial"/>
        </w:rPr>
        <w:t xml:space="preserve"> </w:t>
      </w:r>
      <w:r w:rsidRPr="00D229B6">
        <w:rPr>
          <w:rFonts w:ascii="Arial" w:hAnsi="Arial" w:cs="Arial"/>
        </w:rPr>
        <w:t xml:space="preserve">– </w:t>
      </w:r>
      <w:proofErr w:type="spellStart"/>
      <w:r w:rsidRPr="00D229B6">
        <w:rPr>
          <w:rFonts w:ascii="Arial" w:hAnsi="Arial" w:cs="Arial"/>
        </w:rPr>
        <w:t>Područna</w:t>
      </w:r>
      <w:proofErr w:type="spellEnd"/>
      <w:r w:rsidRPr="00D229B6">
        <w:rPr>
          <w:rFonts w:ascii="Arial" w:hAnsi="Arial" w:cs="Arial"/>
        </w:rPr>
        <w:t xml:space="preserve"> </w:t>
      </w:r>
      <w:proofErr w:type="spellStart"/>
      <w:r w:rsidRPr="00D229B6">
        <w:rPr>
          <w:rFonts w:ascii="Arial" w:hAnsi="Arial" w:cs="Arial"/>
        </w:rPr>
        <w:t>jedinica</w:t>
      </w:r>
      <w:proofErr w:type="spellEnd"/>
      <w:r w:rsidRPr="00D229B6">
        <w:rPr>
          <w:rFonts w:ascii="Arial" w:hAnsi="Arial" w:cs="Arial"/>
        </w:rPr>
        <w:t xml:space="preserve"> Ulcinj, br. 460-48/2018 od 29.3.2019. </w:t>
      </w:r>
      <w:proofErr w:type="spellStart"/>
      <w:r w:rsidRPr="00D229B6">
        <w:rPr>
          <w:rFonts w:ascii="Arial" w:hAnsi="Arial" w:cs="Arial"/>
        </w:rPr>
        <w:t>godine</w:t>
      </w:r>
      <w:proofErr w:type="spellEnd"/>
      <w:r w:rsidRPr="00D229B6">
        <w:rPr>
          <w:rFonts w:ascii="Arial" w:hAnsi="Arial" w:cs="Arial"/>
        </w:rPr>
        <w:t xml:space="preserve"> </w:t>
      </w:r>
      <w:proofErr w:type="spellStart"/>
      <w:r w:rsidRPr="00D229B6">
        <w:rPr>
          <w:rFonts w:ascii="Arial" w:hAnsi="Arial" w:cs="Arial"/>
        </w:rPr>
        <w:t>navedeno</w:t>
      </w:r>
      <w:proofErr w:type="spellEnd"/>
      <w:r w:rsidRPr="00D229B6">
        <w:rPr>
          <w:rFonts w:ascii="Arial" w:hAnsi="Arial" w:cs="Arial"/>
        </w:rPr>
        <w:t xml:space="preserve"> je, da </w:t>
      </w:r>
      <w:proofErr w:type="spellStart"/>
      <w:r w:rsidRPr="00D229B6">
        <w:rPr>
          <w:rFonts w:ascii="Arial" w:hAnsi="Arial" w:cs="Arial"/>
        </w:rPr>
        <w:t>zemljište</w:t>
      </w:r>
      <w:proofErr w:type="spellEnd"/>
      <w:r w:rsidRPr="00D229B6">
        <w:rPr>
          <w:rFonts w:ascii="Arial" w:hAnsi="Arial" w:cs="Arial"/>
        </w:rPr>
        <w:t xml:space="preserve"> </w:t>
      </w:r>
      <w:proofErr w:type="spellStart"/>
      <w:r w:rsidRPr="00D229B6">
        <w:rPr>
          <w:rFonts w:ascii="Arial" w:hAnsi="Arial" w:cs="Arial"/>
        </w:rPr>
        <w:t>na</w:t>
      </w:r>
      <w:proofErr w:type="spellEnd"/>
      <w:r w:rsidRPr="00D229B6">
        <w:rPr>
          <w:rFonts w:ascii="Arial" w:hAnsi="Arial" w:cs="Arial"/>
        </w:rPr>
        <w:t xml:space="preserve"> </w:t>
      </w:r>
      <w:proofErr w:type="spellStart"/>
      <w:r w:rsidRPr="00D229B6">
        <w:rPr>
          <w:rFonts w:ascii="Arial" w:hAnsi="Arial" w:cs="Arial"/>
        </w:rPr>
        <w:t>kojem</w:t>
      </w:r>
      <w:proofErr w:type="spellEnd"/>
      <w:r w:rsidRPr="00D229B6">
        <w:rPr>
          <w:rFonts w:ascii="Arial" w:hAnsi="Arial" w:cs="Arial"/>
        </w:rPr>
        <w:t xml:space="preserve"> se </w:t>
      </w:r>
      <w:proofErr w:type="spellStart"/>
      <w:r w:rsidRPr="00D229B6">
        <w:rPr>
          <w:rFonts w:ascii="Arial" w:hAnsi="Arial" w:cs="Arial"/>
        </w:rPr>
        <w:t>nalazi</w:t>
      </w:r>
      <w:proofErr w:type="spellEnd"/>
      <w:r w:rsidRPr="00D229B6">
        <w:rPr>
          <w:rFonts w:ascii="Arial" w:hAnsi="Arial" w:cs="Arial"/>
        </w:rPr>
        <w:t xml:space="preserve"> </w:t>
      </w:r>
      <w:proofErr w:type="spellStart"/>
      <w:r w:rsidRPr="00D229B6">
        <w:rPr>
          <w:rFonts w:ascii="Arial" w:hAnsi="Arial" w:cs="Arial"/>
        </w:rPr>
        <w:t>ležište</w:t>
      </w:r>
      <w:proofErr w:type="spellEnd"/>
      <w:r w:rsidRPr="00D229B6">
        <w:rPr>
          <w:rFonts w:ascii="Arial" w:hAnsi="Arial" w:cs="Arial"/>
        </w:rPr>
        <w:t xml:space="preserve"> </w:t>
      </w:r>
      <w:proofErr w:type="spellStart"/>
      <w:r w:rsidRPr="00D229B6">
        <w:rPr>
          <w:rFonts w:ascii="Arial" w:hAnsi="Arial" w:cs="Arial"/>
        </w:rPr>
        <w:t>tehničko-građevinskog</w:t>
      </w:r>
      <w:proofErr w:type="spellEnd"/>
      <w:r w:rsidRPr="00D229B6">
        <w:rPr>
          <w:rFonts w:ascii="Arial" w:hAnsi="Arial" w:cs="Arial"/>
        </w:rPr>
        <w:t xml:space="preserve"> </w:t>
      </w:r>
      <w:proofErr w:type="spellStart"/>
      <w:r w:rsidRPr="00D229B6">
        <w:rPr>
          <w:rFonts w:ascii="Arial" w:hAnsi="Arial" w:cs="Arial"/>
        </w:rPr>
        <w:t>kamena</w:t>
      </w:r>
      <w:proofErr w:type="spellEnd"/>
      <w:r w:rsidRPr="00D229B6">
        <w:rPr>
          <w:rFonts w:ascii="Arial" w:hAnsi="Arial" w:cs="Arial"/>
        </w:rPr>
        <w:t xml:space="preserve"> “</w:t>
      </w:r>
      <w:proofErr w:type="spellStart"/>
      <w:r w:rsidRPr="00D229B6">
        <w:rPr>
          <w:rFonts w:ascii="Arial" w:hAnsi="Arial" w:cs="Arial"/>
        </w:rPr>
        <w:t>Ristova</w:t>
      </w:r>
      <w:proofErr w:type="spellEnd"/>
      <w:r w:rsidRPr="00D229B6">
        <w:rPr>
          <w:rFonts w:ascii="Arial" w:hAnsi="Arial" w:cs="Arial"/>
        </w:rPr>
        <w:t xml:space="preserve"> Ponta“, </w:t>
      </w:r>
      <w:proofErr w:type="spellStart"/>
      <w:r w:rsidRPr="00D229B6">
        <w:rPr>
          <w:rFonts w:ascii="Arial" w:hAnsi="Arial" w:cs="Arial"/>
        </w:rPr>
        <w:t>pripada</w:t>
      </w:r>
      <w:proofErr w:type="spellEnd"/>
      <w:r w:rsidRPr="00D229B6">
        <w:rPr>
          <w:rFonts w:ascii="Arial" w:hAnsi="Arial" w:cs="Arial"/>
        </w:rPr>
        <w:t xml:space="preserve"> </w:t>
      </w:r>
      <w:proofErr w:type="spellStart"/>
      <w:r w:rsidR="00957D99">
        <w:rPr>
          <w:rFonts w:ascii="Arial" w:hAnsi="Arial" w:cs="Arial"/>
        </w:rPr>
        <w:t>malim</w:t>
      </w:r>
      <w:proofErr w:type="spellEnd"/>
      <w:r w:rsidR="00957D99">
        <w:rPr>
          <w:rFonts w:ascii="Arial" w:hAnsi="Arial" w:cs="Arial"/>
        </w:rPr>
        <w:t xml:space="preserve"> </w:t>
      </w:r>
      <w:proofErr w:type="spellStart"/>
      <w:r w:rsidR="00957D99">
        <w:rPr>
          <w:rFonts w:ascii="Arial" w:hAnsi="Arial" w:cs="Arial"/>
        </w:rPr>
        <w:t>dijelom</w:t>
      </w:r>
      <w:proofErr w:type="spellEnd"/>
      <w:r w:rsidR="00957D99">
        <w:rPr>
          <w:rFonts w:ascii="Arial" w:hAnsi="Arial" w:cs="Arial"/>
        </w:rPr>
        <w:t xml:space="preserve"> </w:t>
      </w:r>
      <w:r w:rsidRPr="00D229B6">
        <w:rPr>
          <w:rFonts w:ascii="Arial" w:hAnsi="Arial" w:cs="Arial"/>
        </w:rPr>
        <w:t xml:space="preserve">KO </w:t>
      </w:r>
      <w:proofErr w:type="spellStart"/>
      <w:r w:rsidRPr="00D229B6">
        <w:rPr>
          <w:rFonts w:ascii="Arial" w:hAnsi="Arial" w:cs="Arial"/>
        </w:rPr>
        <w:t>Zoganje</w:t>
      </w:r>
      <w:proofErr w:type="spellEnd"/>
      <w:r w:rsidRPr="00D229B6">
        <w:rPr>
          <w:rFonts w:ascii="Arial" w:hAnsi="Arial" w:cs="Arial"/>
        </w:rPr>
        <w:t xml:space="preserve">, list </w:t>
      </w:r>
      <w:proofErr w:type="spellStart"/>
      <w:r w:rsidRPr="00D229B6">
        <w:rPr>
          <w:rFonts w:ascii="Arial" w:hAnsi="Arial" w:cs="Arial"/>
        </w:rPr>
        <w:t>nepokretnosti</w:t>
      </w:r>
      <w:proofErr w:type="spellEnd"/>
      <w:r w:rsidRPr="00D229B6">
        <w:rPr>
          <w:rFonts w:ascii="Arial" w:hAnsi="Arial" w:cs="Arial"/>
        </w:rPr>
        <w:t xml:space="preserve"> 101, </w:t>
      </w:r>
      <w:proofErr w:type="spellStart"/>
      <w:r w:rsidRPr="00D229B6">
        <w:rPr>
          <w:rFonts w:ascii="Arial" w:hAnsi="Arial" w:cs="Arial"/>
        </w:rPr>
        <w:t>katastarska</w:t>
      </w:r>
      <w:proofErr w:type="spellEnd"/>
      <w:r w:rsidRPr="00D229B6">
        <w:rPr>
          <w:rFonts w:ascii="Arial" w:hAnsi="Arial" w:cs="Arial"/>
        </w:rPr>
        <w:t xml:space="preserve"> </w:t>
      </w:r>
      <w:proofErr w:type="spellStart"/>
      <w:r w:rsidRPr="00D229B6">
        <w:rPr>
          <w:rFonts w:ascii="Arial" w:hAnsi="Arial" w:cs="Arial"/>
        </w:rPr>
        <w:t>parcela</w:t>
      </w:r>
      <w:proofErr w:type="spellEnd"/>
      <w:r w:rsidRPr="00D229B6">
        <w:rPr>
          <w:rFonts w:ascii="Arial" w:hAnsi="Arial" w:cs="Arial"/>
        </w:rPr>
        <w:t xml:space="preserve"> 39/1 </w:t>
      </w:r>
      <w:proofErr w:type="spellStart"/>
      <w:r w:rsidRPr="00D229B6">
        <w:rPr>
          <w:rFonts w:ascii="Arial" w:hAnsi="Arial" w:cs="Arial"/>
        </w:rPr>
        <w:t>i</w:t>
      </w:r>
      <w:proofErr w:type="spellEnd"/>
      <w:r w:rsidRPr="00D229B6">
        <w:rPr>
          <w:rFonts w:ascii="Arial" w:hAnsi="Arial" w:cs="Arial"/>
        </w:rPr>
        <w:t xml:space="preserve"> </w:t>
      </w:r>
      <w:proofErr w:type="spellStart"/>
      <w:r w:rsidR="00957D99">
        <w:rPr>
          <w:rFonts w:ascii="Arial" w:hAnsi="Arial" w:cs="Arial"/>
        </w:rPr>
        <w:t>ve</w:t>
      </w:r>
      <w:proofErr w:type="spellEnd"/>
      <w:r w:rsidR="00957D99">
        <w:rPr>
          <w:rFonts w:ascii="Arial" w:hAnsi="Arial" w:cs="Arial"/>
          <w:lang w:val="sr-Latn-ME"/>
        </w:rPr>
        <w:t xml:space="preserve">ćim dijelom </w:t>
      </w:r>
      <w:r w:rsidRPr="00D229B6">
        <w:rPr>
          <w:rFonts w:ascii="Arial" w:hAnsi="Arial" w:cs="Arial"/>
        </w:rPr>
        <w:t xml:space="preserve">KO </w:t>
      </w:r>
      <w:proofErr w:type="spellStart"/>
      <w:r w:rsidRPr="00D229B6">
        <w:rPr>
          <w:rFonts w:ascii="Arial" w:hAnsi="Arial" w:cs="Arial"/>
        </w:rPr>
        <w:t>Briska</w:t>
      </w:r>
      <w:proofErr w:type="spellEnd"/>
      <w:r w:rsidRPr="00D229B6">
        <w:rPr>
          <w:rFonts w:ascii="Arial" w:hAnsi="Arial" w:cs="Arial"/>
        </w:rPr>
        <w:t xml:space="preserve"> Gora</w:t>
      </w:r>
      <w:r w:rsidR="00957D99">
        <w:rPr>
          <w:rFonts w:ascii="Arial" w:hAnsi="Arial" w:cs="Arial"/>
        </w:rPr>
        <w:t>,</w:t>
      </w:r>
      <w:r w:rsidRPr="00D229B6">
        <w:rPr>
          <w:rFonts w:ascii="Arial" w:hAnsi="Arial" w:cs="Arial"/>
        </w:rPr>
        <w:t xml:space="preserve"> list </w:t>
      </w:r>
      <w:proofErr w:type="spellStart"/>
      <w:r w:rsidRPr="00D229B6">
        <w:rPr>
          <w:rFonts w:ascii="Arial" w:hAnsi="Arial" w:cs="Arial"/>
        </w:rPr>
        <w:t>nepokretnosti</w:t>
      </w:r>
      <w:proofErr w:type="spellEnd"/>
      <w:r w:rsidRPr="00D229B6">
        <w:rPr>
          <w:rFonts w:ascii="Arial" w:hAnsi="Arial" w:cs="Arial"/>
        </w:rPr>
        <w:t xml:space="preserve"> 28, </w:t>
      </w:r>
      <w:proofErr w:type="spellStart"/>
      <w:r w:rsidRPr="00D229B6">
        <w:rPr>
          <w:rFonts w:ascii="Arial" w:hAnsi="Arial" w:cs="Arial"/>
        </w:rPr>
        <w:t>katastarska</w:t>
      </w:r>
      <w:proofErr w:type="spellEnd"/>
      <w:r w:rsidRPr="00D229B6">
        <w:rPr>
          <w:rFonts w:ascii="Arial" w:hAnsi="Arial" w:cs="Arial"/>
        </w:rPr>
        <w:t xml:space="preserve"> </w:t>
      </w:r>
      <w:proofErr w:type="spellStart"/>
      <w:r w:rsidRPr="00D229B6">
        <w:rPr>
          <w:rFonts w:ascii="Arial" w:hAnsi="Arial" w:cs="Arial"/>
        </w:rPr>
        <w:t>parcela</w:t>
      </w:r>
      <w:proofErr w:type="spellEnd"/>
      <w:r w:rsidRPr="00D229B6">
        <w:rPr>
          <w:rFonts w:ascii="Arial" w:hAnsi="Arial" w:cs="Arial"/>
        </w:rPr>
        <w:t xml:space="preserve"> 661, </w:t>
      </w:r>
      <w:proofErr w:type="spellStart"/>
      <w:r w:rsidRPr="00D229B6">
        <w:rPr>
          <w:rFonts w:ascii="Arial" w:hAnsi="Arial" w:cs="Arial"/>
        </w:rPr>
        <w:t>i</w:t>
      </w:r>
      <w:proofErr w:type="spellEnd"/>
      <w:r w:rsidRPr="00D229B6">
        <w:rPr>
          <w:rFonts w:ascii="Arial" w:hAnsi="Arial" w:cs="Arial"/>
        </w:rPr>
        <w:t xml:space="preserve"> </w:t>
      </w:r>
      <w:proofErr w:type="spellStart"/>
      <w:r w:rsidRPr="00D229B6">
        <w:rPr>
          <w:rFonts w:ascii="Arial" w:hAnsi="Arial" w:cs="Arial"/>
        </w:rPr>
        <w:t>iste</w:t>
      </w:r>
      <w:proofErr w:type="spellEnd"/>
      <w:r w:rsidRPr="00D229B6">
        <w:rPr>
          <w:rFonts w:ascii="Arial" w:hAnsi="Arial" w:cs="Arial"/>
        </w:rPr>
        <w:t xml:space="preserve"> </w:t>
      </w:r>
      <w:proofErr w:type="spellStart"/>
      <w:r w:rsidRPr="00D229B6">
        <w:rPr>
          <w:rFonts w:ascii="Arial" w:hAnsi="Arial" w:cs="Arial"/>
        </w:rPr>
        <w:t>su</w:t>
      </w:r>
      <w:proofErr w:type="spellEnd"/>
      <w:r w:rsidRPr="00D229B6">
        <w:rPr>
          <w:rFonts w:ascii="Arial" w:hAnsi="Arial" w:cs="Arial"/>
        </w:rPr>
        <w:t xml:space="preserve"> u </w:t>
      </w:r>
      <w:proofErr w:type="spellStart"/>
      <w:r w:rsidRPr="00D229B6">
        <w:rPr>
          <w:rFonts w:ascii="Arial" w:hAnsi="Arial" w:cs="Arial"/>
        </w:rPr>
        <w:t>državnom</w:t>
      </w:r>
      <w:proofErr w:type="spellEnd"/>
      <w:r w:rsidRPr="00D229B6">
        <w:rPr>
          <w:rFonts w:ascii="Arial" w:hAnsi="Arial" w:cs="Arial"/>
        </w:rPr>
        <w:t xml:space="preserve"> </w:t>
      </w:r>
      <w:proofErr w:type="spellStart"/>
      <w:r w:rsidRPr="00D229B6">
        <w:rPr>
          <w:rFonts w:ascii="Arial" w:hAnsi="Arial" w:cs="Arial"/>
        </w:rPr>
        <w:t>vlasništvu</w:t>
      </w:r>
      <w:proofErr w:type="spellEnd"/>
      <w:r w:rsidRPr="00D229B6">
        <w:rPr>
          <w:rFonts w:ascii="Arial" w:hAnsi="Arial" w:cs="Arial"/>
        </w:rPr>
        <w:t xml:space="preserve">, </w:t>
      </w:r>
      <w:proofErr w:type="spellStart"/>
      <w:r w:rsidRPr="00D229B6">
        <w:rPr>
          <w:rFonts w:ascii="Arial" w:hAnsi="Arial" w:cs="Arial"/>
        </w:rPr>
        <w:t>pravo</w:t>
      </w:r>
      <w:proofErr w:type="spellEnd"/>
      <w:r w:rsidRPr="00D229B6">
        <w:rPr>
          <w:rFonts w:ascii="Arial" w:hAnsi="Arial" w:cs="Arial"/>
        </w:rPr>
        <w:t xml:space="preserve"> </w:t>
      </w:r>
      <w:proofErr w:type="spellStart"/>
      <w:r w:rsidRPr="00D229B6">
        <w:rPr>
          <w:rFonts w:ascii="Arial" w:hAnsi="Arial" w:cs="Arial"/>
        </w:rPr>
        <w:t>raspolaganja</w:t>
      </w:r>
      <w:proofErr w:type="spellEnd"/>
      <w:r w:rsidRPr="00D229B6">
        <w:rPr>
          <w:rFonts w:ascii="Arial" w:hAnsi="Arial" w:cs="Arial"/>
        </w:rPr>
        <w:t xml:space="preserve"> </w:t>
      </w:r>
      <w:proofErr w:type="spellStart"/>
      <w:r w:rsidRPr="00D229B6">
        <w:rPr>
          <w:rFonts w:ascii="Arial" w:hAnsi="Arial" w:cs="Arial"/>
        </w:rPr>
        <w:t>ima</w:t>
      </w:r>
      <w:proofErr w:type="spellEnd"/>
      <w:r w:rsidRPr="00D229B6">
        <w:rPr>
          <w:rFonts w:ascii="Arial" w:hAnsi="Arial" w:cs="Arial"/>
        </w:rPr>
        <w:t xml:space="preserve"> </w:t>
      </w:r>
      <w:proofErr w:type="spellStart"/>
      <w:r w:rsidRPr="00D229B6">
        <w:rPr>
          <w:rFonts w:ascii="Arial" w:hAnsi="Arial" w:cs="Arial"/>
        </w:rPr>
        <w:t>Vlada</w:t>
      </w:r>
      <w:proofErr w:type="spellEnd"/>
      <w:r w:rsidRPr="00D229B6">
        <w:rPr>
          <w:rFonts w:ascii="Arial" w:hAnsi="Arial" w:cs="Arial"/>
        </w:rPr>
        <w:t xml:space="preserve"> </w:t>
      </w:r>
      <w:proofErr w:type="spellStart"/>
      <w:r w:rsidRPr="00D229B6">
        <w:rPr>
          <w:rFonts w:ascii="Arial" w:hAnsi="Arial" w:cs="Arial"/>
        </w:rPr>
        <w:t>Crne</w:t>
      </w:r>
      <w:proofErr w:type="spellEnd"/>
      <w:r w:rsidRPr="00D229B6">
        <w:rPr>
          <w:rFonts w:ascii="Arial" w:hAnsi="Arial" w:cs="Arial"/>
        </w:rPr>
        <w:t xml:space="preserve"> </w:t>
      </w:r>
      <w:proofErr w:type="spellStart"/>
      <w:r w:rsidRPr="00D229B6">
        <w:rPr>
          <w:rFonts w:ascii="Arial" w:hAnsi="Arial" w:cs="Arial"/>
        </w:rPr>
        <w:t>Gore.</w:t>
      </w:r>
      <w:bookmarkStart w:id="7" w:name="_Toc402262929"/>
      <w:r w:rsidR="009E4344" w:rsidRPr="00E56DC2">
        <w:rPr>
          <w:rFonts w:ascii="Arial" w:eastAsia="Times New Roman" w:hAnsi="Arial" w:cs="Arial"/>
        </w:rPr>
        <w:t>Površina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zahvata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istražno-eksploatacionog</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prostora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prikazana</w:t>
      </w:r>
      <w:proofErr w:type="spellEnd"/>
      <w:r w:rsidR="009E4344" w:rsidRPr="00E56DC2">
        <w:rPr>
          <w:rFonts w:ascii="Arial" w:eastAsia="Times New Roman" w:hAnsi="Arial" w:cs="Arial"/>
        </w:rPr>
        <w:t xml:space="preserve"> je u </w:t>
      </w:r>
      <w:proofErr w:type="spellStart"/>
      <w:r w:rsidR="009E4344" w:rsidRPr="00E56DC2">
        <w:rPr>
          <w:rFonts w:ascii="Arial" w:eastAsia="Times New Roman" w:hAnsi="Arial" w:cs="Arial"/>
        </w:rPr>
        <w:t>okviru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pomenutog</w:t>
      </w:r>
      <w:proofErr w:type="spellEnd"/>
      <w:r w:rsidR="009E4344" w:rsidRPr="00E56DC2">
        <w:rPr>
          <w:rFonts w:ascii="Arial" w:eastAsia="Times New Roman" w:hAnsi="Arial" w:cs="Arial"/>
        </w:rPr>
        <w:t xml:space="preserve"> </w:t>
      </w:r>
      <w:proofErr w:type="spellStart"/>
      <w:r w:rsidR="002A433B" w:rsidRPr="00E56DC2">
        <w:rPr>
          <w:rFonts w:ascii="Arial" w:eastAsia="Times New Roman" w:hAnsi="Arial" w:cs="Arial"/>
        </w:rPr>
        <w:t>Tehničkog</w:t>
      </w:r>
      <w:proofErr w:type="spellEnd"/>
      <w:r w:rsidR="002A433B" w:rsidRPr="00E56DC2">
        <w:rPr>
          <w:rFonts w:ascii="Arial" w:eastAsia="Times New Roman" w:hAnsi="Arial" w:cs="Arial"/>
        </w:rPr>
        <w:t xml:space="preserve"> </w:t>
      </w:r>
      <w:proofErr w:type="spellStart"/>
      <w:r w:rsidR="002A433B" w:rsidRPr="00E56DC2">
        <w:rPr>
          <w:rFonts w:ascii="Arial" w:eastAsia="Times New Roman" w:hAnsi="Arial" w:cs="Arial"/>
        </w:rPr>
        <w:t>izvještaja</w:t>
      </w:r>
      <w:proofErr w:type="spellEnd"/>
      <w:r w:rsidR="009E4344" w:rsidRPr="00E56DC2">
        <w:rPr>
          <w:rFonts w:ascii="Arial" w:eastAsia="Times New Roman" w:hAnsi="Arial" w:cs="Arial"/>
        </w:rPr>
        <w:t xml:space="preserve"> koji </w:t>
      </w:r>
      <w:proofErr w:type="spellStart"/>
      <w:r w:rsidR="009E4344" w:rsidRPr="00E56DC2">
        <w:rPr>
          <w:rFonts w:ascii="Arial" w:eastAsia="Times New Roman" w:hAnsi="Arial" w:cs="Arial"/>
        </w:rPr>
        <w:t>sadrži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podatke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sa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naznačenim</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vlasnicima</w:t>
      </w:r>
      <w:proofErr w:type="spellEnd"/>
      <w:r w:rsidR="009E4344" w:rsidRPr="00E56DC2">
        <w:rPr>
          <w:rFonts w:ascii="Arial" w:eastAsia="Times New Roman" w:hAnsi="Arial" w:cs="Arial"/>
        </w:rPr>
        <w:t xml:space="preserve"> u </w:t>
      </w:r>
      <w:proofErr w:type="spellStart"/>
      <w:r w:rsidR="009E4344" w:rsidRPr="00E56DC2">
        <w:rPr>
          <w:rFonts w:ascii="Arial" w:eastAsia="Times New Roman" w:hAnsi="Arial" w:cs="Arial"/>
        </w:rPr>
        <w:t>trenutku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izrade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kao</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koordinate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graničnih</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tačaka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uslovne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parcelacije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preparcelacije</w:t>
      </w:r>
      <w:proofErr w:type="spellEnd"/>
      <w:r w:rsidR="009E4344" w:rsidRPr="00E56DC2">
        <w:rPr>
          <w:rFonts w:ascii="Arial" w:eastAsia="Times New Roman" w:hAnsi="Arial" w:cs="Arial"/>
        </w:rPr>
        <w:t xml:space="preserve">. </w:t>
      </w:r>
    </w:p>
    <w:p w14:paraId="7B6AB69D" w14:textId="77777777" w:rsidR="009E4344" w:rsidRPr="00E56DC2" w:rsidRDefault="009E4344" w:rsidP="00487163">
      <w:pPr>
        <w:shd w:val="clear" w:color="auto" w:fill="FFFFFF"/>
        <w:spacing w:after="0" w:line="240" w:lineRule="auto"/>
        <w:jc w:val="both"/>
        <w:rPr>
          <w:rFonts w:ascii="Arial" w:eastAsia="Times New Roman" w:hAnsi="Arial" w:cs="Arial"/>
        </w:rPr>
      </w:pPr>
    </w:p>
    <w:p w14:paraId="47EC967A" w14:textId="77777777" w:rsidR="009E4344" w:rsidRPr="00E56DC2" w:rsidRDefault="009E4344" w:rsidP="00487163">
      <w:pPr>
        <w:shd w:val="clear" w:color="auto" w:fill="FFFFFF"/>
        <w:spacing w:after="0" w:line="240" w:lineRule="auto"/>
        <w:jc w:val="both"/>
        <w:rPr>
          <w:rFonts w:ascii="Arial" w:eastAsia="Times New Roman" w:hAnsi="Arial" w:cs="Arial"/>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E56DC2" w:rsidRDefault="009E4344" w:rsidP="00487163">
      <w:pPr>
        <w:shd w:val="clear" w:color="auto" w:fill="FFFFFF"/>
        <w:spacing w:after="0" w:line="240" w:lineRule="auto"/>
        <w:jc w:val="both"/>
        <w:rPr>
          <w:rFonts w:ascii="Arial" w:eastAsia="Times New Roman" w:hAnsi="Arial" w:cs="Arial"/>
        </w:rPr>
      </w:pPr>
    </w:p>
    <w:p w14:paraId="79F5A535" w14:textId="43B628A3" w:rsidR="00744584" w:rsidRDefault="009E4344" w:rsidP="00487163">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487163">
      <w:pPr>
        <w:shd w:val="clear" w:color="auto" w:fill="FFFFFF"/>
        <w:spacing w:after="0" w:line="240" w:lineRule="auto"/>
        <w:jc w:val="both"/>
        <w:rPr>
          <w:rFonts w:ascii="Arial" w:eastAsia="Times New Roman" w:hAnsi="Arial" w:cs="Arial"/>
          <w:lang w:val="pl-PL"/>
        </w:rPr>
      </w:pPr>
    </w:p>
    <w:p w14:paraId="46215579" w14:textId="6DB93913" w:rsidR="005452B8" w:rsidRDefault="005452B8" w:rsidP="00487163">
      <w:pPr>
        <w:shd w:val="clear" w:color="auto" w:fill="FFFFFF"/>
        <w:spacing w:after="0" w:line="240" w:lineRule="auto"/>
        <w:jc w:val="both"/>
        <w:rPr>
          <w:rFonts w:ascii="Arial" w:eastAsia="Times New Roman" w:hAnsi="Arial" w:cs="Arial"/>
          <w:b/>
          <w:bCs/>
          <w:lang w:val="pl-PL"/>
        </w:rPr>
      </w:pPr>
      <w:r w:rsidRPr="00957D99">
        <w:rPr>
          <w:rFonts w:ascii="Arial" w:eastAsia="Times New Roman" w:hAnsi="Arial" w:cs="Arial"/>
          <w:b/>
          <w:lang w:val="pl-PL"/>
        </w:rPr>
        <w:t xml:space="preserve">1.6. </w:t>
      </w:r>
      <w:r w:rsidRPr="00957D99">
        <w:rPr>
          <w:rFonts w:ascii="Arial" w:eastAsia="Times New Roman" w:hAnsi="Arial" w:cs="Arial"/>
          <w:b/>
          <w:bCs/>
          <w:lang w:val="pl-PL"/>
        </w:rPr>
        <w:t>Podaci</w:t>
      </w:r>
      <w:r w:rsidRPr="00E56DC2">
        <w:rPr>
          <w:rFonts w:ascii="Arial" w:eastAsia="Times New Roman" w:hAnsi="Arial" w:cs="Arial"/>
          <w:b/>
          <w:bCs/>
          <w:lang w:val="pl-PL"/>
        </w:rPr>
        <w:t xml:space="preserve"> iz prostorno urbanističke dokumentacije</w:t>
      </w:r>
    </w:p>
    <w:p w14:paraId="0494EFC4" w14:textId="77777777" w:rsidR="00D229B6" w:rsidRPr="00E56DC2" w:rsidRDefault="00D229B6" w:rsidP="00487163">
      <w:pPr>
        <w:shd w:val="clear" w:color="auto" w:fill="FFFFFF"/>
        <w:spacing w:after="0" w:line="240" w:lineRule="auto"/>
        <w:jc w:val="both"/>
        <w:rPr>
          <w:rFonts w:ascii="Arial" w:eastAsia="Times New Roman" w:hAnsi="Arial" w:cs="Arial"/>
          <w:b/>
          <w:bCs/>
          <w:lang w:val="pl-PL"/>
        </w:rPr>
      </w:pPr>
    </w:p>
    <w:p w14:paraId="73F407F6" w14:textId="796992E3" w:rsidR="00D229B6" w:rsidRDefault="00D229B6" w:rsidP="00487163">
      <w:pPr>
        <w:spacing w:after="0" w:line="240" w:lineRule="auto"/>
        <w:jc w:val="both"/>
        <w:rPr>
          <w:rFonts w:ascii="Arial" w:hAnsi="Arial" w:cs="Arial"/>
          <w:lang w:val="sr-Latn-CS"/>
        </w:rPr>
      </w:pPr>
      <w:bookmarkStart w:id="8" w:name="_Toc402262930"/>
      <w:r w:rsidRPr="00D229B6">
        <w:rPr>
          <w:rFonts w:ascii="Arial" w:hAnsi="Arial" w:cs="Arial"/>
          <w:lang w:val="sr-Latn-CS"/>
        </w:rPr>
        <w:t xml:space="preserve">Na osnovu dopisa Sekretarijata za prostorno planiranje i održivi razvoj, opštine Ulcinj, akt br. 05-294/1-19, od 29.03.2019. godine, navodi se, da se zahvat za istraživanje i eksploataciju mineralne sirovine tehničko-građevinskog kamena na ležištu „Ristova ponta“ nalazi u zahvatu Prostorno urbanističkog plana Ulcinja sa namjenom zemljišta: </w:t>
      </w:r>
      <w:r w:rsidRPr="00D229B6">
        <w:rPr>
          <w:rFonts w:ascii="Arial" w:hAnsi="Arial" w:cs="Arial"/>
          <w:b/>
          <w:lang w:val="sr-Latn-CS"/>
        </w:rPr>
        <w:t xml:space="preserve">Ex-eksploatacione površine. </w:t>
      </w:r>
      <w:r w:rsidRPr="00D229B6">
        <w:rPr>
          <w:rFonts w:ascii="Arial" w:hAnsi="Arial" w:cs="Arial"/>
          <w:lang w:val="sr-Latn-CS"/>
        </w:rPr>
        <w:t>Takođe, u</w:t>
      </w:r>
      <w:r w:rsidRPr="00D229B6">
        <w:rPr>
          <w:rFonts w:ascii="Arial" w:hAnsi="Arial" w:cs="Arial"/>
          <w:b/>
          <w:lang w:val="sr-Latn-CS"/>
        </w:rPr>
        <w:t xml:space="preserve"> </w:t>
      </w:r>
      <w:r w:rsidRPr="00D229B6">
        <w:rPr>
          <w:rFonts w:ascii="Arial" w:hAnsi="Arial" w:cs="Arial"/>
          <w:lang w:val="sr-Latn-CS"/>
        </w:rPr>
        <w:t xml:space="preserve">poglavlju mineralne sirovine PUP-a Ulcinja navodi se, da se od nemetaličnih mineralnih sirovina u Ulcinju nalaze ležišta ukrasnog i tehničko-građevinskog kamena, a između ostalih i ležište Ristova ponta. Takođe, u poglavljima „Koncesiona područja“ i </w:t>
      </w:r>
      <w:r w:rsidRPr="00D229B6">
        <w:rPr>
          <w:rFonts w:ascii="Arial" w:hAnsi="Arial" w:cs="Arial"/>
          <w:lang w:val="sr-Latn-CS"/>
        </w:rPr>
        <w:lastRenderedPageBreak/>
        <w:t>„Eksploatacija kamena“ navodi se i ležište tehničko-građevinskog kamena „Ristova ponta“ sa prikazom rezervi.</w:t>
      </w:r>
    </w:p>
    <w:p w14:paraId="623512B6" w14:textId="77777777" w:rsidR="00487163" w:rsidRPr="00D229B6" w:rsidRDefault="00487163" w:rsidP="00487163">
      <w:pPr>
        <w:spacing w:after="0" w:line="240" w:lineRule="auto"/>
        <w:jc w:val="both"/>
        <w:rPr>
          <w:rFonts w:ascii="Arial" w:hAnsi="Arial" w:cs="Arial"/>
          <w:lang w:val="sr-Latn-CS"/>
        </w:rPr>
      </w:pPr>
    </w:p>
    <w:p w14:paraId="45C9CECD" w14:textId="4B6E43D8" w:rsidR="005452B8" w:rsidRPr="00957D99" w:rsidRDefault="005452B8" w:rsidP="00487163">
      <w:pPr>
        <w:shd w:val="clear" w:color="auto" w:fill="FFFFFF"/>
        <w:spacing w:after="0" w:line="240" w:lineRule="auto"/>
        <w:jc w:val="both"/>
        <w:rPr>
          <w:rFonts w:ascii="Arial" w:eastAsia="Times New Roman" w:hAnsi="Arial" w:cs="Arial"/>
          <w:b/>
        </w:rPr>
      </w:pPr>
      <w:r w:rsidRPr="00957D99">
        <w:rPr>
          <w:rFonts w:ascii="Arial" w:eastAsia="Times New Roman" w:hAnsi="Arial" w:cs="Arial"/>
          <w:b/>
        </w:rPr>
        <w:t xml:space="preserve">1.7. </w:t>
      </w:r>
      <w:proofErr w:type="spellStart"/>
      <w:r w:rsidRPr="00957D99">
        <w:rPr>
          <w:rFonts w:ascii="Arial" w:eastAsia="Times New Roman" w:hAnsi="Arial" w:cs="Arial"/>
          <w:b/>
          <w:bCs/>
        </w:rPr>
        <w:t>Infrastruktura</w:t>
      </w:r>
      <w:proofErr w:type="spellEnd"/>
    </w:p>
    <w:p w14:paraId="0707FD9B" w14:textId="5241EA64" w:rsidR="00DF6748" w:rsidRPr="00E56DC2" w:rsidRDefault="00245953" w:rsidP="00487163">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14:paraId="68B9E549" w14:textId="63A6618E" w:rsidR="00983718" w:rsidRDefault="00983718" w:rsidP="00487163">
      <w:pPr>
        <w:spacing w:after="0" w:line="240" w:lineRule="auto"/>
        <w:jc w:val="both"/>
        <w:rPr>
          <w:rFonts w:ascii="Arial" w:hAnsi="Arial" w:cs="Arial"/>
          <w:lang w:val="sr-Latn-CS"/>
        </w:rPr>
      </w:pPr>
      <w:r w:rsidRPr="0029428E">
        <w:rPr>
          <w:rFonts w:ascii="Arial" w:hAnsi="Arial" w:cs="Arial"/>
          <w:lang w:val="sr-Cyrl-CS"/>
        </w:rPr>
        <w:t xml:space="preserve">Saobraćajne veze u užoj i široj okolini </w:t>
      </w:r>
      <w:proofErr w:type="spellStart"/>
      <w:r w:rsidRPr="0029428E">
        <w:rPr>
          <w:rFonts w:ascii="Arial" w:hAnsi="Arial" w:cs="Arial"/>
        </w:rPr>
        <w:t>ležišta</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Pr>
          <w:rFonts w:ascii="Arial" w:hAnsi="Arial" w:cs="Arial"/>
        </w:rPr>
        <w:t xml:space="preserve"> </w:t>
      </w:r>
      <w:r w:rsidRPr="0029428E">
        <w:rPr>
          <w:rFonts w:ascii="Arial" w:hAnsi="Arial" w:cs="Arial"/>
        </w:rPr>
        <w:t>„</w:t>
      </w:r>
      <w:proofErr w:type="spellStart"/>
      <w:r>
        <w:rPr>
          <w:rFonts w:ascii="Arial" w:hAnsi="Arial" w:cs="Arial"/>
        </w:rPr>
        <w:t>Ristova</w:t>
      </w:r>
      <w:proofErr w:type="spellEnd"/>
      <w:r>
        <w:rPr>
          <w:rFonts w:ascii="Arial" w:hAnsi="Arial" w:cs="Arial"/>
        </w:rPr>
        <w:t xml:space="preserve"> Ponta</w:t>
      </w:r>
      <w:r w:rsidRPr="0029428E">
        <w:rPr>
          <w:rFonts w:ascii="Arial" w:hAnsi="Arial" w:cs="Arial"/>
        </w:rPr>
        <w:t xml:space="preserve">“ </w:t>
      </w:r>
      <w:r w:rsidRPr="0029428E">
        <w:rPr>
          <w:rFonts w:ascii="Arial" w:hAnsi="Arial" w:cs="Arial"/>
          <w:lang w:val="sr-Cyrl-CS"/>
        </w:rPr>
        <w:t xml:space="preserve">su </w:t>
      </w:r>
      <w:proofErr w:type="spellStart"/>
      <w:r w:rsidRPr="0029428E">
        <w:rPr>
          <w:rFonts w:ascii="Arial" w:hAnsi="Arial" w:cs="Arial"/>
        </w:rPr>
        <w:t>povoljne</w:t>
      </w:r>
      <w:proofErr w:type="spellEnd"/>
      <w:r w:rsidRPr="0029428E">
        <w:rPr>
          <w:rFonts w:ascii="Arial" w:hAnsi="Arial" w:cs="Arial"/>
          <w:lang w:val="sr-Cyrl-CS"/>
        </w:rPr>
        <w:t xml:space="preserve">, kada se radi o drumskom, željzničkom i pomorskom saobraćaju. </w:t>
      </w:r>
      <w:r w:rsidR="00200934">
        <w:rPr>
          <w:rFonts w:ascii="Arial" w:hAnsi="Arial" w:cs="Arial"/>
          <w:lang w:val="pl-PL"/>
        </w:rPr>
        <w:t>Kao što je navedeno u</w:t>
      </w:r>
      <w:r w:rsidRPr="0029428E">
        <w:rPr>
          <w:rFonts w:ascii="Arial" w:hAnsi="Arial" w:cs="Arial"/>
          <w:lang w:val="pl-PL"/>
        </w:rPr>
        <w:t xml:space="preserve"> neposrednoj blizini se nalazi </w:t>
      </w:r>
      <w:r>
        <w:rPr>
          <w:rFonts w:ascii="Arial" w:hAnsi="Arial" w:cs="Arial"/>
          <w:lang w:val="pl-PL"/>
        </w:rPr>
        <w:t xml:space="preserve">asfaltni put </w:t>
      </w:r>
      <w:r w:rsidRPr="006C283E">
        <w:rPr>
          <w:rFonts w:ascii="Arial" w:hAnsi="Arial" w:cs="Arial"/>
          <w:lang w:val="pl-PL"/>
        </w:rPr>
        <w:t>Ulcinj-Vladimir</w:t>
      </w:r>
      <w:r w:rsidRPr="0029428E">
        <w:rPr>
          <w:rFonts w:ascii="Arial" w:hAnsi="Arial" w:cs="Arial"/>
          <w:lang w:val="pl-PL"/>
        </w:rPr>
        <w:t xml:space="preserve"> sa koj</w:t>
      </w:r>
      <w:r>
        <w:rPr>
          <w:rFonts w:ascii="Arial" w:hAnsi="Arial" w:cs="Arial"/>
          <w:lang w:val="pl-PL"/>
        </w:rPr>
        <w:t>i</w:t>
      </w:r>
      <w:r w:rsidRPr="0029428E">
        <w:rPr>
          <w:rFonts w:ascii="Arial" w:hAnsi="Arial" w:cs="Arial"/>
          <w:lang w:val="pl-PL"/>
        </w:rPr>
        <w:t>m je predmetno ležište povezano sa</w:t>
      </w:r>
      <w:r>
        <w:rPr>
          <w:rFonts w:ascii="Arial" w:hAnsi="Arial" w:cs="Arial"/>
          <w:lang w:val="pl-PL"/>
        </w:rPr>
        <w:t xml:space="preserve"> Jadranskom magistralom i gradom </w:t>
      </w:r>
      <w:r>
        <w:rPr>
          <w:rFonts w:ascii="Arial" w:hAnsi="Arial" w:cs="Arial"/>
          <w:lang w:val="sr-Latn-CS"/>
        </w:rPr>
        <w:t>Ulcinjem</w:t>
      </w:r>
      <w:r w:rsidR="00957D99">
        <w:rPr>
          <w:rFonts w:ascii="Arial" w:hAnsi="Arial" w:cs="Arial"/>
          <w:lang w:val="sr-Latn-CS"/>
        </w:rPr>
        <w:t>,</w:t>
      </w:r>
      <w:r>
        <w:rPr>
          <w:rFonts w:ascii="Arial" w:hAnsi="Arial" w:cs="Arial"/>
          <w:lang w:val="sr-Latn-CS"/>
        </w:rPr>
        <w:t xml:space="preserve"> prema jug</w:t>
      </w:r>
      <w:r w:rsidRPr="0029428E">
        <w:rPr>
          <w:rFonts w:ascii="Arial" w:hAnsi="Arial" w:cs="Arial"/>
          <w:lang w:val="sr-Latn-CS"/>
        </w:rPr>
        <w:t xml:space="preserve">u, odnosno </w:t>
      </w:r>
      <w:r>
        <w:rPr>
          <w:rFonts w:ascii="Arial" w:hAnsi="Arial" w:cs="Arial"/>
          <w:lang w:val="sr-Latn-CS"/>
        </w:rPr>
        <w:t>Barom</w:t>
      </w:r>
      <w:r w:rsidRPr="0029428E">
        <w:rPr>
          <w:rFonts w:ascii="Arial" w:hAnsi="Arial" w:cs="Arial"/>
          <w:lang w:val="sr-Latn-CS"/>
        </w:rPr>
        <w:t xml:space="preserve"> i Budvom prema zapadu. U </w:t>
      </w:r>
      <w:r>
        <w:rPr>
          <w:rFonts w:ascii="Arial" w:hAnsi="Arial" w:cs="Arial"/>
          <w:lang w:val="sr-Latn-CS"/>
        </w:rPr>
        <w:t>Baru</w:t>
      </w:r>
      <w:r w:rsidRPr="0029428E">
        <w:rPr>
          <w:rFonts w:ascii="Arial" w:hAnsi="Arial" w:cs="Arial"/>
          <w:lang w:val="sr-Latn-CS"/>
        </w:rPr>
        <w:t xml:space="preserve"> je i najbliža željeznička stanica</w:t>
      </w:r>
      <w:r w:rsidR="00957D99">
        <w:rPr>
          <w:rFonts w:ascii="Arial" w:hAnsi="Arial" w:cs="Arial"/>
          <w:lang w:val="sr-Latn-CS"/>
        </w:rPr>
        <w:t>,</w:t>
      </w:r>
      <w:r w:rsidRPr="0029428E">
        <w:rPr>
          <w:rFonts w:ascii="Arial" w:hAnsi="Arial" w:cs="Arial"/>
          <w:lang w:val="sr-Latn-CS"/>
        </w:rPr>
        <w:t xml:space="preserve"> koja je od ležišta udaljena oko </w:t>
      </w:r>
      <w:r>
        <w:rPr>
          <w:rFonts w:ascii="Arial" w:hAnsi="Arial" w:cs="Arial"/>
          <w:lang w:val="sr-Latn-CS"/>
        </w:rPr>
        <w:t xml:space="preserve">30 </w:t>
      </w:r>
      <w:r w:rsidRPr="0029428E">
        <w:rPr>
          <w:rFonts w:ascii="Arial" w:hAnsi="Arial" w:cs="Arial"/>
          <w:lang w:val="sr-Latn-CS"/>
        </w:rPr>
        <w:t>km.</w:t>
      </w:r>
    </w:p>
    <w:p w14:paraId="3E9E20AC" w14:textId="77777777" w:rsidR="00983718" w:rsidRPr="00A533DE" w:rsidRDefault="00983718" w:rsidP="00487163">
      <w:pPr>
        <w:spacing w:after="0" w:line="240" w:lineRule="auto"/>
        <w:jc w:val="both"/>
        <w:rPr>
          <w:rFonts w:ascii="Arial" w:hAnsi="Arial" w:cs="Arial"/>
          <w:lang w:val="sr-Latn-CS"/>
        </w:rPr>
      </w:pPr>
    </w:p>
    <w:p w14:paraId="535849B0" w14:textId="2F33698F" w:rsidR="00983718" w:rsidRDefault="00983718" w:rsidP="00487163">
      <w:pPr>
        <w:pStyle w:val="BodyTextIndent"/>
        <w:tabs>
          <w:tab w:val="left" w:pos="-2430"/>
        </w:tabs>
        <w:spacing w:after="0" w:line="240" w:lineRule="auto"/>
        <w:ind w:left="0"/>
        <w:jc w:val="both"/>
        <w:rPr>
          <w:rFonts w:ascii="Arial" w:hAnsi="Arial" w:cs="Arial"/>
          <w:sz w:val="22"/>
          <w:szCs w:val="22"/>
          <w:lang w:val="pl-PL"/>
        </w:rPr>
      </w:pPr>
      <w:r w:rsidRPr="0029428E">
        <w:rPr>
          <w:rFonts w:ascii="Arial" w:hAnsi="Arial" w:cs="Arial"/>
          <w:sz w:val="22"/>
          <w:szCs w:val="22"/>
          <w:lang w:val="pl-PL"/>
        </w:rPr>
        <w:t>Potrebna električna energija za rad drobiličnog postrojenja i pratećih objekata u prethodnom periodu bila je obezbijeđena preko trafostanice</w:t>
      </w:r>
      <w:r w:rsidRPr="0029428E">
        <w:rPr>
          <w:rFonts w:ascii="Arial" w:hAnsi="Arial" w:cs="Arial"/>
          <w:sz w:val="22"/>
          <w:szCs w:val="22"/>
          <w:lang w:val="sr-Latn-CS"/>
        </w:rPr>
        <w:t xml:space="preserve"> kapaciteta 630 kW</w:t>
      </w:r>
      <w:r>
        <w:rPr>
          <w:rFonts w:ascii="Arial" w:hAnsi="Arial" w:cs="Arial"/>
          <w:sz w:val="22"/>
          <w:szCs w:val="22"/>
          <w:lang w:val="pl-PL"/>
        </w:rPr>
        <w:t>.</w:t>
      </w:r>
    </w:p>
    <w:p w14:paraId="7D0FD1A8"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pl-PL"/>
        </w:rPr>
      </w:pPr>
    </w:p>
    <w:p w14:paraId="62EB095F"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sr-Latn-CS"/>
        </w:rPr>
      </w:pPr>
      <w:r w:rsidRPr="0029428E">
        <w:rPr>
          <w:rFonts w:ascii="Arial" w:hAnsi="Arial" w:cs="Arial"/>
          <w:sz w:val="22"/>
          <w:szCs w:val="22"/>
          <w:lang w:val="pl-PL"/>
        </w:rPr>
        <w:t xml:space="preserve">Što se tiče vodosnabdijevanja, </w:t>
      </w:r>
      <w:r w:rsidRPr="0029428E">
        <w:rPr>
          <w:rFonts w:ascii="Arial" w:hAnsi="Arial" w:cs="Arial"/>
          <w:sz w:val="22"/>
          <w:szCs w:val="22"/>
          <w:lang w:val="sr-Latn-CS"/>
        </w:rPr>
        <w:t>potrebne količine pijaće vode obezbijeđene su pr</w:t>
      </w:r>
      <w:r>
        <w:rPr>
          <w:rFonts w:ascii="Arial" w:hAnsi="Arial" w:cs="Arial"/>
          <w:sz w:val="22"/>
          <w:szCs w:val="22"/>
          <w:lang w:val="sr-Latn-CS"/>
        </w:rPr>
        <w:t>iključenjem na gradski vodovod</w:t>
      </w:r>
      <w:r w:rsidRPr="0029428E">
        <w:rPr>
          <w:rFonts w:ascii="Arial" w:hAnsi="Arial" w:cs="Arial"/>
          <w:sz w:val="22"/>
          <w:szCs w:val="22"/>
          <w:lang w:val="sr-Latn-CS"/>
        </w:rPr>
        <w:t>.</w:t>
      </w:r>
    </w:p>
    <w:p w14:paraId="6DD37EB7" w14:textId="77777777" w:rsidR="00983718" w:rsidRPr="0029428E" w:rsidRDefault="00983718" w:rsidP="00487163">
      <w:pPr>
        <w:spacing w:after="0" w:line="240" w:lineRule="auto"/>
        <w:jc w:val="both"/>
        <w:rPr>
          <w:rFonts w:ascii="Arial" w:hAnsi="Arial" w:cs="Arial"/>
        </w:rPr>
      </w:pPr>
    </w:p>
    <w:p w14:paraId="65B12053" w14:textId="77777777" w:rsidR="00983718" w:rsidRPr="0029428E" w:rsidRDefault="00983718" w:rsidP="00487163">
      <w:pPr>
        <w:spacing w:after="0" w:line="240" w:lineRule="auto"/>
        <w:jc w:val="both"/>
        <w:rPr>
          <w:rFonts w:ascii="Arial" w:hAnsi="Arial" w:cs="Arial"/>
        </w:rPr>
      </w:pPr>
      <w:r w:rsidRPr="0029428E">
        <w:rPr>
          <w:rFonts w:ascii="Arial" w:hAnsi="Arial" w:cs="Arial"/>
          <w:lang w:val="pl-PL"/>
        </w:rPr>
        <w:t>Na ležištu “</w:t>
      </w:r>
      <w:r>
        <w:rPr>
          <w:rFonts w:ascii="Arial" w:hAnsi="Arial" w:cs="Arial"/>
          <w:lang w:val="pl-PL"/>
        </w:rPr>
        <w:t>Ristova Ponta</w:t>
      </w:r>
      <w:r w:rsidRPr="0029428E">
        <w:rPr>
          <w:rFonts w:ascii="Arial" w:hAnsi="Arial" w:cs="Arial"/>
          <w:lang w:val="pl-PL"/>
        </w:rPr>
        <w:t>“</w:t>
      </w:r>
      <w:r>
        <w:rPr>
          <w:rFonts w:ascii="Arial" w:hAnsi="Arial" w:cs="Arial"/>
          <w:lang w:val="pl-PL"/>
        </w:rPr>
        <w:t>, u radijusu od oko 500 m,</w:t>
      </w:r>
      <w:r w:rsidRPr="0029428E">
        <w:rPr>
          <w:rFonts w:ascii="Arial" w:hAnsi="Arial" w:cs="Arial"/>
          <w:lang w:val="pl-PL"/>
        </w:rPr>
        <w:t xml:space="preserve"> nema naselja, niti drugih objekata, osim upravne zgrade i pomoćnih objekata neophodnih za e</w:t>
      </w:r>
      <w:r>
        <w:rPr>
          <w:rFonts w:ascii="Arial" w:hAnsi="Arial" w:cs="Arial"/>
          <w:lang w:val="pl-PL"/>
        </w:rPr>
        <w:t>ksploataciju tehničko-</w:t>
      </w:r>
      <w:r w:rsidRPr="0029428E">
        <w:rPr>
          <w:rFonts w:ascii="Arial" w:hAnsi="Arial" w:cs="Arial"/>
          <w:lang w:val="pl-PL"/>
        </w:rPr>
        <w:t>građevinskog kamena</w:t>
      </w:r>
      <w:r>
        <w:rPr>
          <w:rFonts w:ascii="Arial" w:hAnsi="Arial" w:cs="Arial"/>
          <w:lang w:val="pl-PL"/>
        </w:rPr>
        <w:t>.</w:t>
      </w:r>
    </w:p>
    <w:p w14:paraId="6594F316" w14:textId="602D8A49" w:rsidR="00592620" w:rsidRPr="00957D99" w:rsidRDefault="00592620" w:rsidP="00487163">
      <w:pPr>
        <w:spacing w:after="0" w:line="240" w:lineRule="auto"/>
        <w:jc w:val="both"/>
        <w:rPr>
          <w:rFonts w:ascii="Arial" w:hAnsi="Arial" w:cs="Arial"/>
          <w:b/>
        </w:rPr>
      </w:pPr>
    </w:p>
    <w:p w14:paraId="4E1F0409" w14:textId="5E4C3154" w:rsidR="005452B8" w:rsidRPr="00957D99" w:rsidRDefault="005452B8" w:rsidP="00487163">
      <w:pPr>
        <w:spacing w:after="0" w:line="240" w:lineRule="auto"/>
        <w:jc w:val="both"/>
        <w:rPr>
          <w:rFonts w:ascii="Arial" w:hAnsi="Arial" w:cs="Arial"/>
          <w:b/>
        </w:rPr>
      </w:pPr>
      <w:r w:rsidRPr="00957D99">
        <w:rPr>
          <w:rFonts w:ascii="Arial" w:hAnsi="Arial" w:cs="Arial"/>
          <w:b/>
        </w:rPr>
        <w:t xml:space="preserve">1.8. </w:t>
      </w:r>
      <w:proofErr w:type="spellStart"/>
      <w:r w:rsidRPr="00957D99">
        <w:rPr>
          <w:rFonts w:ascii="Arial" w:hAnsi="Arial" w:cs="Arial"/>
          <w:b/>
        </w:rPr>
        <w:t>Tržište</w:t>
      </w:r>
      <w:proofErr w:type="spellEnd"/>
    </w:p>
    <w:p w14:paraId="442AC28F" w14:textId="77777777" w:rsidR="005452B8" w:rsidRPr="00E56DC2" w:rsidRDefault="005452B8" w:rsidP="00487163">
      <w:pPr>
        <w:spacing w:after="0" w:line="240" w:lineRule="auto"/>
        <w:jc w:val="both"/>
        <w:rPr>
          <w:rFonts w:ascii="Arial" w:hAnsi="Arial" w:cs="Arial"/>
        </w:rPr>
      </w:pPr>
    </w:p>
    <w:p w14:paraId="70FD031E" w14:textId="77777777" w:rsidR="00983718" w:rsidRPr="0029428E" w:rsidRDefault="00983718" w:rsidP="00487163">
      <w:pPr>
        <w:spacing w:after="0" w:line="240" w:lineRule="auto"/>
        <w:jc w:val="both"/>
        <w:rPr>
          <w:rFonts w:ascii="Arial" w:hAnsi="Arial" w:cs="Arial"/>
          <w:lang w:val="sr-Latn-CS"/>
        </w:rPr>
      </w:pPr>
      <w:r w:rsidRPr="0029428E">
        <w:rPr>
          <w:rFonts w:ascii="Arial" w:hAnsi="Arial" w:cs="Arial"/>
        </w:rPr>
        <w:t>Na</w:t>
      </w:r>
      <w:r>
        <w:rPr>
          <w:rFonts w:ascii="Arial" w:hAnsi="Arial" w:cs="Arial"/>
        </w:rPr>
        <w:t xml:space="preserve"> </w:t>
      </w:r>
      <w:proofErr w:type="spellStart"/>
      <w:r w:rsidRPr="0029428E">
        <w:rPr>
          <w:rFonts w:ascii="Arial" w:hAnsi="Arial" w:cs="Arial"/>
        </w:rPr>
        <w:t>podru</w:t>
      </w:r>
      <w:proofErr w:type="spellEnd"/>
      <w:r w:rsidRPr="0029428E">
        <w:rPr>
          <w:rFonts w:ascii="Arial" w:hAnsi="Arial" w:cs="Arial"/>
          <w:lang w:val="sr-Latn-CS"/>
        </w:rPr>
        <w:t>č</w:t>
      </w:r>
      <w:proofErr w:type="spellStart"/>
      <w:r w:rsidRPr="0029428E">
        <w:rPr>
          <w:rFonts w:ascii="Arial" w:hAnsi="Arial" w:cs="Arial"/>
        </w:rPr>
        <w:t>ju</w:t>
      </w:r>
      <w:proofErr w:type="spellEnd"/>
      <w:r>
        <w:rPr>
          <w:rFonts w:ascii="Arial" w:hAnsi="Arial" w:cs="Arial"/>
        </w:rPr>
        <w:t xml:space="preserve"> </w:t>
      </w:r>
      <w:r w:rsidRPr="0029428E">
        <w:rPr>
          <w:rFonts w:ascii="Arial" w:hAnsi="Arial" w:cs="Arial"/>
        </w:rPr>
        <w:t>op</w:t>
      </w:r>
      <w:r w:rsidRPr="0029428E">
        <w:rPr>
          <w:rFonts w:ascii="Arial" w:hAnsi="Arial" w:cs="Arial"/>
          <w:lang w:val="sr-Latn-CS"/>
        </w:rPr>
        <w:t>š</w:t>
      </w:r>
      <w:r w:rsidRPr="0029428E">
        <w:rPr>
          <w:rFonts w:ascii="Arial" w:hAnsi="Arial" w:cs="Arial"/>
        </w:rPr>
        <w:t>tine</w:t>
      </w:r>
      <w:r>
        <w:rPr>
          <w:rFonts w:ascii="Arial" w:hAnsi="Arial" w:cs="Arial"/>
        </w:rPr>
        <w:t xml:space="preserve"> Ulcinj</w:t>
      </w:r>
      <w:r w:rsidRPr="0029428E">
        <w:rPr>
          <w:rFonts w:ascii="Arial" w:hAnsi="Arial" w:cs="Arial"/>
          <w:lang w:val="sr-Latn-CS"/>
        </w:rPr>
        <w:t xml:space="preserve">, </w:t>
      </w:r>
      <w:proofErr w:type="spellStart"/>
      <w:r w:rsidRPr="0029428E">
        <w:rPr>
          <w:rFonts w:ascii="Arial" w:hAnsi="Arial" w:cs="Arial"/>
        </w:rPr>
        <w:t>nalazi</w:t>
      </w:r>
      <w:proofErr w:type="spellEnd"/>
      <w:r w:rsidRPr="0029428E">
        <w:rPr>
          <w:rFonts w:ascii="Arial" w:hAnsi="Arial" w:cs="Arial"/>
        </w:rPr>
        <w:t xml:space="preserve"> se </w:t>
      </w:r>
      <w:proofErr w:type="spellStart"/>
      <w:r w:rsidRPr="0029428E">
        <w:rPr>
          <w:rFonts w:ascii="Arial" w:hAnsi="Arial" w:cs="Arial"/>
        </w:rPr>
        <w:t>više</w:t>
      </w:r>
      <w:proofErr w:type="spellEnd"/>
      <w:r>
        <w:rPr>
          <w:rFonts w:ascii="Arial" w:hAnsi="Arial" w:cs="Arial"/>
        </w:rPr>
        <w:t xml:space="preserve"> </w:t>
      </w:r>
      <w:proofErr w:type="spellStart"/>
      <w:r>
        <w:rPr>
          <w:rFonts w:ascii="Arial" w:hAnsi="Arial" w:cs="Arial"/>
        </w:rPr>
        <w:t>ležišta</w:t>
      </w:r>
      <w:proofErr w:type="spellEnd"/>
      <w:r>
        <w:rPr>
          <w:rFonts w:ascii="Arial" w:hAnsi="Arial" w:cs="Arial"/>
        </w:rPr>
        <w:t xml:space="preserve"> </w:t>
      </w:r>
      <w:proofErr w:type="spellStart"/>
      <w:r>
        <w:rPr>
          <w:rFonts w:ascii="Arial" w:hAnsi="Arial" w:cs="Arial"/>
        </w:rPr>
        <w:t>tehničk</w:t>
      </w:r>
      <w:r w:rsidRPr="0029428E">
        <w:rPr>
          <w:rFonts w:ascii="Arial" w:hAnsi="Arial" w:cs="Arial"/>
        </w:rPr>
        <w:t>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w:t>
      </w:r>
      <w:r>
        <w:rPr>
          <w:rFonts w:ascii="Arial" w:hAnsi="Arial" w:cs="Arial"/>
        </w:rPr>
        <w:t xml:space="preserve"> </w:t>
      </w:r>
      <w:proofErr w:type="spellStart"/>
      <w:r w:rsidRPr="0029428E">
        <w:rPr>
          <w:rFonts w:ascii="Arial" w:hAnsi="Arial" w:cs="Arial"/>
        </w:rPr>
        <w:t>Konstantno</w:t>
      </w:r>
      <w:proofErr w:type="spellEnd"/>
      <w:r w:rsidRPr="0029428E">
        <w:rPr>
          <w:rFonts w:ascii="Arial" w:hAnsi="Arial" w:cs="Arial"/>
        </w:rPr>
        <w:t xml:space="preserve"> </w:t>
      </w:r>
      <w:proofErr w:type="spellStart"/>
      <w:r w:rsidRPr="0029428E">
        <w:rPr>
          <w:rFonts w:ascii="Arial" w:hAnsi="Arial" w:cs="Arial"/>
        </w:rPr>
        <w:t>povećanje</w:t>
      </w:r>
      <w:proofErr w:type="spellEnd"/>
      <w:r w:rsidRPr="0029428E">
        <w:rPr>
          <w:rFonts w:ascii="Arial" w:hAnsi="Arial" w:cs="Arial"/>
        </w:rPr>
        <w:t xml:space="preserve"> </w:t>
      </w:r>
      <w:proofErr w:type="spellStart"/>
      <w:r w:rsidRPr="0029428E">
        <w:rPr>
          <w:rFonts w:ascii="Arial" w:hAnsi="Arial" w:cs="Arial"/>
        </w:rPr>
        <w:t>izgradnje</w:t>
      </w:r>
      <w:proofErr w:type="spellEnd"/>
      <w:r w:rsidRPr="0029428E">
        <w:rPr>
          <w:rFonts w:ascii="Arial" w:hAnsi="Arial" w:cs="Arial"/>
        </w:rPr>
        <w:t xml:space="preserve"> </w:t>
      </w:r>
      <w:proofErr w:type="spellStart"/>
      <w:r w:rsidRPr="0029428E">
        <w:rPr>
          <w:rFonts w:ascii="Arial" w:hAnsi="Arial" w:cs="Arial"/>
        </w:rPr>
        <w:t>građevinskih</w:t>
      </w:r>
      <w:proofErr w:type="spellEnd"/>
      <w:r w:rsidRPr="0029428E">
        <w:rPr>
          <w:rFonts w:ascii="Arial" w:hAnsi="Arial" w:cs="Arial"/>
        </w:rPr>
        <w:t xml:space="preserve"> </w:t>
      </w:r>
      <w:proofErr w:type="spellStart"/>
      <w:r w:rsidRPr="0029428E">
        <w:rPr>
          <w:rFonts w:ascii="Arial" w:hAnsi="Arial" w:cs="Arial"/>
        </w:rPr>
        <w:t>objekata</w:t>
      </w:r>
      <w:proofErr w:type="spellEnd"/>
      <w:r w:rsidRPr="0029428E">
        <w:rPr>
          <w:rFonts w:ascii="Arial" w:hAnsi="Arial" w:cs="Arial"/>
        </w:rPr>
        <w:t xml:space="preserve"> </w:t>
      </w:r>
      <w:proofErr w:type="spellStart"/>
      <w:r w:rsidRPr="0029428E">
        <w:rPr>
          <w:rFonts w:ascii="Arial" w:hAnsi="Arial" w:cs="Arial"/>
        </w:rPr>
        <w:t>na</w:t>
      </w:r>
      <w:proofErr w:type="spellEnd"/>
      <w:r w:rsidRPr="0029428E">
        <w:rPr>
          <w:rFonts w:ascii="Arial" w:hAnsi="Arial" w:cs="Arial"/>
        </w:rPr>
        <w:t xml:space="preserve"> </w:t>
      </w:r>
      <w:proofErr w:type="spellStart"/>
      <w:r w:rsidRPr="0029428E">
        <w:rPr>
          <w:rFonts w:ascii="Arial" w:hAnsi="Arial" w:cs="Arial"/>
        </w:rPr>
        <w:t>području</w:t>
      </w:r>
      <w:proofErr w:type="spellEnd"/>
      <w:r w:rsidRPr="0029428E">
        <w:rPr>
          <w:rFonts w:ascii="Arial" w:hAnsi="Arial" w:cs="Arial"/>
        </w:rPr>
        <w:t xml:space="preserve"> </w:t>
      </w:r>
      <w:proofErr w:type="spellStart"/>
      <w:r w:rsidRPr="0029428E">
        <w:rPr>
          <w:rFonts w:ascii="Arial" w:hAnsi="Arial" w:cs="Arial"/>
        </w:rPr>
        <w:t>Crnogorskog</w:t>
      </w:r>
      <w:proofErr w:type="spellEnd"/>
      <w:r w:rsidRPr="0029428E">
        <w:rPr>
          <w:rFonts w:ascii="Arial" w:hAnsi="Arial" w:cs="Arial"/>
        </w:rPr>
        <w:t xml:space="preserve"> </w:t>
      </w:r>
      <w:proofErr w:type="spellStart"/>
      <w:r w:rsidRPr="0029428E">
        <w:rPr>
          <w:rFonts w:ascii="Arial" w:hAnsi="Arial" w:cs="Arial"/>
        </w:rPr>
        <w:t>primorja</w:t>
      </w:r>
      <w:proofErr w:type="spellEnd"/>
      <w:r w:rsidRPr="0029428E">
        <w:rPr>
          <w:rFonts w:ascii="Arial" w:hAnsi="Arial" w:cs="Arial"/>
        </w:rPr>
        <w:t xml:space="preserve">, </w:t>
      </w:r>
      <w:proofErr w:type="spellStart"/>
      <w:r w:rsidRPr="0029428E">
        <w:rPr>
          <w:rFonts w:ascii="Arial" w:hAnsi="Arial" w:cs="Arial"/>
        </w:rPr>
        <w:t>te</w:t>
      </w:r>
      <w:proofErr w:type="spellEnd"/>
      <w:r w:rsidRPr="0029428E">
        <w:rPr>
          <w:rFonts w:ascii="Arial" w:hAnsi="Arial" w:cs="Arial"/>
        </w:rPr>
        <w:t xml:space="preserve"> </w:t>
      </w:r>
      <w:proofErr w:type="spellStart"/>
      <w:r w:rsidRPr="0029428E">
        <w:rPr>
          <w:rFonts w:ascii="Arial" w:hAnsi="Arial" w:cs="Arial"/>
        </w:rPr>
        <w:t>modernizacije</w:t>
      </w:r>
      <w:proofErr w:type="spellEnd"/>
      <w:r w:rsidRPr="0029428E">
        <w:rPr>
          <w:rFonts w:ascii="Arial" w:hAnsi="Arial" w:cs="Arial"/>
        </w:rPr>
        <w:t xml:space="preserve"> </w:t>
      </w:r>
      <w:proofErr w:type="spellStart"/>
      <w:r w:rsidRPr="0029428E">
        <w:rPr>
          <w:rFonts w:ascii="Arial" w:hAnsi="Arial" w:cs="Arial"/>
        </w:rPr>
        <w:t>postojećih</w:t>
      </w:r>
      <w:proofErr w:type="spellEnd"/>
      <w:r w:rsidRPr="0029428E">
        <w:rPr>
          <w:rFonts w:ascii="Arial" w:hAnsi="Arial" w:cs="Arial"/>
        </w:rPr>
        <w:t xml:space="preserve"> </w:t>
      </w:r>
      <w:proofErr w:type="spellStart"/>
      <w:r w:rsidRPr="0029428E">
        <w:rPr>
          <w:rFonts w:ascii="Arial" w:hAnsi="Arial" w:cs="Arial"/>
        </w:rPr>
        <w:t>i</w:t>
      </w:r>
      <w:proofErr w:type="spellEnd"/>
      <w:r w:rsidRPr="0029428E">
        <w:rPr>
          <w:rFonts w:ascii="Arial" w:hAnsi="Arial" w:cs="Arial"/>
        </w:rPr>
        <w:t xml:space="preserve"> </w:t>
      </w:r>
      <w:proofErr w:type="spellStart"/>
      <w:r w:rsidRPr="0029428E">
        <w:rPr>
          <w:rFonts w:ascii="Arial" w:hAnsi="Arial" w:cs="Arial"/>
        </w:rPr>
        <w:t>izgradnje</w:t>
      </w:r>
      <w:proofErr w:type="spellEnd"/>
      <w:r w:rsidRPr="0029428E">
        <w:rPr>
          <w:rFonts w:ascii="Arial" w:hAnsi="Arial" w:cs="Arial"/>
        </w:rPr>
        <w:t xml:space="preserve"> </w:t>
      </w:r>
      <w:proofErr w:type="spellStart"/>
      <w:r w:rsidRPr="0029428E">
        <w:rPr>
          <w:rFonts w:ascii="Arial" w:hAnsi="Arial" w:cs="Arial"/>
        </w:rPr>
        <w:t>savremenih</w:t>
      </w:r>
      <w:proofErr w:type="spellEnd"/>
      <w:r w:rsidRPr="0029428E">
        <w:rPr>
          <w:rFonts w:ascii="Arial" w:hAnsi="Arial" w:cs="Arial"/>
        </w:rPr>
        <w:t xml:space="preserve"> </w:t>
      </w:r>
      <w:proofErr w:type="spellStart"/>
      <w:r w:rsidRPr="0029428E">
        <w:rPr>
          <w:rFonts w:ascii="Arial" w:hAnsi="Arial" w:cs="Arial"/>
        </w:rPr>
        <w:t>saobraćajnica</w:t>
      </w:r>
      <w:proofErr w:type="spellEnd"/>
      <w:r w:rsidRPr="0029428E">
        <w:rPr>
          <w:rFonts w:ascii="Arial" w:hAnsi="Arial" w:cs="Arial"/>
        </w:rPr>
        <w:t xml:space="preserve"> je </w:t>
      </w:r>
      <w:proofErr w:type="spellStart"/>
      <w:r w:rsidRPr="0029428E">
        <w:rPr>
          <w:rFonts w:ascii="Arial" w:hAnsi="Arial" w:cs="Arial"/>
        </w:rPr>
        <w:t>rezultiralo</w:t>
      </w:r>
      <w:proofErr w:type="spellEnd"/>
      <w:r w:rsidRPr="0029428E">
        <w:rPr>
          <w:rFonts w:ascii="Arial" w:hAnsi="Arial" w:cs="Arial"/>
        </w:rPr>
        <w:t xml:space="preserve"> </w:t>
      </w:r>
      <w:proofErr w:type="spellStart"/>
      <w:r w:rsidRPr="0029428E">
        <w:rPr>
          <w:rFonts w:ascii="Arial" w:hAnsi="Arial" w:cs="Arial"/>
        </w:rPr>
        <w:t>porastom</w:t>
      </w:r>
      <w:proofErr w:type="spellEnd"/>
      <w:r w:rsidRPr="0029428E">
        <w:rPr>
          <w:rFonts w:ascii="Arial" w:hAnsi="Arial" w:cs="Arial"/>
        </w:rPr>
        <w:t xml:space="preserve"> </w:t>
      </w:r>
      <w:proofErr w:type="spellStart"/>
      <w:r w:rsidRPr="0029428E">
        <w:rPr>
          <w:rFonts w:ascii="Arial" w:hAnsi="Arial" w:cs="Arial"/>
        </w:rPr>
        <w:t>potražnje</w:t>
      </w:r>
      <w:proofErr w:type="spellEnd"/>
      <w:r w:rsidRPr="0029428E">
        <w:rPr>
          <w:rFonts w:ascii="Arial" w:hAnsi="Arial" w:cs="Arial"/>
        </w:rPr>
        <w:t xml:space="preserve"> </w:t>
      </w:r>
      <w:proofErr w:type="spellStart"/>
      <w:r w:rsidRPr="0029428E">
        <w:rPr>
          <w:rFonts w:ascii="Arial" w:hAnsi="Arial" w:cs="Arial"/>
        </w:rPr>
        <w:t>kamenih</w:t>
      </w:r>
      <w:proofErr w:type="spellEnd"/>
      <w:r w:rsidRPr="0029428E">
        <w:rPr>
          <w:rFonts w:ascii="Arial" w:hAnsi="Arial" w:cs="Arial"/>
        </w:rPr>
        <w:t xml:space="preserve"> </w:t>
      </w:r>
      <w:proofErr w:type="spellStart"/>
      <w:r w:rsidRPr="0029428E">
        <w:rPr>
          <w:rFonts w:ascii="Arial" w:hAnsi="Arial" w:cs="Arial"/>
        </w:rPr>
        <w:t>agregata</w:t>
      </w:r>
      <w:proofErr w:type="spellEnd"/>
      <w:r w:rsidRPr="0029428E">
        <w:rPr>
          <w:rFonts w:ascii="Arial" w:hAnsi="Arial" w:cs="Arial"/>
        </w:rPr>
        <w:t xml:space="preserve">, </w:t>
      </w:r>
      <w:proofErr w:type="spellStart"/>
      <w:r w:rsidRPr="0029428E">
        <w:rPr>
          <w:rFonts w:ascii="Arial" w:hAnsi="Arial" w:cs="Arial"/>
        </w:rPr>
        <w:t>što</w:t>
      </w:r>
      <w:proofErr w:type="spellEnd"/>
      <w:r w:rsidRPr="0029428E">
        <w:rPr>
          <w:rFonts w:ascii="Arial" w:hAnsi="Arial" w:cs="Arial"/>
        </w:rPr>
        <w:t xml:space="preserve"> </w:t>
      </w:r>
      <w:proofErr w:type="spellStart"/>
      <w:r w:rsidRPr="0029428E">
        <w:rPr>
          <w:rFonts w:ascii="Arial" w:hAnsi="Arial" w:cs="Arial"/>
        </w:rPr>
        <w:t>obezbjeđuje</w:t>
      </w:r>
      <w:proofErr w:type="spellEnd"/>
      <w:r w:rsidRPr="0029428E">
        <w:rPr>
          <w:rFonts w:ascii="Arial" w:hAnsi="Arial" w:cs="Arial"/>
        </w:rPr>
        <w:t xml:space="preserve"> </w:t>
      </w:r>
      <w:proofErr w:type="spellStart"/>
      <w:r w:rsidRPr="0029428E">
        <w:rPr>
          <w:rFonts w:ascii="Arial" w:hAnsi="Arial" w:cs="Arial"/>
        </w:rPr>
        <w:t>povoljne</w:t>
      </w:r>
      <w:proofErr w:type="spellEnd"/>
      <w:r w:rsidRPr="0029428E">
        <w:rPr>
          <w:rFonts w:ascii="Arial" w:hAnsi="Arial" w:cs="Arial"/>
        </w:rPr>
        <w:t xml:space="preserve"> </w:t>
      </w:r>
      <w:proofErr w:type="spellStart"/>
      <w:r w:rsidRPr="0029428E">
        <w:rPr>
          <w:rFonts w:ascii="Arial" w:hAnsi="Arial" w:cs="Arial"/>
        </w:rPr>
        <w:t>uslove</w:t>
      </w:r>
      <w:proofErr w:type="spellEnd"/>
      <w:r w:rsidRPr="0029428E">
        <w:rPr>
          <w:rFonts w:ascii="Arial" w:hAnsi="Arial" w:cs="Arial"/>
        </w:rPr>
        <w:t xml:space="preserve"> za </w:t>
      </w:r>
      <w:proofErr w:type="spellStart"/>
      <w:r w:rsidRPr="0029428E">
        <w:rPr>
          <w:rFonts w:ascii="Arial" w:hAnsi="Arial" w:cs="Arial"/>
        </w:rPr>
        <w:t>nesmetano</w:t>
      </w:r>
      <w:proofErr w:type="spellEnd"/>
      <w:r w:rsidRPr="0029428E">
        <w:rPr>
          <w:rFonts w:ascii="Arial" w:hAnsi="Arial" w:cs="Arial"/>
        </w:rPr>
        <w:t xml:space="preserve"> </w:t>
      </w:r>
      <w:proofErr w:type="spellStart"/>
      <w:r w:rsidRPr="0029428E">
        <w:rPr>
          <w:rFonts w:ascii="Arial" w:hAnsi="Arial" w:cs="Arial"/>
        </w:rPr>
        <w:t>plasiranje</w:t>
      </w:r>
      <w:proofErr w:type="spellEnd"/>
      <w:r w:rsidRPr="0029428E">
        <w:rPr>
          <w:rFonts w:ascii="Arial" w:hAnsi="Arial" w:cs="Arial"/>
        </w:rPr>
        <w:t xml:space="preserve"> </w:t>
      </w:r>
      <w:proofErr w:type="spellStart"/>
      <w:r w:rsidRPr="0029428E">
        <w:rPr>
          <w:rFonts w:ascii="Arial" w:hAnsi="Arial" w:cs="Arial"/>
        </w:rPr>
        <w:t>planirane</w:t>
      </w:r>
      <w:proofErr w:type="spellEnd"/>
      <w:r w:rsidRPr="0029428E">
        <w:rPr>
          <w:rFonts w:ascii="Arial" w:hAnsi="Arial" w:cs="Arial"/>
        </w:rPr>
        <w:t xml:space="preserve"> </w:t>
      </w:r>
      <w:proofErr w:type="spellStart"/>
      <w:r w:rsidRPr="0029428E">
        <w:rPr>
          <w:rFonts w:ascii="Arial" w:hAnsi="Arial" w:cs="Arial"/>
        </w:rPr>
        <w:t>proizvodnje</w:t>
      </w:r>
      <w:proofErr w:type="spellEnd"/>
      <w:r w:rsidRPr="0029428E">
        <w:rPr>
          <w:rFonts w:ascii="Arial" w:hAnsi="Arial" w:cs="Arial"/>
        </w:rPr>
        <w:t xml:space="preserve"> </w:t>
      </w:r>
      <w:proofErr w:type="spellStart"/>
      <w:r w:rsidRPr="0029428E">
        <w:rPr>
          <w:rFonts w:ascii="Arial" w:hAnsi="Arial" w:cs="Arial"/>
        </w:rPr>
        <w:t>različitih</w:t>
      </w:r>
      <w:proofErr w:type="spellEnd"/>
      <w:r w:rsidRPr="0029428E">
        <w:rPr>
          <w:rFonts w:ascii="Arial" w:hAnsi="Arial" w:cs="Arial"/>
        </w:rPr>
        <w:t xml:space="preserve"> </w:t>
      </w:r>
      <w:proofErr w:type="spellStart"/>
      <w:r w:rsidRPr="0029428E">
        <w:rPr>
          <w:rFonts w:ascii="Arial" w:hAnsi="Arial" w:cs="Arial"/>
        </w:rPr>
        <w:t>frakcija</w:t>
      </w:r>
      <w:proofErr w:type="spellEnd"/>
      <w:r w:rsidRPr="0029428E">
        <w:rPr>
          <w:rFonts w:ascii="Arial" w:hAnsi="Arial" w:cs="Arial"/>
        </w:rPr>
        <w:t xml:space="preserve"> </w:t>
      </w:r>
      <w:proofErr w:type="spellStart"/>
      <w:r w:rsidRPr="0029428E">
        <w:rPr>
          <w:rFonts w:ascii="Arial" w:hAnsi="Arial" w:cs="Arial"/>
        </w:rPr>
        <w:t>kamenog</w:t>
      </w:r>
      <w:proofErr w:type="spellEnd"/>
      <w:r w:rsidRPr="0029428E">
        <w:rPr>
          <w:rFonts w:ascii="Arial" w:hAnsi="Arial" w:cs="Arial"/>
        </w:rPr>
        <w:t xml:space="preserve"> </w:t>
      </w:r>
      <w:proofErr w:type="spellStart"/>
      <w:r w:rsidRPr="0029428E">
        <w:rPr>
          <w:rFonts w:ascii="Arial" w:hAnsi="Arial" w:cs="Arial"/>
        </w:rPr>
        <w:t>agregata</w:t>
      </w:r>
      <w:proofErr w:type="spellEnd"/>
      <w:r w:rsidRPr="0029428E">
        <w:rPr>
          <w:rFonts w:ascii="Arial" w:hAnsi="Arial" w:cs="Arial"/>
        </w:rPr>
        <w:t xml:space="preserve"> </w:t>
      </w:r>
      <w:proofErr w:type="spellStart"/>
      <w:r w:rsidRPr="0029428E">
        <w:rPr>
          <w:rFonts w:ascii="Arial" w:hAnsi="Arial" w:cs="Arial"/>
        </w:rPr>
        <w:t>na</w:t>
      </w:r>
      <w:proofErr w:type="spellEnd"/>
      <w:r w:rsidRPr="0029428E">
        <w:rPr>
          <w:rFonts w:ascii="Arial" w:hAnsi="Arial" w:cs="Arial"/>
        </w:rPr>
        <w:t xml:space="preserve"> </w:t>
      </w:r>
      <w:proofErr w:type="spellStart"/>
      <w:r w:rsidRPr="0029428E">
        <w:rPr>
          <w:rFonts w:ascii="Arial" w:hAnsi="Arial" w:cs="Arial"/>
        </w:rPr>
        <w:t>tržište</w:t>
      </w:r>
      <w:proofErr w:type="spellEnd"/>
      <w:r w:rsidRPr="0029428E">
        <w:rPr>
          <w:rFonts w:ascii="Arial" w:hAnsi="Arial" w:cs="Arial"/>
        </w:rPr>
        <w:t>.</w:t>
      </w:r>
    </w:p>
    <w:p w14:paraId="7B1F9D76" w14:textId="06E8B4DA" w:rsidR="005452B8" w:rsidRPr="00957D99" w:rsidRDefault="005452B8" w:rsidP="00487163">
      <w:pPr>
        <w:spacing w:after="0" w:line="240" w:lineRule="auto"/>
        <w:jc w:val="both"/>
        <w:rPr>
          <w:rFonts w:ascii="Arial" w:hAnsi="Arial" w:cs="Arial"/>
          <w:b/>
        </w:rPr>
      </w:pPr>
    </w:p>
    <w:p w14:paraId="286EC1C6" w14:textId="7A58F953" w:rsidR="005452B8" w:rsidRPr="00957D99" w:rsidRDefault="005452B8" w:rsidP="00487163">
      <w:pPr>
        <w:spacing w:after="0" w:line="240" w:lineRule="auto"/>
        <w:jc w:val="both"/>
        <w:rPr>
          <w:rFonts w:ascii="Arial" w:hAnsi="Arial" w:cs="Arial"/>
          <w:b/>
        </w:rPr>
      </w:pPr>
      <w:r w:rsidRPr="00957D99">
        <w:rPr>
          <w:rFonts w:ascii="Arial" w:hAnsi="Arial" w:cs="Arial"/>
          <w:b/>
        </w:rPr>
        <w:t xml:space="preserve">1.9. </w:t>
      </w:r>
      <w:proofErr w:type="spellStart"/>
      <w:r w:rsidRPr="00957D99">
        <w:rPr>
          <w:rFonts w:ascii="Arial" w:hAnsi="Arial" w:cs="Arial"/>
          <w:b/>
          <w:bCs/>
        </w:rPr>
        <w:t>Dosadašnja</w:t>
      </w:r>
      <w:proofErr w:type="spellEnd"/>
      <w:r w:rsidRPr="00957D99">
        <w:rPr>
          <w:rFonts w:ascii="Arial" w:hAnsi="Arial" w:cs="Arial"/>
          <w:b/>
          <w:bCs/>
        </w:rPr>
        <w:t xml:space="preserve"> </w:t>
      </w:r>
      <w:proofErr w:type="spellStart"/>
      <w:r w:rsidRPr="00957D99">
        <w:rPr>
          <w:rFonts w:ascii="Arial" w:hAnsi="Arial" w:cs="Arial"/>
          <w:b/>
          <w:bCs/>
        </w:rPr>
        <w:t>geološka</w:t>
      </w:r>
      <w:proofErr w:type="spellEnd"/>
      <w:r w:rsidRPr="00957D99">
        <w:rPr>
          <w:rFonts w:ascii="Arial" w:hAnsi="Arial" w:cs="Arial"/>
          <w:b/>
          <w:bCs/>
        </w:rPr>
        <w:t xml:space="preserve"> </w:t>
      </w:r>
      <w:proofErr w:type="spellStart"/>
      <w:r w:rsidRPr="00957D99">
        <w:rPr>
          <w:rFonts w:ascii="Arial" w:hAnsi="Arial" w:cs="Arial"/>
          <w:b/>
          <w:bCs/>
        </w:rPr>
        <w:t>istraživanja</w:t>
      </w:r>
      <w:proofErr w:type="spellEnd"/>
      <w:r w:rsidRPr="00957D99">
        <w:rPr>
          <w:rFonts w:ascii="Arial" w:hAnsi="Arial" w:cs="Arial"/>
          <w:b/>
          <w:bCs/>
        </w:rPr>
        <w:t xml:space="preserve">, </w:t>
      </w:r>
      <w:proofErr w:type="spellStart"/>
      <w:r w:rsidRPr="00957D99">
        <w:rPr>
          <w:rFonts w:ascii="Arial" w:hAnsi="Arial" w:cs="Arial"/>
          <w:b/>
          <w:bCs/>
        </w:rPr>
        <w:t>rezerve</w:t>
      </w:r>
      <w:proofErr w:type="spellEnd"/>
      <w:r w:rsidRPr="00957D99">
        <w:rPr>
          <w:rFonts w:ascii="Arial" w:hAnsi="Arial" w:cs="Arial"/>
          <w:b/>
          <w:bCs/>
        </w:rPr>
        <w:t xml:space="preserve"> </w:t>
      </w:r>
      <w:proofErr w:type="spellStart"/>
      <w:r w:rsidRPr="00957D99">
        <w:rPr>
          <w:rFonts w:ascii="Arial" w:hAnsi="Arial" w:cs="Arial"/>
          <w:b/>
          <w:bCs/>
        </w:rPr>
        <w:t>i</w:t>
      </w:r>
      <w:proofErr w:type="spellEnd"/>
      <w:r w:rsidRPr="00957D99">
        <w:rPr>
          <w:rFonts w:ascii="Arial" w:hAnsi="Arial" w:cs="Arial"/>
          <w:b/>
          <w:bCs/>
        </w:rPr>
        <w:t xml:space="preserve"> </w:t>
      </w:r>
      <w:proofErr w:type="spellStart"/>
      <w:r w:rsidRPr="00957D99">
        <w:rPr>
          <w:rFonts w:ascii="Arial" w:hAnsi="Arial" w:cs="Arial"/>
          <w:b/>
          <w:bCs/>
        </w:rPr>
        <w:t>kvalitet</w:t>
      </w:r>
      <w:proofErr w:type="spellEnd"/>
      <w:r w:rsidRPr="00957D99">
        <w:rPr>
          <w:rFonts w:ascii="Arial" w:hAnsi="Arial" w:cs="Arial"/>
          <w:b/>
          <w:bCs/>
        </w:rPr>
        <w:t xml:space="preserve"> </w:t>
      </w:r>
      <w:proofErr w:type="spellStart"/>
      <w:r w:rsidRPr="00957D99">
        <w:rPr>
          <w:rFonts w:ascii="Arial" w:hAnsi="Arial" w:cs="Arial"/>
          <w:b/>
          <w:bCs/>
        </w:rPr>
        <w:t>mineralne</w:t>
      </w:r>
      <w:proofErr w:type="spellEnd"/>
      <w:r w:rsidRPr="00957D99">
        <w:rPr>
          <w:rFonts w:ascii="Arial" w:hAnsi="Arial" w:cs="Arial"/>
          <w:b/>
          <w:bCs/>
        </w:rPr>
        <w:t xml:space="preserve"> </w:t>
      </w:r>
      <w:proofErr w:type="spellStart"/>
      <w:r w:rsidRPr="00957D99">
        <w:rPr>
          <w:rFonts w:ascii="Arial" w:hAnsi="Arial" w:cs="Arial"/>
          <w:b/>
          <w:bCs/>
        </w:rPr>
        <w:t>sirovine</w:t>
      </w:r>
      <w:proofErr w:type="spellEnd"/>
    </w:p>
    <w:p w14:paraId="40507D8E" w14:textId="77777777" w:rsidR="00983718" w:rsidRPr="00957D99" w:rsidRDefault="00983718" w:rsidP="00487163">
      <w:pPr>
        <w:spacing w:after="0" w:line="240" w:lineRule="auto"/>
        <w:jc w:val="both"/>
        <w:rPr>
          <w:rFonts w:ascii="Arial" w:hAnsi="Arial" w:cs="Arial"/>
          <w:b/>
          <w:lang w:val="sr-Latn-CS"/>
        </w:rPr>
      </w:pPr>
    </w:p>
    <w:p w14:paraId="6CBFDF89" w14:textId="77777777" w:rsidR="00983718" w:rsidRDefault="00983718" w:rsidP="00487163">
      <w:pPr>
        <w:spacing w:after="0" w:line="240" w:lineRule="auto"/>
        <w:jc w:val="both"/>
        <w:rPr>
          <w:rFonts w:ascii="Arial" w:hAnsi="Arial" w:cs="Arial"/>
          <w:lang w:val="sr-Latn-CS"/>
        </w:rPr>
      </w:pPr>
      <w:r w:rsidRPr="00E83E42">
        <w:rPr>
          <w:rFonts w:ascii="Arial" w:hAnsi="Arial" w:cs="Arial"/>
          <w:lang w:val="sr-Latn-CS"/>
        </w:rPr>
        <w:t>Geološku građu ležišta tehničko-građevinskog kamena „Ristova ponta“, sačinjavaju karbonatni sedimenti gornje krede i kvartara. Sedimentima gornje krede (K</w:t>
      </w:r>
      <w:r w:rsidRPr="00542BE0">
        <w:rPr>
          <w:rFonts w:ascii="Arial" w:hAnsi="Arial" w:cs="Arial"/>
          <w:vertAlign w:val="subscript"/>
          <w:lang w:val="sr-Latn-CS"/>
        </w:rPr>
        <w:t>2</w:t>
      </w:r>
      <w:r w:rsidRPr="00E83E42">
        <w:rPr>
          <w:rFonts w:ascii="Arial" w:hAnsi="Arial" w:cs="Arial"/>
          <w:lang w:val="sr-Latn-CS"/>
        </w:rPr>
        <w:t xml:space="preserve">) pripadaju dva superpoziciona paketa, koja po starosti odgovaraju </w:t>
      </w:r>
      <w:r w:rsidRPr="00E83E42">
        <w:rPr>
          <w:rFonts w:ascii="Arial" w:hAnsi="Arial" w:cs="Arial"/>
          <w:b/>
          <w:lang w:val="sr-Latn-CS"/>
        </w:rPr>
        <w:t>santon-kampanu (</w:t>
      </w:r>
      <w:r w:rsidRPr="00E83E42">
        <w:rPr>
          <w:rFonts w:ascii="Arial" w:hAnsi="Arial" w:cs="Arial"/>
          <w:b/>
          <w:i/>
          <w:lang w:val="sr-Latn-CS"/>
        </w:rPr>
        <w:t>K</w:t>
      </w:r>
      <w:r w:rsidRPr="00E83E42">
        <w:rPr>
          <w:rFonts w:ascii="Arial" w:hAnsi="Arial" w:cs="Arial"/>
          <w:b/>
          <w:i/>
          <w:vertAlign w:val="subscript"/>
          <w:lang w:val="sr-Latn-CS"/>
        </w:rPr>
        <w:t>2</w:t>
      </w:r>
      <w:r w:rsidRPr="00E83E42">
        <w:rPr>
          <w:rFonts w:ascii="Arial" w:hAnsi="Arial" w:cs="Arial"/>
          <w:b/>
          <w:i/>
          <w:vertAlign w:val="superscript"/>
          <w:lang w:val="sr-Latn-CS"/>
        </w:rPr>
        <w:t>4,5</w:t>
      </w:r>
      <w:r w:rsidRPr="00E83E42">
        <w:rPr>
          <w:rFonts w:ascii="Arial" w:hAnsi="Arial" w:cs="Arial"/>
          <w:b/>
          <w:lang w:val="sr-Latn-CS"/>
        </w:rPr>
        <w:t>)</w:t>
      </w:r>
      <w:r w:rsidRPr="00E83E42">
        <w:rPr>
          <w:rFonts w:ascii="Arial" w:hAnsi="Arial" w:cs="Arial"/>
          <w:lang w:val="sr-Latn-CS"/>
        </w:rPr>
        <w:t xml:space="preserve"> i </w:t>
      </w:r>
      <w:r w:rsidRPr="00E83E42">
        <w:rPr>
          <w:rFonts w:ascii="Arial" w:hAnsi="Arial" w:cs="Arial"/>
          <w:b/>
          <w:lang w:val="sr-Latn-CS"/>
        </w:rPr>
        <w:t>mastrihtu (K</w:t>
      </w:r>
      <w:r w:rsidRPr="00E83E42">
        <w:rPr>
          <w:rFonts w:ascii="Arial" w:hAnsi="Arial" w:cs="Arial"/>
          <w:b/>
          <w:vertAlign w:val="subscript"/>
          <w:lang w:val="sr-Latn-CS"/>
        </w:rPr>
        <w:t>2</w:t>
      </w:r>
      <w:r w:rsidRPr="00E83E42">
        <w:rPr>
          <w:rFonts w:ascii="Arial" w:hAnsi="Arial" w:cs="Arial"/>
          <w:b/>
          <w:vertAlign w:val="superscript"/>
          <w:lang w:val="sr-Latn-CS"/>
        </w:rPr>
        <w:t>6</w:t>
      </w:r>
      <w:r w:rsidRPr="00E83E42">
        <w:rPr>
          <w:rFonts w:ascii="Arial" w:hAnsi="Arial" w:cs="Arial"/>
          <w:b/>
          <w:lang w:val="sr-Latn-CS"/>
        </w:rPr>
        <w:t>)</w:t>
      </w:r>
      <w:r w:rsidRPr="00E83E42">
        <w:rPr>
          <w:rFonts w:ascii="Arial" w:hAnsi="Arial" w:cs="Arial"/>
          <w:lang w:val="sr-Latn-CS"/>
        </w:rPr>
        <w:t>.</w:t>
      </w:r>
    </w:p>
    <w:p w14:paraId="17EF7638" w14:textId="77777777" w:rsidR="00983718" w:rsidRPr="0029428E" w:rsidRDefault="00983718" w:rsidP="00487163">
      <w:pPr>
        <w:spacing w:after="0" w:line="240" w:lineRule="auto"/>
        <w:jc w:val="both"/>
        <w:rPr>
          <w:rFonts w:ascii="Arial" w:hAnsi="Arial" w:cs="Arial"/>
          <w:lang w:val="sr-Latn-CS"/>
        </w:rPr>
      </w:pPr>
    </w:p>
    <w:p w14:paraId="5897081A" w14:textId="77777777" w:rsidR="00983718" w:rsidRDefault="00983718" w:rsidP="00487163">
      <w:pPr>
        <w:suppressAutoHyphens w:val="0"/>
        <w:spacing w:after="0" w:line="240" w:lineRule="auto"/>
        <w:jc w:val="both"/>
        <w:rPr>
          <w:rFonts w:ascii="Arial" w:eastAsia="Times New Roman" w:hAnsi="Arial" w:cs="Arial"/>
          <w:kern w:val="0"/>
          <w:szCs w:val="24"/>
          <w:lang w:val="sr-Latn-CS" w:eastAsia="en-GB"/>
        </w:rPr>
      </w:pPr>
      <w:r w:rsidRPr="00957D99">
        <w:rPr>
          <w:rFonts w:ascii="Arial" w:eastAsia="Times New Roman" w:hAnsi="Arial" w:cs="Arial"/>
          <w:i/>
          <w:kern w:val="0"/>
          <w:szCs w:val="24"/>
          <w:lang w:val="sr-Latn-CS" w:eastAsia="en-GB"/>
        </w:rPr>
        <w:t>Santon-kampan (K</w:t>
      </w:r>
      <w:r w:rsidRPr="00957D99">
        <w:rPr>
          <w:rFonts w:ascii="Arial" w:eastAsia="Times New Roman" w:hAnsi="Arial" w:cs="Arial"/>
          <w:i/>
          <w:kern w:val="0"/>
          <w:szCs w:val="24"/>
          <w:vertAlign w:val="subscript"/>
          <w:lang w:val="sr-Latn-CS" w:eastAsia="en-GB"/>
        </w:rPr>
        <w:t>2</w:t>
      </w:r>
      <w:r w:rsidRPr="00957D99">
        <w:rPr>
          <w:rFonts w:ascii="Arial" w:eastAsia="Times New Roman" w:hAnsi="Arial" w:cs="Arial"/>
          <w:i/>
          <w:kern w:val="0"/>
          <w:szCs w:val="24"/>
          <w:vertAlign w:val="superscript"/>
          <w:lang w:val="sr-Latn-CS" w:eastAsia="en-GB"/>
        </w:rPr>
        <w:t xml:space="preserve">4,5 </w:t>
      </w:r>
      <w:r w:rsidRPr="00957D99">
        <w:rPr>
          <w:rFonts w:ascii="Arial" w:eastAsia="Times New Roman" w:hAnsi="Arial" w:cs="Arial"/>
          <w:i/>
          <w:kern w:val="0"/>
          <w:szCs w:val="24"/>
          <w:lang w:val="sr-Latn-CS" w:eastAsia="en-GB"/>
        </w:rPr>
        <w:t>)</w:t>
      </w:r>
      <w:r w:rsidRPr="00957D99">
        <w:rPr>
          <w:rFonts w:ascii="Arial" w:eastAsia="Times New Roman" w:hAnsi="Arial" w:cs="Arial"/>
          <w:kern w:val="0"/>
          <w:szCs w:val="24"/>
          <w:lang w:val="sr-Latn-CS" w:eastAsia="en-GB"/>
        </w:rPr>
        <w:t xml:space="preserve"> je zastupljen slojevitim, rjeđe debeloslojevitim i bankovitim krečnjacima, koji izgrađuju sjeverni i središnji</w:t>
      </w:r>
      <w:r w:rsidRPr="00542BE0">
        <w:rPr>
          <w:rFonts w:ascii="Arial" w:eastAsia="Times New Roman" w:hAnsi="Arial" w:cs="Arial"/>
          <w:kern w:val="0"/>
          <w:szCs w:val="24"/>
          <w:lang w:val="sr-Latn-CS" w:eastAsia="en-GB"/>
        </w:rPr>
        <w:t xml:space="preserve"> dio ležišta. Sadrže mnoštvo prslina, koje su ispunjene kalcitom i svijetlosmeđe su boje,</w:t>
      </w:r>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strukturnog</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tipa</w:t>
      </w:r>
      <w:proofErr w:type="spellEnd"/>
      <w:r w:rsidRPr="00542BE0">
        <w:rPr>
          <w:rFonts w:ascii="Arial" w:eastAsia="Times New Roman" w:hAnsi="Arial" w:cs="Arial"/>
          <w:bCs/>
          <w:kern w:val="0"/>
          <w:szCs w:val="24"/>
          <w:lang w:val="en-GB" w:eastAsia="en-GB"/>
        </w:rPr>
        <w:t>: W, W-P, P, P-G</w:t>
      </w:r>
      <w:r>
        <w:rPr>
          <w:rFonts w:ascii="Arial" w:eastAsia="Times New Roman" w:hAnsi="Arial" w:cs="Arial"/>
          <w:bCs/>
          <w:kern w:val="0"/>
          <w:szCs w:val="24"/>
          <w:lang w:val="en-GB" w:eastAsia="en-GB"/>
        </w:rPr>
        <w:t xml:space="preserve"> </w:t>
      </w:r>
      <w:r w:rsidRPr="00542BE0">
        <w:rPr>
          <w:rFonts w:ascii="Arial" w:eastAsia="Times New Roman" w:hAnsi="Arial" w:cs="Arial"/>
          <w:bCs/>
          <w:kern w:val="0"/>
          <w:szCs w:val="24"/>
          <w:lang w:val="en-GB" w:eastAsia="en-GB"/>
        </w:rPr>
        <w:t>(</w:t>
      </w:r>
      <w:proofErr w:type="spellStart"/>
      <w:r w:rsidRPr="00542BE0">
        <w:rPr>
          <w:rFonts w:ascii="Arial" w:eastAsia="Times New Roman" w:hAnsi="Arial" w:cs="Arial"/>
          <w:bCs/>
          <w:kern w:val="0"/>
          <w:szCs w:val="24"/>
          <w:lang w:val="en-GB" w:eastAsia="en-GB"/>
        </w:rPr>
        <w:t>biomikriti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biopelmikriti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pelbiospariti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fenestralni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stromatolitsko-fenestralni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dolomitičnim</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krečnjacima</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i</w:t>
      </w:r>
      <w:proofErr w:type="spellEnd"/>
      <w:r w:rsidRPr="00542BE0">
        <w:rPr>
          <w:rFonts w:ascii="Arial" w:eastAsia="Times New Roman" w:hAnsi="Arial" w:cs="Arial"/>
          <w:bCs/>
          <w:kern w:val="0"/>
          <w:szCs w:val="24"/>
          <w:lang w:val="sr-Latn-CS" w:eastAsia="en-GB"/>
        </w:rPr>
        <w:t xml:space="preserve"> rijetko</w:t>
      </w:r>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dolomitima</w:t>
      </w:r>
      <w:proofErr w:type="spellEnd"/>
      <w:r w:rsidRPr="00542BE0">
        <w:rPr>
          <w:rFonts w:ascii="Arial" w:eastAsia="Times New Roman" w:hAnsi="Arial" w:cs="Arial"/>
          <w:bCs/>
          <w:kern w:val="0"/>
          <w:szCs w:val="24"/>
          <w:lang w:val="en-GB" w:eastAsia="en-GB"/>
        </w:rPr>
        <w:t xml:space="preserve">, u </w:t>
      </w:r>
      <w:proofErr w:type="spellStart"/>
      <w:r w:rsidRPr="00542BE0">
        <w:rPr>
          <w:rFonts w:ascii="Arial" w:eastAsia="Times New Roman" w:hAnsi="Arial" w:cs="Arial"/>
          <w:bCs/>
          <w:kern w:val="0"/>
          <w:szCs w:val="24"/>
          <w:lang w:val="en-GB" w:eastAsia="en-GB"/>
        </w:rPr>
        <w:t>naizmjeničnoj</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smjeni</w:t>
      </w:r>
      <w:proofErr w:type="spellEnd"/>
      <w:r w:rsidRPr="00542BE0">
        <w:rPr>
          <w:rFonts w:ascii="Arial" w:eastAsia="Times New Roman" w:hAnsi="Arial" w:cs="Arial"/>
          <w:bCs/>
          <w:kern w:val="0"/>
          <w:szCs w:val="24"/>
          <w:lang w:val="en-GB" w:eastAsia="en-GB"/>
        </w:rPr>
        <w:t>.</w:t>
      </w:r>
      <w:r w:rsidRPr="00542BE0">
        <w:rPr>
          <w:rFonts w:ascii="Arial" w:eastAsia="Times New Roman" w:hAnsi="Arial" w:cs="Arial"/>
          <w:bCs/>
          <w:kern w:val="0"/>
          <w:szCs w:val="24"/>
          <w:lang w:val="sr-Latn-CS" w:eastAsia="en-GB"/>
        </w:rPr>
        <w:t xml:space="preserve"> Često je mikritski matriks prekristalisao u mikrosparit</w:t>
      </w:r>
      <w:r w:rsidRPr="00542BE0">
        <w:rPr>
          <w:rFonts w:ascii="Arial" w:eastAsia="Times New Roman" w:hAnsi="Arial" w:cs="Arial"/>
          <w:kern w:val="0"/>
          <w:szCs w:val="24"/>
          <w:lang w:val="sr-Latn-CS" w:eastAsia="en-GB"/>
        </w:rPr>
        <w:t>. Krečnjaci ovog paketa sadrže ostatke krša ljuštura od školjki rudista, a pored ovih sitnih formi, jasno se uočavaju ostaci gastropoda i krupne forme miliolida.</w:t>
      </w:r>
      <w:r>
        <w:rPr>
          <w:rFonts w:ascii="Arial" w:eastAsia="Times New Roman" w:hAnsi="Arial" w:cs="Arial"/>
          <w:kern w:val="0"/>
          <w:szCs w:val="24"/>
          <w:lang w:val="sr-Latn-CS" w:eastAsia="en-GB"/>
        </w:rPr>
        <w:t xml:space="preserve"> </w:t>
      </w:r>
      <w:r w:rsidRPr="00542BE0">
        <w:rPr>
          <w:rFonts w:ascii="Arial" w:eastAsia="Times New Roman" w:hAnsi="Arial" w:cs="Arial"/>
          <w:kern w:val="0"/>
          <w:szCs w:val="24"/>
          <w:lang w:val="sr-Latn-CS" w:eastAsia="en-GB"/>
        </w:rPr>
        <w:t>Dolomitizacija je kasnodijagenetska i zahvatila je samo pojedine djelove stuba naslaga, tako da su zastupljeni prelazi od krečnjaka do dolomitičnih krečnjaka.</w:t>
      </w:r>
    </w:p>
    <w:p w14:paraId="351EAB68" w14:textId="77777777" w:rsidR="00983718" w:rsidRDefault="00983718" w:rsidP="00487163">
      <w:pPr>
        <w:suppressAutoHyphens w:val="0"/>
        <w:spacing w:after="0" w:line="240" w:lineRule="auto"/>
        <w:jc w:val="both"/>
        <w:rPr>
          <w:rFonts w:ascii="Arial" w:eastAsia="Times New Roman" w:hAnsi="Arial" w:cs="Arial"/>
          <w:kern w:val="0"/>
          <w:szCs w:val="24"/>
          <w:lang w:val="sr-Latn-CS" w:eastAsia="en-GB"/>
        </w:rPr>
      </w:pPr>
    </w:p>
    <w:p w14:paraId="74A28613" w14:textId="7D73E18E" w:rsidR="00983718" w:rsidRPr="00542BE0" w:rsidRDefault="00983718" w:rsidP="00487163">
      <w:pPr>
        <w:spacing w:after="0" w:line="240" w:lineRule="auto"/>
        <w:jc w:val="both"/>
        <w:rPr>
          <w:rFonts w:ascii="Arial" w:hAnsi="Arial" w:cs="Arial"/>
          <w:lang w:val="sr-Latn-CS"/>
        </w:rPr>
      </w:pPr>
      <w:r w:rsidRPr="00957D99">
        <w:rPr>
          <w:rFonts w:ascii="Arial" w:hAnsi="Arial" w:cs="Arial"/>
          <w:lang w:val="sr-Latn-CS"/>
        </w:rPr>
        <w:t xml:space="preserve">Slojeviti krečnjaci </w:t>
      </w:r>
      <w:r w:rsidRPr="00957D99">
        <w:rPr>
          <w:rFonts w:ascii="Arial" w:hAnsi="Arial" w:cs="Arial"/>
          <w:i/>
          <w:lang w:val="sr-Latn-CS"/>
        </w:rPr>
        <w:t>mastrihta (K</w:t>
      </w:r>
      <w:r w:rsidRPr="00957D99">
        <w:rPr>
          <w:rFonts w:ascii="Arial" w:hAnsi="Arial" w:cs="Arial"/>
          <w:i/>
          <w:vertAlign w:val="subscript"/>
          <w:lang w:val="sr-Latn-CS"/>
        </w:rPr>
        <w:t>2</w:t>
      </w:r>
      <w:r w:rsidRPr="00957D99">
        <w:rPr>
          <w:rFonts w:ascii="Arial" w:hAnsi="Arial" w:cs="Arial"/>
          <w:i/>
          <w:vertAlign w:val="superscript"/>
          <w:lang w:val="sr-Latn-CS"/>
        </w:rPr>
        <w:t>6</w:t>
      </w:r>
      <w:r w:rsidRPr="00957D99">
        <w:rPr>
          <w:rFonts w:ascii="Arial" w:hAnsi="Arial" w:cs="Arial"/>
          <w:lang w:val="sr-Latn-CS"/>
        </w:rPr>
        <w:t>),izgrađuju južni dio ležišta</w:t>
      </w:r>
      <w:r w:rsidRPr="00542BE0">
        <w:rPr>
          <w:rFonts w:ascii="Arial" w:hAnsi="Arial" w:cs="Arial"/>
          <w:lang w:val="sr-Latn-CS"/>
        </w:rPr>
        <w:t>. U njima se uočavaju forme rudista, gastropoda i rijetke krupne forme miliolida. Krečnjaci ovog paketa su tektonski znatno oštećeni, a brojne sitne prsline su zapunjene, uglavnom kalcitom.</w:t>
      </w:r>
      <w:r w:rsidR="00200934">
        <w:rPr>
          <w:rFonts w:ascii="Arial" w:hAnsi="Arial" w:cs="Arial"/>
          <w:lang w:val="sr-Latn-CS"/>
        </w:rPr>
        <w:t xml:space="preserve"> </w:t>
      </w:r>
      <w:r w:rsidRPr="00542BE0">
        <w:rPr>
          <w:rFonts w:ascii="Arial" w:hAnsi="Arial" w:cs="Arial"/>
          <w:bCs/>
          <w:lang w:val="sr-Latn-CS"/>
        </w:rPr>
        <w:t xml:space="preserve">Karbonatni sedimenti </w:t>
      </w:r>
      <w:r w:rsidRPr="00542BE0">
        <w:rPr>
          <w:rFonts w:ascii="Arial" w:hAnsi="Arial" w:cs="Arial"/>
          <w:bCs/>
          <w:i/>
          <w:lang w:val="sr-Latn-CS"/>
        </w:rPr>
        <w:t xml:space="preserve">mastrihta </w:t>
      </w:r>
      <w:r w:rsidRPr="00542BE0">
        <w:rPr>
          <w:rFonts w:ascii="Arial" w:hAnsi="Arial" w:cs="Arial"/>
          <w:i/>
        </w:rPr>
        <w:t>(K</w:t>
      </w:r>
      <w:r w:rsidRPr="00542BE0">
        <w:rPr>
          <w:rFonts w:ascii="Arial" w:hAnsi="Arial" w:cs="Arial"/>
          <w:i/>
          <w:vertAlign w:val="subscript"/>
        </w:rPr>
        <w:t>2</w:t>
      </w:r>
      <w:r w:rsidRPr="00542BE0">
        <w:rPr>
          <w:rFonts w:ascii="Arial" w:hAnsi="Arial" w:cs="Arial"/>
          <w:i/>
          <w:vertAlign w:val="superscript"/>
        </w:rPr>
        <w:t>6</w:t>
      </w:r>
      <w:r w:rsidRPr="00542BE0">
        <w:rPr>
          <w:rFonts w:ascii="Arial" w:hAnsi="Arial" w:cs="Arial"/>
          <w:i/>
        </w:rPr>
        <w:t>)</w:t>
      </w:r>
      <w:r w:rsidRPr="00542BE0">
        <w:rPr>
          <w:rFonts w:ascii="Arial" w:hAnsi="Arial" w:cs="Arial"/>
          <w:lang w:val="sr-Latn-BA"/>
        </w:rPr>
        <w:t>,</w:t>
      </w:r>
      <w:r w:rsidR="00200934">
        <w:rPr>
          <w:rFonts w:ascii="Arial" w:hAnsi="Arial" w:cs="Arial"/>
          <w:lang w:val="sr-Latn-BA"/>
        </w:rPr>
        <w:t xml:space="preserve"> </w:t>
      </w:r>
      <w:r w:rsidRPr="00542BE0">
        <w:rPr>
          <w:rFonts w:ascii="Arial" w:hAnsi="Arial" w:cs="Arial"/>
          <w:lang w:val="sr-Latn-CS"/>
        </w:rPr>
        <w:t>u donjem dijelu ovoga paketa,</w:t>
      </w:r>
      <w:r>
        <w:rPr>
          <w:rFonts w:ascii="Arial" w:hAnsi="Arial" w:cs="Arial"/>
          <w:lang w:val="sr-Latn-CS"/>
        </w:rPr>
        <w:t xml:space="preserve"> </w:t>
      </w:r>
      <w:r w:rsidRPr="00542BE0">
        <w:rPr>
          <w:rFonts w:ascii="Arial" w:hAnsi="Arial" w:cs="Arial"/>
          <w:lang w:val="sr-Latn-CS"/>
        </w:rPr>
        <w:t xml:space="preserve">predstavljeni su </w:t>
      </w:r>
      <w:proofErr w:type="spellStart"/>
      <w:r w:rsidRPr="00542BE0">
        <w:rPr>
          <w:rFonts w:ascii="Arial" w:hAnsi="Arial" w:cs="Arial"/>
          <w:bCs/>
        </w:rPr>
        <w:t>smjen</w:t>
      </w:r>
      <w:proofErr w:type="spellEnd"/>
      <w:r w:rsidRPr="00542BE0">
        <w:rPr>
          <w:rFonts w:ascii="Arial" w:hAnsi="Arial" w:cs="Arial"/>
          <w:bCs/>
          <w:lang w:val="sr-Latn-CS"/>
        </w:rPr>
        <w:t>om tankoslojevitih i</w:t>
      </w:r>
      <w:r w:rsidRPr="00542BE0">
        <w:rPr>
          <w:rFonts w:ascii="Arial" w:hAnsi="Arial" w:cs="Arial"/>
          <w:bCs/>
        </w:rPr>
        <w:t xml:space="preserve"> </w:t>
      </w:r>
      <w:proofErr w:type="spellStart"/>
      <w:r w:rsidRPr="00542BE0">
        <w:rPr>
          <w:rFonts w:ascii="Arial" w:hAnsi="Arial" w:cs="Arial"/>
          <w:bCs/>
        </w:rPr>
        <w:t>slojevitih</w:t>
      </w:r>
      <w:proofErr w:type="spellEnd"/>
      <w:r w:rsidRPr="00542BE0">
        <w:rPr>
          <w:rFonts w:ascii="Arial" w:hAnsi="Arial" w:cs="Arial"/>
          <w:bCs/>
          <w:lang w:val="sr-Latn-CS"/>
        </w:rPr>
        <w:t xml:space="preserve">, </w:t>
      </w:r>
      <w:proofErr w:type="spellStart"/>
      <w:r w:rsidRPr="00542BE0">
        <w:rPr>
          <w:rFonts w:ascii="Arial" w:hAnsi="Arial" w:cs="Arial"/>
          <w:bCs/>
        </w:rPr>
        <w:t>smeđih</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svijetlosmeđih</w:t>
      </w:r>
      <w:proofErr w:type="spellEnd"/>
      <w:r w:rsidRPr="00542BE0">
        <w:rPr>
          <w:rFonts w:ascii="Arial" w:hAnsi="Arial" w:cs="Arial"/>
          <w:bCs/>
        </w:rPr>
        <w:t xml:space="preserve"> </w:t>
      </w:r>
      <w:proofErr w:type="spellStart"/>
      <w:r w:rsidRPr="00542BE0">
        <w:rPr>
          <w:rFonts w:ascii="Arial" w:hAnsi="Arial" w:cs="Arial"/>
          <w:bCs/>
        </w:rPr>
        <w:t>krečnjaka</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dolomitičnih</w:t>
      </w:r>
      <w:proofErr w:type="spellEnd"/>
      <w:r w:rsidRPr="00542BE0">
        <w:rPr>
          <w:rFonts w:ascii="Arial" w:hAnsi="Arial" w:cs="Arial"/>
          <w:bCs/>
        </w:rPr>
        <w:t xml:space="preserve"> </w:t>
      </w:r>
      <w:proofErr w:type="spellStart"/>
      <w:r w:rsidRPr="00542BE0">
        <w:rPr>
          <w:rFonts w:ascii="Arial" w:hAnsi="Arial" w:cs="Arial"/>
          <w:bCs/>
        </w:rPr>
        <w:t>krečnjaka</w:t>
      </w:r>
      <w:proofErr w:type="spellEnd"/>
      <w:r w:rsidRPr="00542BE0">
        <w:rPr>
          <w:rFonts w:ascii="Arial" w:hAnsi="Arial" w:cs="Arial"/>
          <w:bCs/>
        </w:rPr>
        <w:t xml:space="preserve"> </w:t>
      </w:r>
      <w:proofErr w:type="spellStart"/>
      <w:r w:rsidRPr="00542BE0">
        <w:rPr>
          <w:rFonts w:ascii="Arial" w:hAnsi="Arial" w:cs="Arial"/>
          <w:bCs/>
        </w:rPr>
        <w:t>strukturnog</w:t>
      </w:r>
      <w:proofErr w:type="spellEnd"/>
      <w:r w:rsidRPr="00542BE0">
        <w:rPr>
          <w:rFonts w:ascii="Arial" w:hAnsi="Arial" w:cs="Arial"/>
          <w:bCs/>
        </w:rPr>
        <w:t xml:space="preserve"> </w:t>
      </w:r>
      <w:proofErr w:type="spellStart"/>
      <w:r w:rsidRPr="00542BE0">
        <w:rPr>
          <w:rFonts w:ascii="Arial" w:hAnsi="Arial" w:cs="Arial"/>
          <w:bCs/>
        </w:rPr>
        <w:t>tipa</w:t>
      </w:r>
      <w:proofErr w:type="spellEnd"/>
      <w:r w:rsidRPr="00542BE0">
        <w:rPr>
          <w:rFonts w:ascii="Arial" w:hAnsi="Arial" w:cs="Arial"/>
          <w:bCs/>
        </w:rPr>
        <w:t xml:space="preserve"> P, W-P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rjeđe</w:t>
      </w:r>
      <w:proofErr w:type="spellEnd"/>
      <w:r w:rsidRPr="00542BE0">
        <w:rPr>
          <w:rFonts w:ascii="Arial" w:hAnsi="Arial" w:cs="Arial"/>
          <w:bCs/>
        </w:rPr>
        <w:t xml:space="preserve"> W</w:t>
      </w:r>
      <w:r>
        <w:rPr>
          <w:rFonts w:ascii="Arial" w:hAnsi="Arial" w:cs="Arial"/>
          <w:bCs/>
        </w:rPr>
        <w:t xml:space="preserve"> </w:t>
      </w:r>
      <w:r w:rsidRPr="00542BE0">
        <w:rPr>
          <w:rFonts w:ascii="Arial" w:hAnsi="Arial" w:cs="Arial"/>
          <w:bCs/>
        </w:rPr>
        <w:t>(</w:t>
      </w:r>
      <w:proofErr w:type="spellStart"/>
      <w:r w:rsidRPr="00542BE0">
        <w:rPr>
          <w:rFonts w:ascii="Arial" w:hAnsi="Arial" w:cs="Arial"/>
          <w:bCs/>
        </w:rPr>
        <w:t>biomikrospariti</w:t>
      </w:r>
      <w:proofErr w:type="spellEnd"/>
      <w:r w:rsidRPr="00542BE0">
        <w:rPr>
          <w:rFonts w:ascii="Arial" w:hAnsi="Arial" w:cs="Arial"/>
          <w:bCs/>
        </w:rPr>
        <w:t xml:space="preserve">, </w:t>
      </w:r>
      <w:proofErr w:type="spellStart"/>
      <w:r w:rsidRPr="00542BE0">
        <w:rPr>
          <w:rFonts w:ascii="Arial" w:hAnsi="Arial" w:cs="Arial"/>
          <w:bCs/>
        </w:rPr>
        <w:t>biopelspariti</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biomikriti</w:t>
      </w:r>
      <w:proofErr w:type="spellEnd"/>
      <w:r w:rsidRPr="00542BE0">
        <w:rPr>
          <w:rFonts w:ascii="Arial" w:hAnsi="Arial" w:cs="Arial"/>
          <w:bCs/>
        </w:rPr>
        <w:t>).</w:t>
      </w:r>
    </w:p>
    <w:p w14:paraId="19FE8A2E" w14:textId="77777777" w:rsidR="00983718" w:rsidRPr="00542BE0" w:rsidRDefault="00983718" w:rsidP="00487163">
      <w:pPr>
        <w:pStyle w:val="BodyTextIndent"/>
        <w:spacing w:after="0" w:line="240" w:lineRule="auto"/>
        <w:ind w:left="0"/>
        <w:jc w:val="both"/>
        <w:rPr>
          <w:rFonts w:ascii="Arial" w:hAnsi="Arial" w:cs="Arial"/>
          <w:bCs/>
          <w:sz w:val="22"/>
          <w:szCs w:val="22"/>
          <w:lang w:val="sr-Latn-CS"/>
        </w:rPr>
      </w:pPr>
      <w:r w:rsidRPr="00542BE0">
        <w:rPr>
          <w:rFonts w:ascii="Arial" w:hAnsi="Arial" w:cs="Arial"/>
          <w:bCs/>
          <w:sz w:val="22"/>
          <w:szCs w:val="22"/>
        </w:rPr>
        <w:t>U</w:t>
      </w:r>
      <w:r>
        <w:rPr>
          <w:rFonts w:ascii="Arial" w:hAnsi="Arial" w:cs="Arial"/>
          <w:bCs/>
          <w:sz w:val="22"/>
          <w:szCs w:val="22"/>
        </w:rPr>
        <w:t xml:space="preserve"> </w:t>
      </w:r>
      <w:proofErr w:type="spellStart"/>
      <w:r>
        <w:rPr>
          <w:rFonts w:ascii="Arial" w:hAnsi="Arial" w:cs="Arial"/>
          <w:bCs/>
          <w:sz w:val="22"/>
          <w:szCs w:val="22"/>
        </w:rPr>
        <w:t>sledećem</w:t>
      </w:r>
      <w:proofErr w:type="spellEnd"/>
      <w:r>
        <w:rPr>
          <w:rFonts w:ascii="Arial" w:hAnsi="Arial" w:cs="Arial"/>
          <w:bCs/>
          <w:sz w:val="22"/>
          <w:szCs w:val="22"/>
        </w:rPr>
        <w:t xml:space="preserve"> </w:t>
      </w:r>
      <w:proofErr w:type="spellStart"/>
      <w:r>
        <w:rPr>
          <w:rFonts w:ascii="Arial" w:hAnsi="Arial" w:cs="Arial"/>
          <w:bCs/>
          <w:sz w:val="22"/>
          <w:szCs w:val="22"/>
        </w:rPr>
        <w:t>dijelu</w:t>
      </w:r>
      <w:proofErr w:type="spellEnd"/>
      <w:r>
        <w:rPr>
          <w:rFonts w:ascii="Arial" w:hAnsi="Arial" w:cs="Arial"/>
          <w:bCs/>
          <w:sz w:val="22"/>
          <w:szCs w:val="22"/>
        </w:rPr>
        <w:t xml:space="preserve"> </w:t>
      </w:r>
      <w:proofErr w:type="spellStart"/>
      <w:r>
        <w:rPr>
          <w:rFonts w:ascii="Arial" w:hAnsi="Arial" w:cs="Arial"/>
          <w:bCs/>
          <w:sz w:val="22"/>
          <w:szCs w:val="22"/>
        </w:rPr>
        <w:t>ovoga</w:t>
      </w:r>
      <w:proofErr w:type="spellEnd"/>
      <w:r>
        <w:rPr>
          <w:rFonts w:ascii="Arial" w:hAnsi="Arial" w:cs="Arial"/>
          <w:bCs/>
          <w:sz w:val="22"/>
          <w:szCs w:val="22"/>
        </w:rPr>
        <w:t xml:space="preserve"> </w:t>
      </w:r>
      <w:proofErr w:type="spellStart"/>
      <w:r>
        <w:rPr>
          <w:rFonts w:ascii="Arial" w:hAnsi="Arial" w:cs="Arial"/>
          <w:bCs/>
          <w:sz w:val="22"/>
          <w:szCs w:val="22"/>
        </w:rPr>
        <w:t>paketa</w:t>
      </w:r>
      <w:proofErr w:type="spellEnd"/>
      <w:r>
        <w:rPr>
          <w:rFonts w:ascii="Arial" w:hAnsi="Arial" w:cs="Arial"/>
          <w:bCs/>
          <w:sz w:val="22"/>
          <w:szCs w:val="22"/>
        </w:rPr>
        <w:t xml:space="preserve">, </w:t>
      </w:r>
      <w:r w:rsidRPr="00542BE0">
        <w:rPr>
          <w:rFonts w:ascii="Arial" w:hAnsi="Arial" w:cs="Arial"/>
          <w:bCs/>
          <w:sz w:val="22"/>
          <w:szCs w:val="22"/>
          <w:lang w:val="sr-Latn-CS"/>
        </w:rPr>
        <w:t>sedimente</w:t>
      </w:r>
      <w:r w:rsidRPr="00542BE0">
        <w:rPr>
          <w:rFonts w:ascii="Arial" w:hAnsi="Arial" w:cs="Arial"/>
          <w:bCs/>
          <w:sz w:val="22"/>
          <w:szCs w:val="22"/>
        </w:rPr>
        <w:t xml:space="preserve"> </w:t>
      </w:r>
      <w:proofErr w:type="spellStart"/>
      <w:r w:rsidRPr="00542BE0">
        <w:rPr>
          <w:rFonts w:ascii="Arial" w:hAnsi="Arial" w:cs="Arial"/>
          <w:bCs/>
          <w:sz w:val="22"/>
          <w:szCs w:val="22"/>
        </w:rPr>
        <w:t>mastrihta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izgrađuju</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slojeviti</w:t>
      </w:r>
      <w:proofErr w:type="spellEnd"/>
      <w:r w:rsidRPr="00542BE0">
        <w:rPr>
          <w:rFonts w:ascii="Arial" w:hAnsi="Arial" w:cs="Arial"/>
          <w:bCs/>
          <w:sz w:val="22"/>
          <w:szCs w:val="22"/>
        </w:rPr>
        <w:t xml:space="preserve"> do </w:t>
      </w:r>
      <w:proofErr w:type="spellStart"/>
      <w:r w:rsidRPr="00542BE0">
        <w:rPr>
          <w:rFonts w:ascii="Arial" w:hAnsi="Arial" w:cs="Arial"/>
          <w:bCs/>
          <w:sz w:val="22"/>
          <w:szCs w:val="22"/>
        </w:rPr>
        <w:t>rjeđe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bankoviti</w:t>
      </w:r>
      <w:proofErr w:type="spellEnd"/>
      <w:r w:rsidRPr="00542BE0">
        <w:rPr>
          <w:rFonts w:ascii="Arial" w:hAnsi="Arial" w:cs="Arial"/>
          <w:bCs/>
          <w:sz w:val="22"/>
          <w:szCs w:val="22"/>
        </w:rPr>
        <w:t>,</w:t>
      </w:r>
      <w:r>
        <w:rPr>
          <w:rFonts w:ascii="Arial" w:hAnsi="Arial" w:cs="Arial"/>
          <w:bCs/>
          <w:sz w:val="22"/>
          <w:szCs w:val="22"/>
        </w:rPr>
        <w:t xml:space="preserve"> </w:t>
      </w:r>
      <w:proofErr w:type="spellStart"/>
      <w:r w:rsidRPr="00542BE0">
        <w:rPr>
          <w:rFonts w:ascii="Arial" w:hAnsi="Arial" w:cs="Arial"/>
          <w:bCs/>
          <w:sz w:val="22"/>
          <w:szCs w:val="22"/>
        </w:rPr>
        <w:t>smeđi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smeđesivi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svijetlosmeđesivi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krečnjaci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bioklastični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mjestimično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dolomitisani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lastRenderedPageBreak/>
        <w:t>krečnjaci</w:t>
      </w:r>
      <w:proofErr w:type="spellEnd"/>
      <w:r w:rsidRPr="00542BE0">
        <w:rPr>
          <w:rFonts w:ascii="Arial" w:hAnsi="Arial" w:cs="Arial"/>
          <w:bCs/>
          <w:sz w:val="22"/>
          <w:szCs w:val="22"/>
          <w:lang w:val="sr-Latn-CS"/>
        </w:rPr>
        <w:t>,</w:t>
      </w:r>
      <w:r w:rsidRPr="00542BE0">
        <w:rPr>
          <w:rFonts w:ascii="Arial" w:hAnsi="Arial" w:cs="Arial"/>
          <w:bCs/>
          <w:sz w:val="22"/>
          <w:szCs w:val="22"/>
        </w:rPr>
        <w:t xml:space="preserve"> </w:t>
      </w:r>
      <w:proofErr w:type="spellStart"/>
      <w:r w:rsidRPr="00542BE0">
        <w:rPr>
          <w:rFonts w:ascii="Arial" w:hAnsi="Arial" w:cs="Arial"/>
          <w:bCs/>
          <w:sz w:val="22"/>
          <w:szCs w:val="22"/>
        </w:rPr>
        <w:t>strukturnog</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tipa</w:t>
      </w:r>
      <w:proofErr w:type="spellEnd"/>
      <w:r w:rsidRPr="00542BE0">
        <w:rPr>
          <w:rFonts w:ascii="Arial" w:hAnsi="Arial" w:cs="Arial"/>
          <w:bCs/>
          <w:sz w:val="22"/>
          <w:szCs w:val="22"/>
        </w:rPr>
        <w:t xml:space="preserve"> W-P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P, </w:t>
      </w:r>
      <w:proofErr w:type="spellStart"/>
      <w:r w:rsidRPr="00542BE0">
        <w:rPr>
          <w:rFonts w:ascii="Arial" w:hAnsi="Arial" w:cs="Arial"/>
          <w:bCs/>
          <w:sz w:val="22"/>
          <w:szCs w:val="22"/>
        </w:rPr>
        <w:t>kao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intraformacijske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krečnjačke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breče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izm</w:t>
      </w:r>
      <w:proofErr w:type="spellEnd"/>
      <w:r w:rsidRPr="00542BE0">
        <w:rPr>
          <w:rFonts w:ascii="Arial" w:hAnsi="Arial" w:cs="Arial"/>
          <w:bCs/>
          <w:sz w:val="22"/>
          <w:szCs w:val="22"/>
          <w:lang w:val="sr-Latn-BA"/>
        </w:rPr>
        <w:t>i</w:t>
      </w:r>
      <w:proofErr w:type="spellStart"/>
      <w:r w:rsidRPr="00542BE0">
        <w:rPr>
          <w:rFonts w:ascii="Arial" w:hAnsi="Arial" w:cs="Arial"/>
          <w:bCs/>
          <w:sz w:val="22"/>
          <w:szCs w:val="22"/>
        </w:rPr>
        <w:t>jenjene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procesima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rano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kasno</w:t>
      </w:r>
      <w:proofErr w:type="spellEnd"/>
      <w:r w:rsidRPr="00542BE0">
        <w:rPr>
          <w:rFonts w:ascii="Arial" w:hAnsi="Arial" w:cs="Arial"/>
          <w:bCs/>
          <w:sz w:val="22"/>
          <w:szCs w:val="22"/>
          <w:lang w:val="sr-Latn-CS"/>
        </w:rPr>
        <w:t>-</w:t>
      </w:r>
      <w:proofErr w:type="spellStart"/>
      <w:r w:rsidRPr="00542BE0">
        <w:rPr>
          <w:rFonts w:ascii="Arial" w:hAnsi="Arial" w:cs="Arial"/>
          <w:bCs/>
          <w:sz w:val="22"/>
          <w:szCs w:val="22"/>
        </w:rPr>
        <w:t>dijagenetske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dolomitizacije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stromatolitsko-fenestralni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dolomikriti</w:t>
      </w:r>
      <w:proofErr w:type="spellEnd"/>
      <w:r w:rsidRPr="00542BE0">
        <w:rPr>
          <w:rFonts w:ascii="Arial" w:hAnsi="Arial" w:cs="Arial"/>
          <w:bCs/>
          <w:sz w:val="22"/>
          <w:szCs w:val="22"/>
        </w:rPr>
        <w:t xml:space="preserve">, u </w:t>
      </w:r>
      <w:proofErr w:type="spellStart"/>
      <w:r w:rsidRPr="00542BE0">
        <w:rPr>
          <w:rFonts w:ascii="Arial" w:hAnsi="Arial" w:cs="Arial"/>
          <w:bCs/>
          <w:sz w:val="22"/>
          <w:szCs w:val="22"/>
        </w:rPr>
        <w:t>naizmjeničnoj</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smjeni</w:t>
      </w:r>
      <w:proofErr w:type="spellEnd"/>
      <w:r w:rsidRPr="00542BE0">
        <w:rPr>
          <w:rFonts w:ascii="Arial" w:hAnsi="Arial" w:cs="Arial"/>
          <w:bCs/>
          <w:sz w:val="22"/>
          <w:szCs w:val="22"/>
          <w:lang w:val="sr-Latn-CS"/>
        </w:rPr>
        <w:t xml:space="preserve">. </w:t>
      </w:r>
    </w:p>
    <w:p w14:paraId="5507C32D" w14:textId="77777777" w:rsidR="00983718" w:rsidRPr="00542BE0" w:rsidRDefault="00983718" w:rsidP="00487163">
      <w:pPr>
        <w:pStyle w:val="BodyText3"/>
        <w:spacing w:after="0" w:line="240" w:lineRule="auto"/>
        <w:jc w:val="both"/>
        <w:rPr>
          <w:rFonts w:ascii="Arial" w:hAnsi="Arial" w:cs="Arial"/>
          <w:bCs/>
          <w:sz w:val="22"/>
          <w:szCs w:val="22"/>
          <w:lang w:val="sr-Latn-CS"/>
        </w:rPr>
      </w:pPr>
    </w:p>
    <w:p w14:paraId="25D78598" w14:textId="77777777" w:rsidR="00983718" w:rsidRPr="00542BE0" w:rsidRDefault="00983718" w:rsidP="00487163">
      <w:pPr>
        <w:pStyle w:val="BodyText3"/>
        <w:spacing w:after="0" w:line="240" w:lineRule="auto"/>
        <w:jc w:val="both"/>
        <w:rPr>
          <w:rFonts w:ascii="Arial" w:hAnsi="Arial" w:cs="Arial"/>
          <w:bCs/>
          <w:sz w:val="22"/>
          <w:szCs w:val="22"/>
          <w:lang w:val="sr-Latn-CS"/>
        </w:rPr>
      </w:pPr>
      <w:r w:rsidRPr="00542BE0">
        <w:rPr>
          <w:rFonts w:ascii="Arial" w:hAnsi="Arial" w:cs="Arial"/>
          <w:bCs/>
          <w:sz w:val="22"/>
          <w:szCs w:val="22"/>
        </w:rPr>
        <w:t xml:space="preserve">U </w:t>
      </w:r>
      <w:proofErr w:type="spellStart"/>
      <w:r w:rsidRPr="00542BE0">
        <w:rPr>
          <w:rFonts w:ascii="Arial" w:hAnsi="Arial" w:cs="Arial"/>
          <w:bCs/>
          <w:sz w:val="22"/>
          <w:szCs w:val="22"/>
        </w:rPr>
        <w:t>završnom</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dijelu</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naslaga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mastrihta</w:t>
      </w:r>
      <w:proofErr w:type="spellEnd"/>
      <w:r w:rsidRPr="00542BE0">
        <w:rPr>
          <w:rFonts w:ascii="Arial" w:hAnsi="Arial" w:cs="Arial"/>
          <w:bCs/>
          <w:sz w:val="22"/>
          <w:szCs w:val="22"/>
          <w:lang w:val="sr-Latn-CS"/>
        </w:rPr>
        <w:t>,</w:t>
      </w:r>
      <w:r w:rsidRPr="00542BE0">
        <w:rPr>
          <w:rFonts w:ascii="Arial" w:hAnsi="Arial" w:cs="Arial"/>
          <w:bCs/>
          <w:sz w:val="22"/>
          <w:szCs w:val="22"/>
        </w:rPr>
        <w:t xml:space="preserve"> is</w:t>
      </w:r>
      <w:r w:rsidRPr="00542BE0">
        <w:rPr>
          <w:rFonts w:ascii="Arial" w:hAnsi="Arial" w:cs="Arial"/>
          <w:bCs/>
          <w:sz w:val="22"/>
          <w:szCs w:val="22"/>
          <w:lang w:val="sr-Latn-CS"/>
        </w:rPr>
        <w:t>tiču se karbonati sparitske strukture sa obiljem fosilnih ostataka algi i foraminifera - miliolide, strukturnog tipa W-P i P. Ove karbonate karakteriše česta smjena dolomitičnih krečnjaka i rekristalisalih foraminiferskih krečnjaka. Česte su pojave (lumakela) rudista, debeloljušturastih školjki</w:t>
      </w:r>
      <w:r>
        <w:rPr>
          <w:rFonts w:ascii="Arial" w:hAnsi="Arial" w:cs="Arial"/>
          <w:bCs/>
          <w:sz w:val="22"/>
          <w:szCs w:val="22"/>
          <w:lang w:val="sr-Latn-CS"/>
        </w:rPr>
        <w:t>.</w:t>
      </w:r>
    </w:p>
    <w:p w14:paraId="582CCF71" w14:textId="77777777" w:rsidR="00983718" w:rsidRPr="0029428E" w:rsidRDefault="00983718" w:rsidP="00487163">
      <w:pPr>
        <w:spacing w:after="0" w:line="240" w:lineRule="auto"/>
        <w:jc w:val="both"/>
        <w:rPr>
          <w:rFonts w:ascii="Arial" w:hAnsi="Arial" w:cs="Arial"/>
          <w:lang w:val="sr-Latn-CS"/>
        </w:rPr>
      </w:pPr>
    </w:p>
    <w:p w14:paraId="4A1EF6DF" w14:textId="77777777" w:rsidR="00983718" w:rsidRDefault="00983718" w:rsidP="00487163">
      <w:pPr>
        <w:spacing w:after="0" w:line="240" w:lineRule="auto"/>
        <w:jc w:val="both"/>
        <w:rPr>
          <w:rFonts w:ascii="Arial" w:hAnsi="Arial" w:cs="Arial"/>
          <w:lang w:val="sr-Latn-CS"/>
        </w:rPr>
      </w:pPr>
      <w:r w:rsidRPr="00542BE0">
        <w:rPr>
          <w:rFonts w:ascii="Arial" w:hAnsi="Arial" w:cs="Arial"/>
          <w:lang w:val="sr-Latn-CS"/>
        </w:rPr>
        <w:t>U tektonskom pogledu područje istražno-eksploatacionog prostora tehničko-građevinskog kamena “Ristova Ponta“ pripada geotektonskoj jedinici Jadransko – jonska zona.</w:t>
      </w:r>
    </w:p>
    <w:p w14:paraId="20F1942B" w14:textId="77777777" w:rsidR="00983718" w:rsidRPr="0029428E" w:rsidRDefault="00983718" w:rsidP="00487163">
      <w:pPr>
        <w:spacing w:after="0" w:line="240" w:lineRule="auto"/>
        <w:jc w:val="both"/>
        <w:rPr>
          <w:rFonts w:ascii="Arial" w:hAnsi="Arial" w:cs="Arial"/>
          <w:lang w:val="sr-Latn-CS"/>
        </w:rPr>
      </w:pPr>
    </w:p>
    <w:p w14:paraId="6ECDF036" w14:textId="77777777" w:rsidR="00983718" w:rsidRPr="0029428E" w:rsidRDefault="00983718" w:rsidP="00487163">
      <w:pPr>
        <w:spacing w:after="0" w:line="240" w:lineRule="auto"/>
        <w:jc w:val="both"/>
        <w:rPr>
          <w:rFonts w:ascii="Arial" w:hAnsi="Arial" w:cs="Arial"/>
          <w:i/>
          <w:u w:val="single"/>
        </w:rPr>
      </w:pPr>
      <w:proofErr w:type="spellStart"/>
      <w:r w:rsidRPr="0029428E">
        <w:rPr>
          <w:rFonts w:ascii="Arial" w:hAnsi="Arial" w:cs="Arial"/>
          <w:i/>
          <w:u w:val="single"/>
        </w:rPr>
        <w:t>Rezerve</w:t>
      </w:r>
      <w:proofErr w:type="spellEnd"/>
      <w:r w:rsidRPr="0029428E">
        <w:rPr>
          <w:rFonts w:ascii="Arial" w:hAnsi="Arial" w:cs="Arial"/>
          <w:i/>
          <w:u w:val="single"/>
        </w:rPr>
        <w:t xml:space="preserve"> </w:t>
      </w:r>
      <w:proofErr w:type="spellStart"/>
      <w:r w:rsidRPr="0029428E">
        <w:rPr>
          <w:rFonts w:ascii="Arial" w:hAnsi="Arial" w:cs="Arial"/>
          <w:i/>
          <w:u w:val="single"/>
        </w:rPr>
        <w:t>mineralne</w:t>
      </w:r>
      <w:proofErr w:type="spellEnd"/>
      <w:r w:rsidRPr="0029428E">
        <w:rPr>
          <w:rFonts w:ascii="Arial" w:hAnsi="Arial" w:cs="Arial"/>
          <w:i/>
          <w:u w:val="single"/>
        </w:rPr>
        <w:t xml:space="preserve"> </w:t>
      </w:r>
      <w:proofErr w:type="spellStart"/>
      <w:r w:rsidRPr="0029428E">
        <w:rPr>
          <w:rFonts w:ascii="Arial" w:hAnsi="Arial" w:cs="Arial"/>
          <w:i/>
          <w:u w:val="single"/>
        </w:rPr>
        <w:t>sirovine</w:t>
      </w:r>
      <w:proofErr w:type="spellEnd"/>
    </w:p>
    <w:p w14:paraId="6D854977" w14:textId="77777777" w:rsidR="00983718" w:rsidRDefault="00983718" w:rsidP="00487163">
      <w:pPr>
        <w:spacing w:after="0" w:line="240" w:lineRule="auto"/>
        <w:jc w:val="both"/>
        <w:rPr>
          <w:rFonts w:ascii="Arial" w:hAnsi="Arial" w:cs="Arial"/>
        </w:rPr>
      </w:pPr>
    </w:p>
    <w:p w14:paraId="2D605231" w14:textId="77777777" w:rsidR="00983718" w:rsidRDefault="00983718" w:rsidP="00487163">
      <w:pPr>
        <w:spacing w:after="0" w:line="240" w:lineRule="auto"/>
        <w:jc w:val="both"/>
        <w:rPr>
          <w:rFonts w:ascii="Arial" w:hAnsi="Arial" w:cs="Arial"/>
        </w:rPr>
      </w:pPr>
      <w:r w:rsidRPr="0029428E">
        <w:rPr>
          <w:rFonts w:ascii="Arial" w:hAnsi="Arial" w:cs="Arial"/>
        </w:rPr>
        <w:t xml:space="preserve">Na </w:t>
      </w:r>
      <w:proofErr w:type="spellStart"/>
      <w:r w:rsidRPr="0029428E">
        <w:rPr>
          <w:rFonts w:ascii="Arial" w:hAnsi="Arial" w:cs="Arial"/>
        </w:rPr>
        <w:t>ležištu</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 xml:space="preserve"> </w:t>
      </w:r>
      <w:proofErr w:type="spellStart"/>
      <w:r w:rsidRPr="0029428E">
        <w:rPr>
          <w:rFonts w:ascii="Arial" w:hAnsi="Arial" w:cs="Arial"/>
        </w:rPr>
        <w:t>su</w:t>
      </w:r>
      <w:proofErr w:type="spellEnd"/>
      <w:r w:rsidRPr="0029428E">
        <w:rPr>
          <w:rFonts w:ascii="Arial" w:hAnsi="Arial" w:cs="Arial"/>
        </w:rPr>
        <w:t xml:space="preserve"> u </w:t>
      </w:r>
      <w:proofErr w:type="spellStart"/>
      <w:r w:rsidRPr="0029428E">
        <w:rPr>
          <w:rFonts w:ascii="Arial" w:hAnsi="Arial" w:cs="Arial"/>
        </w:rPr>
        <w:t>više</w:t>
      </w:r>
      <w:proofErr w:type="spellEnd"/>
      <w:r w:rsidRPr="0029428E">
        <w:rPr>
          <w:rFonts w:ascii="Arial" w:hAnsi="Arial" w:cs="Arial"/>
        </w:rPr>
        <w:t xml:space="preserve"> </w:t>
      </w:r>
      <w:proofErr w:type="spellStart"/>
      <w:r w:rsidRPr="0029428E">
        <w:rPr>
          <w:rFonts w:ascii="Arial" w:hAnsi="Arial" w:cs="Arial"/>
        </w:rPr>
        <w:t>navrata</w:t>
      </w:r>
      <w:proofErr w:type="spellEnd"/>
      <w:r w:rsidRPr="0029428E">
        <w:rPr>
          <w:rFonts w:ascii="Arial" w:hAnsi="Arial" w:cs="Arial"/>
        </w:rPr>
        <w:t xml:space="preserve"> </w:t>
      </w:r>
      <w:proofErr w:type="spellStart"/>
      <w:r w:rsidRPr="0029428E">
        <w:rPr>
          <w:rFonts w:ascii="Arial" w:hAnsi="Arial" w:cs="Arial"/>
        </w:rPr>
        <w:t>vršena</w:t>
      </w:r>
      <w:proofErr w:type="spellEnd"/>
      <w:r w:rsidRPr="0029428E">
        <w:rPr>
          <w:rFonts w:ascii="Arial" w:hAnsi="Arial" w:cs="Arial"/>
        </w:rPr>
        <w:t xml:space="preserve"> </w:t>
      </w:r>
      <w:proofErr w:type="spellStart"/>
      <w:r w:rsidRPr="0029428E">
        <w:rPr>
          <w:rFonts w:ascii="Arial" w:hAnsi="Arial" w:cs="Arial"/>
        </w:rPr>
        <w:t>detaljna</w:t>
      </w:r>
      <w:proofErr w:type="spellEnd"/>
      <w:r w:rsidRPr="0029428E">
        <w:rPr>
          <w:rFonts w:ascii="Arial" w:hAnsi="Arial" w:cs="Arial"/>
        </w:rPr>
        <w:t xml:space="preserve"> </w:t>
      </w:r>
      <w:proofErr w:type="spellStart"/>
      <w:r w:rsidRPr="0029428E">
        <w:rPr>
          <w:rFonts w:ascii="Arial" w:hAnsi="Arial" w:cs="Arial"/>
        </w:rPr>
        <w:t>geološka</w:t>
      </w:r>
      <w:proofErr w:type="spellEnd"/>
      <w:r w:rsidRPr="0029428E">
        <w:rPr>
          <w:rFonts w:ascii="Arial" w:hAnsi="Arial" w:cs="Arial"/>
        </w:rPr>
        <w:t xml:space="preserve"> </w:t>
      </w:r>
      <w:proofErr w:type="spellStart"/>
      <w:r w:rsidRPr="0029428E">
        <w:rPr>
          <w:rFonts w:ascii="Arial" w:hAnsi="Arial" w:cs="Arial"/>
        </w:rPr>
        <w:t>istraživanja</w:t>
      </w:r>
      <w:proofErr w:type="spellEnd"/>
      <w:r w:rsidRPr="0029428E">
        <w:rPr>
          <w:rFonts w:ascii="Arial" w:hAnsi="Arial" w:cs="Arial"/>
        </w:rPr>
        <w:t xml:space="preserve"> </w:t>
      </w:r>
      <w:proofErr w:type="spellStart"/>
      <w:r w:rsidRPr="0029428E">
        <w:rPr>
          <w:rFonts w:ascii="Arial" w:hAnsi="Arial" w:cs="Arial"/>
        </w:rPr>
        <w:t>tako</w:t>
      </w:r>
      <w:proofErr w:type="spellEnd"/>
      <w:r w:rsidRPr="0029428E">
        <w:rPr>
          <w:rFonts w:ascii="Arial" w:hAnsi="Arial" w:cs="Arial"/>
        </w:rPr>
        <w:t xml:space="preserve"> da </w:t>
      </w:r>
      <w:proofErr w:type="spellStart"/>
      <w:r w:rsidRPr="0029428E">
        <w:rPr>
          <w:rFonts w:ascii="Arial" w:hAnsi="Arial" w:cs="Arial"/>
        </w:rPr>
        <w:t>postoje</w:t>
      </w:r>
      <w:proofErr w:type="spellEnd"/>
      <w:r w:rsidRPr="0029428E">
        <w:rPr>
          <w:rFonts w:ascii="Arial" w:hAnsi="Arial" w:cs="Arial"/>
        </w:rPr>
        <w:t xml:space="preserve"> </w:t>
      </w:r>
      <w:proofErr w:type="spellStart"/>
      <w:r w:rsidRPr="0029428E">
        <w:rPr>
          <w:rFonts w:ascii="Arial" w:hAnsi="Arial" w:cs="Arial"/>
        </w:rPr>
        <w:t>podaci</w:t>
      </w:r>
      <w:proofErr w:type="spellEnd"/>
      <w:r w:rsidRPr="0029428E">
        <w:rPr>
          <w:rFonts w:ascii="Arial" w:hAnsi="Arial" w:cs="Arial"/>
        </w:rPr>
        <w:t xml:space="preserve"> o </w:t>
      </w:r>
      <w:proofErr w:type="spellStart"/>
      <w:r w:rsidRPr="0029428E">
        <w:rPr>
          <w:rFonts w:ascii="Arial" w:hAnsi="Arial" w:cs="Arial"/>
        </w:rPr>
        <w:t>rezervama</w:t>
      </w:r>
      <w:proofErr w:type="spellEnd"/>
      <w:r w:rsidRPr="0029428E">
        <w:rPr>
          <w:rFonts w:ascii="Arial" w:hAnsi="Arial" w:cs="Arial"/>
        </w:rPr>
        <w:t xml:space="preserve"> </w:t>
      </w:r>
      <w:proofErr w:type="spellStart"/>
      <w:r w:rsidRPr="0029428E">
        <w:rPr>
          <w:rFonts w:ascii="Arial" w:hAnsi="Arial" w:cs="Arial"/>
        </w:rPr>
        <w:t>i</w:t>
      </w:r>
      <w:proofErr w:type="spellEnd"/>
      <w:r w:rsidRPr="0029428E">
        <w:rPr>
          <w:rFonts w:ascii="Arial" w:hAnsi="Arial" w:cs="Arial"/>
        </w:rPr>
        <w:t xml:space="preserve"> </w:t>
      </w:r>
      <w:proofErr w:type="spellStart"/>
      <w:r w:rsidRPr="0029428E">
        <w:rPr>
          <w:rFonts w:ascii="Arial" w:hAnsi="Arial" w:cs="Arial"/>
        </w:rPr>
        <w:t>kvalitetu</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w:t>
      </w:r>
    </w:p>
    <w:p w14:paraId="633DF44C" w14:textId="77777777" w:rsidR="00983718" w:rsidRPr="0029428E" w:rsidRDefault="00983718" w:rsidP="00487163">
      <w:pPr>
        <w:spacing w:after="0" w:line="240" w:lineRule="auto"/>
        <w:jc w:val="both"/>
        <w:rPr>
          <w:rFonts w:ascii="Arial" w:hAnsi="Arial" w:cs="Arial"/>
        </w:rPr>
      </w:pPr>
    </w:p>
    <w:p w14:paraId="5AD1E0EC" w14:textId="77777777" w:rsidR="00983718" w:rsidRPr="00435F1F" w:rsidRDefault="00983718" w:rsidP="00487163">
      <w:pPr>
        <w:spacing w:after="0" w:line="240" w:lineRule="auto"/>
        <w:jc w:val="both"/>
        <w:rPr>
          <w:rFonts w:ascii="Arial" w:hAnsi="Arial" w:cs="Arial"/>
        </w:rPr>
      </w:pPr>
      <w:r w:rsidRPr="0029428E">
        <w:rPr>
          <w:rFonts w:ascii="Arial" w:hAnsi="Arial" w:cs="Arial"/>
          <w:lang w:val="sr-Latn-CS"/>
        </w:rPr>
        <w:t>Rezerve tehničko-građevinskog kamena u ležištu “</w:t>
      </w:r>
      <w:r>
        <w:rPr>
          <w:rFonts w:ascii="Arial" w:hAnsi="Arial" w:cs="Arial"/>
          <w:lang w:val="sr-Latn-CS"/>
        </w:rPr>
        <w:t>Ristova Ponta</w:t>
      </w:r>
      <w:r w:rsidRPr="0029428E">
        <w:rPr>
          <w:rFonts w:ascii="Arial" w:hAnsi="Arial" w:cs="Arial"/>
          <w:lang w:val="sr-Latn-CS"/>
        </w:rPr>
        <w:t>“ prema podacima iz zadnjeg ovjerenog Elaborata o klasifikaciji, kategorizaciji i proračunu rezervi, sa stan</w:t>
      </w:r>
      <w:r>
        <w:rPr>
          <w:rFonts w:ascii="Arial" w:hAnsi="Arial" w:cs="Arial"/>
          <w:lang w:val="sr-Latn-CS"/>
        </w:rPr>
        <w:t>jem 31.12. 2013. godine prikazane su u slede</w:t>
      </w:r>
      <w:proofErr w:type="spellStart"/>
      <w:r>
        <w:rPr>
          <w:rFonts w:ascii="Arial" w:hAnsi="Arial" w:cs="Arial"/>
        </w:rPr>
        <w:t>ćoj</w:t>
      </w:r>
      <w:proofErr w:type="spellEnd"/>
      <w:r>
        <w:rPr>
          <w:rFonts w:ascii="Arial" w:hAnsi="Arial" w:cs="Arial"/>
        </w:rPr>
        <w:t xml:space="preserve"> </w:t>
      </w:r>
      <w:proofErr w:type="spellStart"/>
      <w:r>
        <w:rPr>
          <w:rFonts w:ascii="Arial" w:hAnsi="Arial" w:cs="Arial"/>
        </w:rPr>
        <w:t>tabeli</w:t>
      </w:r>
      <w:proofErr w:type="spellEnd"/>
      <w:r>
        <w:rPr>
          <w:rFonts w:ascii="Arial" w:hAnsi="Arial" w:cs="Arial"/>
        </w:rPr>
        <w:t>:</w:t>
      </w:r>
    </w:p>
    <w:p w14:paraId="40AEAB5B" w14:textId="77777777" w:rsidR="00983718" w:rsidRPr="00957D99" w:rsidRDefault="00983718" w:rsidP="00487163">
      <w:pPr>
        <w:spacing w:after="0" w:line="240" w:lineRule="auto"/>
        <w:jc w:val="center"/>
        <w:rPr>
          <w:rFonts w:ascii="Arial" w:hAnsi="Arial" w:cs="Arial"/>
          <w:i/>
          <w:lang w:val="sr-Latn-CS"/>
        </w:rPr>
      </w:pPr>
    </w:p>
    <w:p w14:paraId="07F091F0" w14:textId="77777777" w:rsidR="00983718" w:rsidRPr="00957D99" w:rsidRDefault="00983718" w:rsidP="00487163">
      <w:pPr>
        <w:spacing w:after="0" w:line="240" w:lineRule="auto"/>
        <w:jc w:val="center"/>
        <w:rPr>
          <w:rFonts w:ascii="Arial" w:hAnsi="Arial" w:cs="Arial"/>
          <w:i/>
          <w:sz w:val="20"/>
          <w:szCs w:val="20"/>
          <w:lang w:val="sr-Latn-CS"/>
        </w:rPr>
      </w:pPr>
      <w:r w:rsidRPr="00957D99">
        <w:rPr>
          <w:rFonts w:ascii="Arial" w:hAnsi="Arial" w:cs="Arial"/>
          <w:i/>
          <w:sz w:val="20"/>
          <w:szCs w:val="20"/>
          <w:lang w:val="sr-Latn-CS"/>
        </w:rPr>
        <w:t>Tabela 1. Pregled geoloških, bilansnih i eksploatacionih rezervi tehničko-građevinskog kamena ležišta „Ristova Ponta“, kod Ulcinj, stanje 31.12.2013.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2222"/>
        <w:gridCol w:w="2222"/>
        <w:gridCol w:w="2253"/>
      </w:tblGrid>
      <w:tr w:rsidR="00983718" w:rsidRPr="00957D99" w14:paraId="78AD3B64" w14:textId="77777777" w:rsidTr="00233994">
        <w:tc>
          <w:tcPr>
            <w:tcW w:w="2394" w:type="dxa"/>
            <w:vMerge w:val="restart"/>
            <w:shd w:val="clear" w:color="auto" w:fill="auto"/>
            <w:vAlign w:val="center"/>
          </w:tcPr>
          <w:p w14:paraId="331B496E"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Rezerve</w:t>
            </w:r>
          </w:p>
        </w:tc>
        <w:tc>
          <w:tcPr>
            <w:tcW w:w="4788" w:type="dxa"/>
            <w:gridSpan w:val="2"/>
            <w:shd w:val="clear" w:color="auto" w:fill="auto"/>
            <w:vAlign w:val="center"/>
          </w:tcPr>
          <w:p w14:paraId="38DCBF0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Kategorija</w:t>
            </w:r>
          </w:p>
        </w:tc>
        <w:tc>
          <w:tcPr>
            <w:tcW w:w="2394" w:type="dxa"/>
            <w:vMerge w:val="restart"/>
            <w:shd w:val="clear" w:color="auto" w:fill="auto"/>
            <w:vAlign w:val="center"/>
          </w:tcPr>
          <w:p w14:paraId="07984C2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Ukupne rezerve t-g kamena, m</w:t>
            </w:r>
            <w:r w:rsidRPr="00957D99">
              <w:rPr>
                <w:rFonts w:ascii="Arial" w:hAnsi="Arial" w:cs="Arial"/>
                <w:b/>
                <w:sz w:val="20"/>
                <w:szCs w:val="20"/>
                <w:vertAlign w:val="superscript"/>
                <w:lang w:val="sr-Latn-CS"/>
              </w:rPr>
              <w:t>3</w:t>
            </w:r>
          </w:p>
        </w:tc>
      </w:tr>
      <w:tr w:rsidR="00983718" w:rsidRPr="00957D99" w14:paraId="22A818F5" w14:textId="77777777" w:rsidTr="00233994">
        <w:tc>
          <w:tcPr>
            <w:tcW w:w="2394" w:type="dxa"/>
            <w:vMerge/>
            <w:shd w:val="clear" w:color="auto" w:fill="auto"/>
            <w:vAlign w:val="center"/>
          </w:tcPr>
          <w:p w14:paraId="28CC6E61"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5B34D3D"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w:t>
            </w:r>
          </w:p>
        </w:tc>
        <w:tc>
          <w:tcPr>
            <w:tcW w:w="2394" w:type="dxa"/>
            <w:shd w:val="clear" w:color="auto" w:fill="auto"/>
            <w:vAlign w:val="center"/>
          </w:tcPr>
          <w:p w14:paraId="0AA6FA60"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C</w:t>
            </w:r>
            <w:r w:rsidRPr="00957D99">
              <w:rPr>
                <w:rFonts w:ascii="Arial" w:hAnsi="Arial" w:cs="Arial"/>
                <w:b/>
                <w:sz w:val="20"/>
                <w:szCs w:val="20"/>
                <w:vertAlign w:val="subscript"/>
                <w:lang w:val="sr-Latn-CS"/>
              </w:rPr>
              <w:t>1</w:t>
            </w:r>
          </w:p>
        </w:tc>
        <w:tc>
          <w:tcPr>
            <w:tcW w:w="2394" w:type="dxa"/>
            <w:vMerge/>
            <w:shd w:val="clear" w:color="auto" w:fill="auto"/>
            <w:vAlign w:val="center"/>
          </w:tcPr>
          <w:p w14:paraId="42DFE6DA" w14:textId="77777777" w:rsidR="00983718" w:rsidRPr="00957D99" w:rsidRDefault="00983718" w:rsidP="00487163">
            <w:pPr>
              <w:spacing w:after="0" w:line="240" w:lineRule="auto"/>
              <w:jc w:val="center"/>
              <w:rPr>
                <w:rFonts w:ascii="Arial" w:hAnsi="Arial" w:cs="Arial"/>
                <w:b/>
                <w:sz w:val="20"/>
                <w:szCs w:val="20"/>
                <w:lang w:val="sr-Latn-CS"/>
              </w:rPr>
            </w:pPr>
          </w:p>
        </w:tc>
      </w:tr>
      <w:tr w:rsidR="00983718" w:rsidRPr="00957D99" w14:paraId="719CD618" w14:textId="77777777" w:rsidTr="00233994">
        <w:tc>
          <w:tcPr>
            <w:tcW w:w="2394" w:type="dxa"/>
            <w:shd w:val="clear" w:color="auto" w:fill="auto"/>
            <w:vAlign w:val="center"/>
          </w:tcPr>
          <w:p w14:paraId="25D227BA"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Geološke</w:t>
            </w:r>
          </w:p>
        </w:tc>
        <w:tc>
          <w:tcPr>
            <w:tcW w:w="2394" w:type="dxa"/>
            <w:shd w:val="clear" w:color="auto" w:fill="auto"/>
            <w:vAlign w:val="center"/>
          </w:tcPr>
          <w:p w14:paraId="0A4AD14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734C62CB"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5476EE3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0A3A423C" w14:textId="77777777" w:rsidTr="00233994">
        <w:tc>
          <w:tcPr>
            <w:tcW w:w="2394" w:type="dxa"/>
            <w:shd w:val="clear" w:color="auto" w:fill="auto"/>
            <w:vAlign w:val="center"/>
          </w:tcPr>
          <w:p w14:paraId="28CE401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Bilansne</w:t>
            </w:r>
          </w:p>
        </w:tc>
        <w:tc>
          <w:tcPr>
            <w:tcW w:w="2394" w:type="dxa"/>
            <w:shd w:val="clear" w:color="auto" w:fill="auto"/>
            <w:vAlign w:val="center"/>
          </w:tcPr>
          <w:p w14:paraId="0B7CB501"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4A389F4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79429425"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6C09C828" w14:textId="77777777" w:rsidTr="00233994">
        <w:tc>
          <w:tcPr>
            <w:tcW w:w="2394" w:type="dxa"/>
            <w:shd w:val="clear" w:color="auto" w:fill="auto"/>
            <w:vAlign w:val="center"/>
          </w:tcPr>
          <w:p w14:paraId="780BB5C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Eksploatacione</w:t>
            </w:r>
          </w:p>
        </w:tc>
        <w:tc>
          <w:tcPr>
            <w:tcW w:w="2394" w:type="dxa"/>
            <w:shd w:val="clear" w:color="auto" w:fill="auto"/>
            <w:vAlign w:val="center"/>
          </w:tcPr>
          <w:p w14:paraId="7448DBF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645 431,4</w:t>
            </w:r>
          </w:p>
        </w:tc>
        <w:tc>
          <w:tcPr>
            <w:tcW w:w="2394" w:type="dxa"/>
            <w:shd w:val="clear" w:color="auto" w:fill="auto"/>
            <w:vAlign w:val="center"/>
          </w:tcPr>
          <w:p w14:paraId="2A2C9DA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720 259,2</w:t>
            </w:r>
          </w:p>
        </w:tc>
        <w:tc>
          <w:tcPr>
            <w:tcW w:w="2394" w:type="dxa"/>
            <w:shd w:val="clear" w:color="auto" w:fill="auto"/>
            <w:vAlign w:val="center"/>
          </w:tcPr>
          <w:p w14:paraId="0CA9E02D"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1 365 690,6</w:t>
            </w:r>
          </w:p>
        </w:tc>
      </w:tr>
      <w:tr w:rsidR="00983718" w:rsidRPr="00957D99" w14:paraId="4ADE6440" w14:textId="77777777" w:rsidTr="00233994">
        <w:tc>
          <w:tcPr>
            <w:tcW w:w="2394" w:type="dxa"/>
            <w:shd w:val="clear" w:color="auto" w:fill="auto"/>
            <w:vAlign w:val="center"/>
          </w:tcPr>
          <w:p w14:paraId="4E508E0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Zaokruženo</w:t>
            </w:r>
          </w:p>
        </w:tc>
        <w:tc>
          <w:tcPr>
            <w:tcW w:w="4788" w:type="dxa"/>
            <w:gridSpan w:val="2"/>
            <w:shd w:val="clear" w:color="auto" w:fill="auto"/>
            <w:vAlign w:val="center"/>
          </w:tcPr>
          <w:p w14:paraId="0364B6BA"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9C2A26F"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1 365 690</w:t>
            </w:r>
          </w:p>
        </w:tc>
      </w:tr>
    </w:tbl>
    <w:p w14:paraId="50B8C29E" w14:textId="77777777" w:rsidR="00983718" w:rsidRDefault="00983718" w:rsidP="00487163">
      <w:pPr>
        <w:spacing w:after="0" w:line="240" w:lineRule="auto"/>
        <w:jc w:val="both"/>
        <w:rPr>
          <w:rFonts w:ascii="Arial" w:hAnsi="Arial" w:cs="Arial"/>
          <w:i/>
          <w:u w:val="single"/>
        </w:rPr>
      </w:pPr>
    </w:p>
    <w:p w14:paraId="5B0EF94B" w14:textId="77777777" w:rsidR="00983718" w:rsidRDefault="00983718" w:rsidP="00487163">
      <w:pPr>
        <w:spacing w:after="0" w:line="240" w:lineRule="auto"/>
        <w:jc w:val="both"/>
        <w:rPr>
          <w:rFonts w:ascii="Arial" w:hAnsi="Arial" w:cs="Arial"/>
          <w:i/>
          <w:u w:val="single"/>
        </w:rPr>
      </w:pPr>
      <w:proofErr w:type="spellStart"/>
      <w:r w:rsidRPr="0029428E">
        <w:rPr>
          <w:rFonts w:ascii="Arial" w:hAnsi="Arial" w:cs="Arial"/>
          <w:i/>
          <w:u w:val="single"/>
        </w:rPr>
        <w:t>Kvalitet</w:t>
      </w:r>
      <w:proofErr w:type="spellEnd"/>
      <w:r w:rsidRPr="0029428E">
        <w:rPr>
          <w:rFonts w:ascii="Arial" w:hAnsi="Arial" w:cs="Arial"/>
          <w:i/>
          <w:u w:val="single"/>
        </w:rPr>
        <w:t xml:space="preserve"> </w:t>
      </w:r>
      <w:proofErr w:type="spellStart"/>
      <w:r w:rsidRPr="0029428E">
        <w:rPr>
          <w:rFonts w:ascii="Arial" w:hAnsi="Arial" w:cs="Arial"/>
          <w:i/>
          <w:u w:val="single"/>
        </w:rPr>
        <w:t>mineralne</w:t>
      </w:r>
      <w:proofErr w:type="spellEnd"/>
      <w:r w:rsidRPr="0029428E">
        <w:rPr>
          <w:rFonts w:ascii="Arial" w:hAnsi="Arial" w:cs="Arial"/>
          <w:i/>
          <w:u w:val="single"/>
        </w:rPr>
        <w:t xml:space="preserve"> </w:t>
      </w:r>
      <w:proofErr w:type="spellStart"/>
      <w:r w:rsidRPr="0029428E">
        <w:rPr>
          <w:rFonts w:ascii="Arial" w:hAnsi="Arial" w:cs="Arial"/>
          <w:i/>
          <w:u w:val="single"/>
        </w:rPr>
        <w:t>sirovine</w:t>
      </w:r>
      <w:proofErr w:type="spellEnd"/>
    </w:p>
    <w:p w14:paraId="687EA08A" w14:textId="77777777" w:rsidR="00983718" w:rsidRPr="0029428E" w:rsidRDefault="00983718" w:rsidP="00487163">
      <w:pPr>
        <w:spacing w:after="0" w:line="240" w:lineRule="auto"/>
        <w:jc w:val="both"/>
        <w:rPr>
          <w:rFonts w:ascii="Arial" w:hAnsi="Arial" w:cs="Arial"/>
          <w:i/>
          <w:u w:val="single"/>
        </w:rPr>
      </w:pPr>
    </w:p>
    <w:p w14:paraId="6FFC71C7" w14:textId="42A5D36F" w:rsidR="00487163" w:rsidRDefault="00983718" w:rsidP="00487163">
      <w:pPr>
        <w:spacing w:after="0" w:line="240" w:lineRule="auto"/>
        <w:jc w:val="both"/>
        <w:rPr>
          <w:rFonts w:ascii="Arial" w:hAnsi="Arial" w:cs="Arial"/>
          <w:lang w:val="hr-HR"/>
        </w:rPr>
      </w:pPr>
      <w:r w:rsidRPr="0029428E">
        <w:rPr>
          <w:rFonts w:ascii="Arial" w:hAnsi="Arial" w:cs="Arial"/>
          <w:lang w:val="sr-Latn-BA"/>
        </w:rPr>
        <w:t>Ispitivanje kvaliteta tehničko-građevinskog kamena u ležištu “</w:t>
      </w:r>
      <w:r>
        <w:rPr>
          <w:rFonts w:ascii="Arial" w:hAnsi="Arial" w:cs="Arial"/>
          <w:lang w:val="sr-Latn-BA"/>
        </w:rPr>
        <w:t>Ristova Ponta</w:t>
      </w:r>
      <w:r w:rsidRPr="0029428E">
        <w:rPr>
          <w:rFonts w:ascii="Arial" w:hAnsi="Arial" w:cs="Arial"/>
          <w:lang w:val="sr-Latn-BA"/>
        </w:rPr>
        <w:t>” vršen</w:t>
      </w:r>
      <w:r>
        <w:rPr>
          <w:rFonts w:ascii="Arial" w:hAnsi="Arial" w:cs="Arial"/>
          <w:lang w:val="sr-Latn-BA"/>
        </w:rPr>
        <w:t>o je</w:t>
      </w:r>
      <w:r w:rsidRPr="0029428E">
        <w:rPr>
          <w:rFonts w:ascii="Arial" w:hAnsi="Arial" w:cs="Arial"/>
          <w:lang w:val="sr-Latn-BA"/>
        </w:rPr>
        <w:t xml:space="preserve"> u više navrata</w:t>
      </w:r>
      <w:r>
        <w:rPr>
          <w:rFonts w:ascii="Arial" w:hAnsi="Arial" w:cs="Arial"/>
          <w:lang w:val="sr-Latn-BA"/>
        </w:rPr>
        <w:t>,</w:t>
      </w:r>
      <w:r w:rsidRPr="0029428E">
        <w:rPr>
          <w:rFonts w:ascii="Arial" w:hAnsi="Arial" w:cs="Arial"/>
          <w:lang w:val="sr-Latn-BA"/>
        </w:rPr>
        <w:t xml:space="preserve"> putem djelimičnih i kompletnih laboratorijskih analiza fizičko-mehaničkih karakteristika stijenske mase</w:t>
      </w:r>
      <w:r>
        <w:rPr>
          <w:rFonts w:ascii="Arial" w:hAnsi="Arial" w:cs="Arial"/>
          <w:lang w:val="hr-HR"/>
        </w:rPr>
        <w:t>, koje su prikazane u tabeli 2.</w:t>
      </w:r>
    </w:p>
    <w:p w14:paraId="6EAD11C7" w14:textId="77777777" w:rsidR="00487163" w:rsidRDefault="00487163" w:rsidP="00487163">
      <w:pPr>
        <w:spacing w:after="0" w:line="240" w:lineRule="auto"/>
        <w:jc w:val="both"/>
        <w:rPr>
          <w:rFonts w:ascii="Arial" w:hAnsi="Arial" w:cs="Arial"/>
          <w:lang w:val="hr-HR"/>
        </w:rPr>
      </w:pPr>
    </w:p>
    <w:p w14:paraId="33AD6F73" w14:textId="77777777" w:rsidR="00487163" w:rsidRDefault="00983718" w:rsidP="00487163">
      <w:pPr>
        <w:spacing w:after="0" w:line="240" w:lineRule="auto"/>
        <w:jc w:val="both"/>
        <w:rPr>
          <w:rFonts w:ascii="Arial" w:hAnsi="Arial" w:cs="Arial"/>
          <w:i/>
          <w:lang w:val="sr-Latn-CS"/>
        </w:rPr>
      </w:pPr>
      <w:proofErr w:type="spellStart"/>
      <w:r w:rsidRPr="00487163">
        <w:rPr>
          <w:rFonts w:ascii="Arial" w:hAnsi="Arial" w:cs="Arial"/>
          <w:i/>
        </w:rPr>
        <w:t>Tabela</w:t>
      </w:r>
      <w:proofErr w:type="spellEnd"/>
      <w:r w:rsidRPr="00487163">
        <w:rPr>
          <w:rFonts w:ascii="Arial" w:hAnsi="Arial" w:cs="Arial"/>
          <w:i/>
        </w:rPr>
        <w:t xml:space="preserve"> 2.</w:t>
      </w:r>
      <w:r w:rsidRPr="00487163">
        <w:rPr>
          <w:rFonts w:ascii="Arial" w:hAnsi="Arial" w:cs="Arial"/>
          <w:i/>
          <w:lang w:val="sr-Latn-CS"/>
        </w:rPr>
        <w:t xml:space="preserve">Srednje vrijednosti fizičko–mehaničkih karakteristika tehničko-građevinskog </w:t>
      </w:r>
      <w:r w:rsidR="00487163">
        <w:rPr>
          <w:rFonts w:ascii="Arial" w:hAnsi="Arial" w:cs="Arial"/>
          <w:i/>
          <w:lang w:val="sr-Latn-CS"/>
        </w:rPr>
        <w:t xml:space="preserve"> </w:t>
      </w:r>
    </w:p>
    <w:p w14:paraId="409AAF63" w14:textId="70BF8E80" w:rsidR="00983718" w:rsidRPr="00487163" w:rsidRDefault="00487163" w:rsidP="00487163">
      <w:pPr>
        <w:spacing w:after="0" w:line="240" w:lineRule="auto"/>
        <w:jc w:val="both"/>
        <w:rPr>
          <w:rFonts w:ascii="Arial" w:hAnsi="Arial" w:cs="Arial"/>
          <w:lang w:val="hr-HR"/>
        </w:rPr>
      </w:pPr>
      <w:r>
        <w:rPr>
          <w:rFonts w:ascii="Arial" w:hAnsi="Arial" w:cs="Arial"/>
          <w:i/>
          <w:lang w:val="sr-Latn-CS"/>
        </w:rPr>
        <w:t xml:space="preserve">              </w:t>
      </w:r>
      <w:r w:rsidR="00983718" w:rsidRPr="00487163">
        <w:rPr>
          <w:rFonts w:ascii="Arial" w:hAnsi="Arial" w:cs="Arial"/>
          <w:i/>
          <w:lang w:val="sr-Latn-CS"/>
        </w:rPr>
        <w:t>kamena  ležišta “Ristova Ponta“</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080"/>
        <w:gridCol w:w="900"/>
        <w:gridCol w:w="720"/>
        <w:gridCol w:w="720"/>
        <w:gridCol w:w="720"/>
        <w:gridCol w:w="720"/>
        <w:gridCol w:w="720"/>
        <w:gridCol w:w="720"/>
        <w:gridCol w:w="1098"/>
      </w:tblGrid>
      <w:tr w:rsidR="00983718" w:rsidRPr="00957D99" w14:paraId="2FE65726" w14:textId="77777777" w:rsidTr="00233994">
        <w:trPr>
          <w:jc w:val="center"/>
        </w:trPr>
        <w:tc>
          <w:tcPr>
            <w:tcW w:w="2520" w:type="dxa"/>
            <w:vMerge w:val="restart"/>
            <w:shd w:val="clear" w:color="auto" w:fill="FFFFFF"/>
          </w:tcPr>
          <w:p w14:paraId="0947326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Vrsta ispitivanja tgk iz ležišta „Ristova Ponta“,</w:t>
            </w:r>
          </w:p>
          <w:p w14:paraId="0B6526D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kod Ulcinja</w:t>
            </w:r>
          </w:p>
        </w:tc>
        <w:tc>
          <w:tcPr>
            <w:tcW w:w="1080" w:type="dxa"/>
            <w:vMerge w:val="restart"/>
            <w:shd w:val="clear" w:color="auto" w:fill="FFFFFF"/>
            <w:vAlign w:val="center"/>
          </w:tcPr>
          <w:p w14:paraId="428F809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Metoda</w:t>
            </w:r>
          </w:p>
          <w:p w14:paraId="1643DD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prema</w:t>
            </w:r>
          </w:p>
          <w:p w14:paraId="448A7D1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stand.</w:t>
            </w:r>
          </w:p>
        </w:tc>
        <w:tc>
          <w:tcPr>
            <w:tcW w:w="900" w:type="dxa"/>
            <w:vMerge w:val="restart"/>
            <w:shd w:val="clear" w:color="auto" w:fill="FFFFFF"/>
            <w:vAlign w:val="center"/>
          </w:tcPr>
          <w:p w14:paraId="0FECD93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Jedin. mjere</w:t>
            </w:r>
          </w:p>
        </w:tc>
        <w:tc>
          <w:tcPr>
            <w:tcW w:w="4320" w:type="dxa"/>
            <w:gridSpan w:val="6"/>
            <w:shd w:val="clear" w:color="auto" w:fill="FFFFFF"/>
            <w:vAlign w:val="center"/>
          </w:tcPr>
          <w:p w14:paraId="0C558C8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Oznaka uzorka</w:t>
            </w:r>
          </w:p>
        </w:tc>
        <w:tc>
          <w:tcPr>
            <w:tcW w:w="1098" w:type="dxa"/>
            <w:vMerge w:val="restart"/>
            <w:shd w:val="clear" w:color="auto" w:fill="FFFFFF"/>
            <w:vAlign w:val="center"/>
          </w:tcPr>
          <w:p w14:paraId="48FD4C2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Srednja</w:t>
            </w:r>
          </w:p>
          <w:p w14:paraId="385F024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vrijedn.</w:t>
            </w:r>
          </w:p>
        </w:tc>
      </w:tr>
      <w:tr w:rsidR="00983718" w:rsidRPr="00957D99" w14:paraId="797162FD" w14:textId="77777777" w:rsidTr="00233994">
        <w:trPr>
          <w:jc w:val="center"/>
        </w:trPr>
        <w:tc>
          <w:tcPr>
            <w:tcW w:w="2520" w:type="dxa"/>
            <w:vMerge/>
            <w:shd w:val="clear" w:color="auto" w:fill="FFFFFF"/>
            <w:vAlign w:val="center"/>
          </w:tcPr>
          <w:p w14:paraId="32AA16FC"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1080" w:type="dxa"/>
            <w:vMerge/>
            <w:shd w:val="clear" w:color="auto" w:fill="FFFFFF"/>
            <w:vAlign w:val="center"/>
          </w:tcPr>
          <w:p w14:paraId="424094A4"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900" w:type="dxa"/>
            <w:vMerge/>
            <w:shd w:val="clear" w:color="auto" w:fill="FFFFFF"/>
            <w:vAlign w:val="center"/>
          </w:tcPr>
          <w:p w14:paraId="42934247"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720" w:type="dxa"/>
            <w:shd w:val="clear" w:color="auto" w:fill="FFFFFF"/>
            <w:vAlign w:val="center"/>
          </w:tcPr>
          <w:p w14:paraId="26626A7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vertAlign w:val="subscript"/>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1</w:t>
            </w:r>
          </w:p>
        </w:tc>
        <w:tc>
          <w:tcPr>
            <w:tcW w:w="720" w:type="dxa"/>
            <w:shd w:val="clear" w:color="auto" w:fill="FFFFFF"/>
            <w:vAlign w:val="center"/>
          </w:tcPr>
          <w:p w14:paraId="289A6A4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2</w:t>
            </w:r>
          </w:p>
        </w:tc>
        <w:tc>
          <w:tcPr>
            <w:tcW w:w="720" w:type="dxa"/>
            <w:shd w:val="clear" w:color="auto" w:fill="FFFFFF"/>
            <w:vAlign w:val="center"/>
          </w:tcPr>
          <w:p w14:paraId="46EC485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3</w:t>
            </w:r>
          </w:p>
        </w:tc>
        <w:tc>
          <w:tcPr>
            <w:tcW w:w="720" w:type="dxa"/>
            <w:shd w:val="clear" w:color="auto" w:fill="FFFFFF"/>
            <w:vAlign w:val="center"/>
          </w:tcPr>
          <w:p w14:paraId="719EFE1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4</w:t>
            </w:r>
          </w:p>
        </w:tc>
        <w:tc>
          <w:tcPr>
            <w:tcW w:w="720" w:type="dxa"/>
            <w:shd w:val="clear" w:color="auto" w:fill="FFFFFF"/>
            <w:vAlign w:val="center"/>
          </w:tcPr>
          <w:p w14:paraId="7B86170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5</w:t>
            </w:r>
          </w:p>
        </w:tc>
        <w:tc>
          <w:tcPr>
            <w:tcW w:w="720" w:type="dxa"/>
            <w:shd w:val="clear" w:color="auto" w:fill="FFFFFF"/>
            <w:vAlign w:val="center"/>
          </w:tcPr>
          <w:p w14:paraId="622DAE8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w:t>
            </w:r>
            <w:r w:rsidRPr="00957D99">
              <w:rPr>
                <w:rFonts w:ascii="Arial" w:eastAsia="Times New Roman" w:hAnsi="Arial" w:cs="Arial"/>
                <w:b/>
                <w:kern w:val="0"/>
                <w:sz w:val="20"/>
                <w:szCs w:val="20"/>
                <w:vertAlign w:val="subscript"/>
                <w:lang w:val="sr-Latn-CS"/>
              </w:rPr>
              <w:t>1</w:t>
            </w:r>
          </w:p>
        </w:tc>
        <w:tc>
          <w:tcPr>
            <w:tcW w:w="1098" w:type="dxa"/>
            <w:vMerge/>
            <w:vAlign w:val="center"/>
          </w:tcPr>
          <w:p w14:paraId="0D8D1BD5"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r>
      <w:tr w:rsidR="00983718" w:rsidRPr="00957D99" w14:paraId="5F45E785" w14:textId="77777777" w:rsidTr="00233994">
        <w:trPr>
          <w:jc w:val="center"/>
        </w:trPr>
        <w:tc>
          <w:tcPr>
            <w:tcW w:w="2520" w:type="dxa"/>
            <w:shd w:val="clear" w:color="auto" w:fill="FFFFFF"/>
            <w:vAlign w:val="center"/>
          </w:tcPr>
          <w:p w14:paraId="0DEF6EF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Mineraloško-petrogr. sastav</w:t>
            </w:r>
          </w:p>
        </w:tc>
        <w:tc>
          <w:tcPr>
            <w:tcW w:w="1080" w:type="dxa"/>
            <w:shd w:val="clear" w:color="auto" w:fill="FFFFFF"/>
            <w:vAlign w:val="center"/>
          </w:tcPr>
          <w:p w14:paraId="358182C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JUS B.B8003</w:t>
            </w:r>
          </w:p>
        </w:tc>
        <w:tc>
          <w:tcPr>
            <w:tcW w:w="900" w:type="dxa"/>
            <w:shd w:val="clear" w:color="auto" w:fill="FFFFFF"/>
            <w:vAlign w:val="center"/>
          </w:tcPr>
          <w:p w14:paraId="4481EB5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5418" w:type="dxa"/>
            <w:gridSpan w:val="7"/>
            <w:vAlign w:val="center"/>
          </w:tcPr>
          <w:p w14:paraId="472E88E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 r e č nj a k</w:t>
            </w:r>
          </w:p>
        </w:tc>
      </w:tr>
      <w:tr w:rsidR="00983718" w:rsidRPr="00957D99" w14:paraId="3F4CB1D2" w14:textId="77777777" w:rsidTr="00233994">
        <w:trPr>
          <w:jc w:val="center"/>
        </w:trPr>
        <w:tc>
          <w:tcPr>
            <w:tcW w:w="2520" w:type="dxa"/>
            <w:shd w:val="clear" w:color="auto" w:fill="FFFFFF"/>
            <w:vAlign w:val="center"/>
          </w:tcPr>
          <w:p w14:paraId="17CFB39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Čvrstoća na pritisak</w:t>
            </w:r>
          </w:p>
          <w:p w14:paraId="162A16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b/>
                <w:kern w:val="0"/>
                <w:sz w:val="20"/>
                <w:szCs w:val="20"/>
                <w:lang w:val="sr-Latn-CS"/>
              </w:rPr>
              <w:t>-</w:t>
            </w:r>
            <w:r w:rsidRPr="00957D99">
              <w:rPr>
                <w:rFonts w:ascii="Arial" w:eastAsia="Times New Roman" w:hAnsi="Arial" w:cs="Arial"/>
                <w:kern w:val="0"/>
                <w:sz w:val="20"/>
                <w:szCs w:val="20"/>
                <w:lang w:val="sr-Latn-CS"/>
              </w:rPr>
              <w:t>u suvom stanju</w:t>
            </w:r>
          </w:p>
          <w:p w14:paraId="67AB3A9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 vodozasićenom stanju</w:t>
            </w:r>
          </w:p>
          <w:p w14:paraId="2EF4DC9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-poslije dejstva mraza</w:t>
            </w:r>
          </w:p>
        </w:tc>
        <w:tc>
          <w:tcPr>
            <w:tcW w:w="1080" w:type="dxa"/>
            <w:shd w:val="clear" w:color="auto" w:fill="FFFFFF"/>
            <w:vAlign w:val="center"/>
          </w:tcPr>
          <w:p w14:paraId="02BFB69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B.B8012</w:t>
            </w:r>
          </w:p>
        </w:tc>
        <w:tc>
          <w:tcPr>
            <w:tcW w:w="900" w:type="dxa"/>
            <w:shd w:val="clear" w:color="auto" w:fill="FFFFFF"/>
            <w:vAlign w:val="center"/>
          </w:tcPr>
          <w:p w14:paraId="0FCBC27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MPa</w:t>
            </w:r>
          </w:p>
        </w:tc>
        <w:tc>
          <w:tcPr>
            <w:tcW w:w="720" w:type="dxa"/>
            <w:vAlign w:val="center"/>
          </w:tcPr>
          <w:p w14:paraId="16F08815"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146</w:t>
            </w:r>
          </w:p>
          <w:p w14:paraId="24A15C3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136</w:t>
            </w:r>
          </w:p>
          <w:p w14:paraId="5D5C0BA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F3856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154</w:t>
            </w:r>
          </w:p>
          <w:p w14:paraId="1F5B028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017CDE5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E69AB2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144</w:t>
            </w:r>
          </w:p>
          <w:p w14:paraId="26D70BC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22EC6B4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62DCAD5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46F3C92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137</w:t>
            </w:r>
          </w:p>
          <w:p w14:paraId="1179933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011BD5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439864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w:t>
            </w:r>
          </w:p>
          <w:p w14:paraId="4845229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F4C1C73"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162</w:t>
            </w:r>
          </w:p>
          <w:p w14:paraId="45EC205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w:t>
            </w:r>
          </w:p>
          <w:p w14:paraId="0EA1D5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153</w:t>
            </w:r>
          </w:p>
        </w:tc>
        <w:tc>
          <w:tcPr>
            <w:tcW w:w="1098" w:type="dxa"/>
            <w:vAlign w:val="center"/>
          </w:tcPr>
          <w:p w14:paraId="7188107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149,6</w:t>
            </w:r>
          </w:p>
          <w:p w14:paraId="0BECD9A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145,3</w:t>
            </w:r>
          </w:p>
          <w:p w14:paraId="1866EAD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r>
      <w:tr w:rsidR="00983718" w:rsidRPr="00957D99" w14:paraId="6DB8FFE3" w14:textId="77777777" w:rsidTr="00233994">
        <w:trPr>
          <w:jc w:val="center"/>
        </w:trPr>
        <w:tc>
          <w:tcPr>
            <w:tcW w:w="2520" w:type="dxa"/>
            <w:shd w:val="clear" w:color="auto" w:fill="FFFFFF"/>
            <w:vAlign w:val="center"/>
          </w:tcPr>
          <w:p w14:paraId="7C4E8C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Upijanje vode</w:t>
            </w:r>
          </w:p>
        </w:tc>
        <w:tc>
          <w:tcPr>
            <w:tcW w:w="1080" w:type="dxa"/>
            <w:shd w:val="clear" w:color="auto" w:fill="FFFFFF"/>
            <w:vAlign w:val="center"/>
          </w:tcPr>
          <w:p w14:paraId="6C6167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B.B8010</w:t>
            </w:r>
          </w:p>
        </w:tc>
        <w:tc>
          <w:tcPr>
            <w:tcW w:w="900" w:type="dxa"/>
            <w:shd w:val="clear" w:color="auto" w:fill="FFFFFF"/>
            <w:vAlign w:val="center"/>
          </w:tcPr>
          <w:p w14:paraId="6FCCCA8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E838B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0,163</w:t>
            </w:r>
          </w:p>
        </w:tc>
        <w:tc>
          <w:tcPr>
            <w:tcW w:w="720" w:type="dxa"/>
            <w:vAlign w:val="center"/>
          </w:tcPr>
          <w:p w14:paraId="3797AF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0,366</w:t>
            </w:r>
          </w:p>
        </w:tc>
        <w:tc>
          <w:tcPr>
            <w:tcW w:w="720" w:type="dxa"/>
            <w:vAlign w:val="center"/>
          </w:tcPr>
          <w:p w14:paraId="51426A1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0,179</w:t>
            </w:r>
          </w:p>
        </w:tc>
        <w:tc>
          <w:tcPr>
            <w:tcW w:w="720" w:type="dxa"/>
            <w:vAlign w:val="center"/>
          </w:tcPr>
          <w:p w14:paraId="7BEC755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0,191</w:t>
            </w:r>
          </w:p>
        </w:tc>
        <w:tc>
          <w:tcPr>
            <w:tcW w:w="720" w:type="dxa"/>
            <w:vAlign w:val="center"/>
          </w:tcPr>
          <w:p w14:paraId="395DFF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0,173</w:t>
            </w:r>
          </w:p>
        </w:tc>
        <w:tc>
          <w:tcPr>
            <w:tcW w:w="720" w:type="dxa"/>
            <w:vAlign w:val="center"/>
          </w:tcPr>
          <w:p w14:paraId="6614C9C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0,110</w:t>
            </w:r>
          </w:p>
        </w:tc>
        <w:tc>
          <w:tcPr>
            <w:tcW w:w="1098" w:type="dxa"/>
            <w:vAlign w:val="center"/>
          </w:tcPr>
          <w:p w14:paraId="468EC2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0,197</w:t>
            </w:r>
          </w:p>
        </w:tc>
      </w:tr>
      <w:tr w:rsidR="00983718" w:rsidRPr="00957D99" w14:paraId="583DAAD7" w14:textId="77777777" w:rsidTr="00233994">
        <w:trPr>
          <w:jc w:val="center"/>
        </w:trPr>
        <w:tc>
          <w:tcPr>
            <w:tcW w:w="2520" w:type="dxa"/>
            <w:shd w:val="clear" w:color="auto" w:fill="FFFFFF"/>
            <w:vAlign w:val="center"/>
          </w:tcPr>
          <w:p w14:paraId="6D3D9A4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Postojanost na dejstvo mraza</w:t>
            </w:r>
          </w:p>
        </w:tc>
        <w:tc>
          <w:tcPr>
            <w:tcW w:w="1080" w:type="dxa"/>
            <w:shd w:val="clear" w:color="auto" w:fill="FFFFFF"/>
            <w:vAlign w:val="center"/>
          </w:tcPr>
          <w:p w14:paraId="6F5393F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B.B8002</w:t>
            </w:r>
          </w:p>
        </w:tc>
        <w:tc>
          <w:tcPr>
            <w:tcW w:w="900" w:type="dxa"/>
            <w:shd w:val="clear" w:color="auto" w:fill="FFFFFF"/>
            <w:vAlign w:val="center"/>
          </w:tcPr>
          <w:p w14:paraId="745F66C7"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AF6E59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CD2B11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79E094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79B8DC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59A34C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7E68B7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p w14:paraId="1280DBF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0,31</w:t>
            </w:r>
          </w:p>
        </w:tc>
        <w:tc>
          <w:tcPr>
            <w:tcW w:w="1098" w:type="dxa"/>
            <w:vAlign w:val="center"/>
          </w:tcPr>
          <w:p w14:paraId="7482C7F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r>
      <w:tr w:rsidR="00983718" w:rsidRPr="00957D99" w14:paraId="2BE610DD" w14:textId="77777777" w:rsidTr="00233994">
        <w:trPr>
          <w:jc w:val="center"/>
        </w:trPr>
        <w:tc>
          <w:tcPr>
            <w:tcW w:w="2520" w:type="dxa"/>
            <w:shd w:val="clear" w:color="auto" w:fill="FFFFFF"/>
            <w:vAlign w:val="center"/>
          </w:tcPr>
          <w:p w14:paraId="50CFD3C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sa porama i šupljinama</w:t>
            </w:r>
          </w:p>
        </w:tc>
        <w:tc>
          <w:tcPr>
            <w:tcW w:w="1080" w:type="dxa"/>
            <w:shd w:val="clear" w:color="auto" w:fill="FFFFFF"/>
            <w:vAlign w:val="center"/>
          </w:tcPr>
          <w:p w14:paraId="4FFCFCD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77CCC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49AECEE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5245068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2,634</w:t>
            </w:r>
          </w:p>
        </w:tc>
        <w:tc>
          <w:tcPr>
            <w:tcW w:w="720" w:type="dxa"/>
            <w:vAlign w:val="center"/>
          </w:tcPr>
          <w:p w14:paraId="3D185E3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2,660</w:t>
            </w:r>
          </w:p>
        </w:tc>
        <w:tc>
          <w:tcPr>
            <w:tcW w:w="720" w:type="dxa"/>
            <w:vAlign w:val="center"/>
          </w:tcPr>
          <w:p w14:paraId="6AE3DA9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4244E46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2,680</w:t>
            </w:r>
          </w:p>
        </w:tc>
        <w:tc>
          <w:tcPr>
            <w:tcW w:w="720" w:type="dxa"/>
            <w:vAlign w:val="center"/>
          </w:tcPr>
          <w:p w14:paraId="67FB74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2,676</w:t>
            </w:r>
          </w:p>
        </w:tc>
        <w:tc>
          <w:tcPr>
            <w:tcW w:w="1098" w:type="dxa"/>
            <w:vAlign w:val="center"/>
          </w:tcPr>
          <w:p w14:paraId="34A4A8A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2,661</w:t>
            </w:r>
          </w:p>
        </w:tc>
      </w:tr>
      <w:tr w:rsidR="00983718" w:rsidRPr="00957D99" w14:paraId="6E56AEEE" w14:textId="77777777" w:rsidTr="00233994">
        <w:trPr>
          <w:jc w:val="center"/>
        </w:trPr>
        <w:tc>
          <w:tcPr>
            <w:tcW w:w="2520" w:type="dxa"/>
            <w:shd w:val="clear" w:color="auto" w:fill="FFFFFF"/>
            <w:vAlign w:val="center"/>
          </w:tcPr>
          <w:p w14:paraId="3421C91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bez pora i šupljina</w:t>
            </w:r>
          </w:p>
        </w:tc>
        <w:tc>
          <w:tcPr>
            <w:tcW w:w="1080" w:type="dxa"/>
            <w:shd w:val="clear" w:color="auto" w:fill="FFFFFF"/>
            <w:vAlign w:val="center"/>
          </w:tcPr>
          <w:p w14:paraId="0F2CA39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E8DAE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5C6F36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198809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28B206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E67556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D43400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7FC4BF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c>
          <w:tcPr>
            <w:tcW w:w="1098" w:type="dxa"/>
            <w:vAlign w:val="center"/>
          </w:tcPr>
          <w:p w14:paraId="54FC4E5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r>
      <w:tr w:rsidR="00983718" w:rsidRPr="00957D99" w14:paraId="66B32141" w14:textId="77777777" w:rsidTr="00233994">
        <w:trPr>
          <w:jc w:val="center"/>
        </w:trPr>
        <w:tc>
          <w:tcPr>
            <w:tcW w:w="2520" w:type="dxa"/>
            <w:shd w:val="clear" w:color="auto" w:fill="FFFFFF"/>
            <w:vAlign w:val="center"/>
          </w:tcPr>
          <w:p w14:paraId="0E81D14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lastRenderedPageBreak/>
              <w:t>Poroznost</w:t>
            </w:r>
          </w:p>
        </w:tc>
        <w:tc>
          <w:tcPr>
            <w:tcW w:w="1080" w:type="dxa"/>
            <w:shd w:val="clear" w:color="auto" w:fill="FFFFFF"/>
            <w:vAlign w:val="center"/>
          </w:tcPr>
          <w:p w14:paraId="2547661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F2468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72CA09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BCD493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D7FE54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E8CBEF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88186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81DD4A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c>
          <w:tcPr>
            <w:tcW w:w="1098" w:type="dxa"/>
            <w:vAlign w:val="center"/>
          </w:tcPr>
          <w:p w14:paraId="5B7305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r>
      <w:tr w:rsidR="00983718" w:rsidRPr="00957D99" w14:paraId="0036DF61" w14:textId="77777777" w:rsidTr="00233994">
        <w:trPr>
          <w:jc w:val="center"/>
        </w:trPr>
        <w:tc>
          <w:tcPr>
            <w:tcW w:w="2520" w:type="dxa"/>
            <w:shd w:val="clear" w:color="auto" w:fill="FFFFFF"/>
            <w:vAlign w:val="center"/>
          </w:tcPr>
          <w:p w14:paraId="010F9D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Koeficijent zapreminske mase</w:t>
            </w:r>
          </w:p>
        </w:tc>
        <w:tc>
          <w:tcPr>
            <w:tcW w:w="1080" w:type="dxa"/>
            <w:shd w:val="clear" w:color="auto" w:fill="FFFFFF"/>
            <w:vAlign w:val="center"/>
          </w:tcPr>
          <w:p w14:paraId="4F29278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78DDDE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720" w:type="dxa"/>
            <w:vAlign w:val="center"/>
          </w:tcPr>
          <w:p w14:paraId="72A146E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028FA2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F12ABD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A5693D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671B4C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331403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c>
          <w:tcPr>
            <w:tcW w:w="1098" w:type="dxa"/>
            <w:vAlign w:val="center"/>
          </w:tcPr>
          <w:p w14:paraId="037A270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r>
      <w:tr w:rsidR="00983718" w:rsidRPr="00957D99" w14:paraId="4030D95F" w14:textId="77777777" w:rsidTr="00233994">
        <w:trPr>
          <w:jc w:val="center"/>
        </w:trPr>
        <w:tc>
          <w:tcPr>
            <w:tcW w:w="2520" w:type="dxa"/>
            <w:shd w:val="clear" w:color="auto" w:fill="FFFFFF"/>
            <w:vAlign w:val="center"/>
          </w:tcPr>
          <w:p w14:paraId="54243E7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habanje-Beme</w:t>
            </w:r>
          </w:p>
        </w:tc>
        <w:tc>
          <w:tcPr>
            <w:tcW w:w="1080" w:type="dxa"/>
            <w:shd w:val="clear" w:color="auto" w:fill="FFFFFF"/>
            <w:vAlign w:val="center"/>
          </w:tcPr>
          <w:p w14:paraId="0D7C435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B.B8015</w:t>
            </w:r>
          </w:p>
        </w:tc>
        <w:tc>
          <w:tcPr>
            <w:tcW w:w="900" w:type="dxa"/>
            <w:shd w:val="clear" w:color="auto" w:fill="FFFFFF"/>
            <w:vAlign w:val="center"/>
          </w:tcPr>
          <w:p w14:paraId="7330B4C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cm</w:t>
            </w:r>
            <w:r w:rsidRPr="00957D99">
              <w:rPr>
                <w:rFonts w:ascii="Arial" w:eastAsia="Times New Roman" w:hAnsi="Arial" w:cs="Arial"/>
                <w:kern w:val="0"/>
                <w:sz w:val="20"/>
                <w:szCs w:val="20"/>
                <w:vertAlign w:val="superscript"/>
                <w:lang w:val="sr-Latn-CS"/>
              </w:rPr>
              <w:t>3</w:t>
            </w:r>
            <w:r w:rsidRPr="00957D99">
              <w:rPr>
                <w:rFonts w:ascii="Arial" w:eastAsia="Times New Roman" w:hAnsi="Arial" w:cs="Arial"/>
                <w:kern w:val="0"/>
                <w:sz w:val="20"/>
                <w:szCs w:val="20"/>
                <w:lang w:val="sr-Latn-CS"/>
              </w:rPr>
              <w:t>/</w:t>
            </w:r>
          </w:p>
          <w:p w14:paraId="2E9505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vertAlign w:val="superscript"/>
                <w:lang w:val="sr-Latn-CS"/>
              </w:rPr>
            </w:pPr>
            <w:r w:rsidRPr="00957D99">
              <w:rPr>
                <w:rFonts w:ascii="Arial" w:eastAsia="Times New Roman" w:hAnsi="Arial" w:cs="Arial"/>
                <w:kern w:val="0"/>
                <w:sz w:val="20"/>
                <w:szCs w:val="20"/>
                <w:lang w:val="sr-Latn-CS"/>
              </w:rPr>
              <w:t>50cm</w:t>
            </w:r>
            <w:r w:rsidRPr="00957D99">
              <w:rPr>
                <w:rFonts w:ascii="Arial" w:eastAsia="Times New Roman" w:hAnsi="Arial" w:cs="Arial"/>
                <w:kern w:val="0"/>
                <w:sz w:val="20"/>
                <w:szCs w:val="20"/>
                <w:vertAlign w:val="superscript"/>
                <w:lang w:val="sr-Latn-CS"/>
              </w:rPr>
              <w:t>2</w:t>
            </w:r>
          </w:p>
        </w:tc>
        <w:tc>
          <w:tcPr>
            <w:tcW w:w="720" w:type="dxa"/>
            <w:vAlign w:val="center"/>
          </w:tcPr>
          <w:p w14:paraId="261011E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21,56</w:t>
            </w:r>
          </w:p>
        </w:tc>
        <w:tc>
          <w:tcPr>
            <w:tcW w:w="720" w:type="dxa"/>
            <w:vAlign w:val="center"/>
          </w:tcPr>
          <w:p w14:paraId="518BEAD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16,54</w:t>
            </w:r>
          </w:p>
        </w:tc>
        <w:tc>
          <w:tcPr>
            <w:tcW w:w="720" w:type="dxa"/>
            <w:vAlign w:val="center"/>
          </w:tcPr>
          <w:p w14:paraId="7FBC1F3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15,74</w:t>
            </w:r>
          </w:p>
        </w:tc>
        <w:tc>
          <w:tcPr>
            <w:tcW w:w="720" w:type="dxa"/>
            <w:vAlign w:val="center"/>
          </w:tcPr>
          <w:p w14:paraId="6F06E2F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15,83</w:t>
            </w:r>
          </w:p>
        </w:tc>
        <w:tc>
          <w:tcPr>
            <w:tcW w:w="720" w:type="dxa"/>
            <w:vAlign w:val="center"/>
          </w:tcPr>
          <w:p w14:paraId="763DF0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16,90</w:t>
            </w:r>
          </w:p>
        </w:tc>
        <w:tc>
          <w:tcPr>
            <w:tcW w:w="720" w:type="dxa"/>
            <w:vAlign w:val="center"/>
          </w:tcPr>
          <w:p w14:paraId="4152792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16,66</w:t>
            </w:r>
          </w:p>
        </w:tc>
        <w:tc>
          <w:tcPr>
            <w:tcW w:w="1098" w:type="dxa"/>
            <w:vAlign w:val="center"/>
          </w:tcPr>
          <w:p w14:paraId="13FF321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17,20</w:t>
            </w:r>
          </w:p>
        </w:tc>
      </w:tr>
      <w:tr w:rsidR="00983718" w:rsidRPr="00957D99" w14:paraId="364D4968" w14:textId="77777777" w:rsidTr="00233994">
        <w:trPr>
          <w:jc w:val="center"/>
        </w:trPr>
        <w:tc>
          <w:tcPr>
            <w:tcW w:w="2520" w:type="dxa"/>
            <w:shd w:val="clear" w:color="auto" w:fill="FFFFFF"/>
            <w:vAlign w:val="center"/>
          </w:tcPr>
          <w:p w14:paraId="2D0FDC8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udar-Treton</w:t>
            </w:r>
          </w:p>
        </w:tc>
        <w:tc>
          <w:tcPr>
            <w:tcW w:w="1080" w:type="dxa"/>
            <w:shd w:val="clear" w:color="auto" w:fill="FFFFFF"/>
            <w:vAlign w:val="center"/>
          </w:tcPr>
          <w:p w14:paraId="548B86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B.B8016</w:t>
            </w:r>
          </w:p>
        </w:tc>
        <w:tc>
          <w:tcPr>
            <w:tcW w:w="900" w:type="dxa"/>
            <w:shd w:val="clear" w:color="auto" w:fill="FFFFFF"/>
            <w:vAlign w:val="center"/>
          </w:tcPr>
          <w:p w14:paraId="07C5E23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D831C3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9DE161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8032FD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D4F857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BF830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411FC0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c>
          <w:tcPr>
            <w:tcW w:w="1098" w:type="dxa"/>
            <w:vAlign w:val="center"/>
          </w:tcPr>
          <w:p w14:paraId="10FF899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r>
      <w:tr w:rsidR="00983718" w:rsidRPr="00957D99" w14:paraId="25ACD2D4" w14:textId="77777777" w:rsidTr="00233994">
        <w:trPr>
          <w:jc w:val="center"/>
        </w:trPr>
        <w:tc>
          <w:tcPr>
            <w:tcW w:w="2520" w:type="dxa"/>
            <w:shd w:val="clear" w:color="auto" w:fill="FFFFFF"/>
            <w:vAlign w:val="center"/>
          </w:tcPr>
          <w:p w14:paraId="4E05EA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sulfata i sulfida</w:t>
            </w:r>
          </w:p>
        </w:tc>
        <w:tc>
          <w:tcPr>
            <w:tcW w:w="1080" w:type="dxa"/>
            <w:shd w:val="clear" w:color="auto" w:fill="FFFFFF"/>
            <w:vAlign w:val="center"/>
          </w:tcPr>
          <w:p w14:paraId="53FF5B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0653BF9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55E99F2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8A935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542A4E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BE06E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D1C31A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DA983B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c>
          <w:tcPr>
            <w:tcW w:w="1098" w:type="dxa"/>
            <w:vAlign w:val="center"/>
          </w:tcPr>
          <w:p w14:paraId="2B2E2E2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r>
      <w:tr w:rsidR="00983718" w:rsidRPr="00957D99" w14:paraId="53C0EB38" w14:textId="77777777" w:rsidTr="00233994">
        <w:trPr>
          <w:jc w:val="center"/>
        </w:trPr>
        <w:tc>
          <w:tcPr>
            <w:tcW w:w="2520" w:type="dxa"/>
            <w:shd w:val="clear" w:color="auto" w:fill="FFFFFF"/>
            <w:vAlign w:val="center"/>
          </w:tcPr>
          <w:p w14:paraId="7220C7E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hlorida</w:t>
            </w:r>
          </w:p>
        </w:tc>
        <w:tc>
          <w:tcPr>
            <w:tcW w:w="1080" w:type="dxa"/>
            <w:shd w:val="clear" w:color="auto" w:fill="FFFFFF"/>
            <w:vAlign w:val="center"/>
          </w:tcPr>
          <w:p w14:paraId="6EA124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36F4101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C19C67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3E00FC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5CA673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0E6709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37B036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513DCA5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c>
          <w:tcPr>
            <w:tcW w:w="1098" w:type="dxa"/>
            <w:vAlign w:val="center"/>
          </w:tcPr>
          <w:p w14:paraId="4A87B8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r>
    </w:tbl>
    <w:p w14:paraId="2B0C9AF0" w14:textId="77777777" w:rsidR="00983718" w:rsidRDefault="00983718" w:rsidP="00487163">
      <w:pPr>
        <w:spacing w:after="0" w:line="240" w:lineRule="auto"/>
        <w:jc w:val="both"/>
        <w:rPr>
          <w:rFonts w:ascii="Arial" w:hAnsi="Arial" w:cs="Arial"/>
        </w:rPr>
      </w:pPr>
    </w:p>
    <w:p w14:paraId="1DA0A9A1" w14:textId="77777777" w:rsidR="00983718" w:rsidRDefault="00983718" w:rsidP="00487163">
      <w:pPr>
        <w:spacing w:after="0" w:line="240" w:lineRule="auto"/>
        <w:jc w:val="both"/>
        <w:rPr>
          <w:rFonts w:ascii="Arial" w:hAnsi="Arial" w:cs="Arial"/>
        </w:rPr>
      </w:pPr>
    </w:p>
    <w:p w14:paraId="3798410F" w14:textId="4B772006" w:rsidR="00983718" w:rsidRDefault="00983718" w:rsidP="00487163">
      <w:pPr>
        <w:spacing w:after="0" w:line="240" w:lineRule="auto"/>
        <w:jc w:val="both"/>
        <w:rPr>
          <w:rFonts w:ascii="Arial" w:hAnsi="Arial" w:cs="Arial"/>
          <w:lang w:val="fr-FR"/>
        </w:rPr>
      </w:pPr>
      <w:r w:rsidRPr="0029428E">
        <w:rPr>
          <w:rFonts w:ascii="Arial" w:hAnsi="Arial" w:cs="Arial"/>
          <w:lang w:val="hr-HR"/>
        </w:rPr>
        <w:t>Dobijeni rezultati laboratorijskih ispitivanja su poslužili kao osnova za ocjenu upotrebljivosti stijenske mase iz ležišta “</w:t>
      </w:r>
      <w:r>
        <w:rPr>
          <w:rFonts w:ascii="Arial" w:hAnsi="Arial" w:cs="Arial"/>
          <w:lang w:val="sr-Latn-BA"/>
        </w:rPr>
        <w:t>Ristova Ponta</w:t>
      </w:r>
      <w:r w:rsidRPr="0029428E">
        <w:rPr>
          <w:rFonts w:ascii="Arial" w:hAnsi="Arial" w:cs="Arial"/>
          <w:lang w:val="hr-HR"/>
        </w:rPr>
        <w:t xml:space="preserve">“ u tehničko-građevinske svrhe, odnosno za proizvodnju različitih frakcija kamenog agregata. </w:t>
      </w:r>
      <w:proofErr w:type="spellStart"/>
      <w:r w:rsidRPr="0029428E">
        <w:rPr>
          <w:rFonts w:ascii="Arial" w:hAnsi="Arial" w:cs="Arial"/>
          <w:lang w:val="fr-FR"/>
        </w:rPr>
        <w:t>Saglasno</w:t>
      </w:r>
      <w:proofErr w:type="spellEnd"/>
      <w:r w:rsidRPr="0029428E">
        <w:rPr>
          <w:rFonts w:ascii="Arial" w:hAnsi="Arial" w:cs="Arial"/>
          <w:lang w:val="fr-FR"/>
        </w:rPr>
        <w:t xml:space="preserve"> </w:t>
      </w:r>
      <w:proofErr w:type="spellStart"/>
      <w:r w:rsidRPr="0029428E">
        <w:rPr>
          <w:rFonts w:ascii="Arial" w:hAnsi="Arial" w:cs="Arial"/>
          <w:lang w:val="fr-FR"/>
        </w:rPr>
        <w:t>utvrđenim</w:t>
      </w:r>
      <w:proofErr w:type="spellEnd"/>
      <w:r w:rsidRPr="0029428E">
        <w:rPr>
          <w:rFonts w:ascii="Arial" w:hAnsi="Arial" w:cs="Arial"/>
          <w:lang w:val="fr-FR"/>
        </w:rPr>
        <w:t xml:space="preserve"> </w:t>
      </w:r>
      <w:proofErr w:type="spellStart"/>
      <w:r w:rsidRPr="0029428E">
        <w:rPr>
          <w:rFonts w:ascii="Arial" w:hAnsi="Arial" w:cs="Arial"/>
          <w:lang w:val="fr-FR"/>
        </w:rPr>
        <w:t>svojstvima</w:t>
      </w:r>
      <w:proofErr w:type="spellEnd"/>
      <w:r w:rsidRPr="0029428E">
        <w:rPr>
          <w:rFonts w:ascii="Arial" w:hAnsi="Arial" w:cs="Arial"/>
          <w:lang w:val="fr-FR"/>
        </w:rPr>
        <w:t xml:space="preserve"> i </w:t>
      </w:r>
      <w:proofErr w:type="spellStart"/>
      <w:r w:rsidRPr="0029428E">
        <w:rPr>
          <w:rFonts w:ascii="Arial" w:hAnsi="Arial" w:cs="Arial"/>
          <w:lang w:val="fr-FR"/>
        </w:rPr>
        <w:t>odredbama</w:t>
      </w:r>
      <w:proofErr w:type="spellEnd"/>
      <w:r w:rsidRPr="0029428E">
        <w:rPr>
          <w:rFonts w:ascii="Arial" w:hAnsi="Arial" w:cs="Arial"/>
          <w:lang w:val="fr-FR"/>
        </w:rPr>
        <w:t xml:space="preserve"> </w:t>
      </w:r>
      <w:proofErr w:type="spellStart"/>
      <w:r w:rsidRPr="0029428E">
        <w:rPr>
          <w:rFonts w:ascii="Arial" w:hAnsi="Arial" w:cs="Arial"/>
          <w:lang w:val="fr-FR"/>
        </w:rPr>
        <w:t>odgovarajućih</w:t>
      </w:r>
      <w:proofErr w:type="spellEnd"/>
      <w:r w:rsidRPr="0029428E">
        <w:rPr>
          <w:rFonts w:ascii="Arial" w:hAnsi="Arial" w:cs="Arial"/>
          <w:lang w:val="fr-FR"/>
        </w:rPr>
        <w:t xml:space="preserve"> </w:t>
      </w:r>
      <w:proofErr w:type="spellStart"/>
      <w:r w:rsidRPr="0029428E">
        <w:rPr>
          <w:rFonts w:ascii="Arial" w:hAnsi="Arial" w:cs="Arial"/>
          <w:lang w:val="fr-FR"/>
        </w:rPr>
        <w:t>standarda</w:t>
      </w:r>
      <w:proofErr w:type="spellEnd"/>
      <w:r w:rsidRPr="0029428E">
        <w:rPr>
          <w:rFonts w:ascii="Arial" w:hAnsi="Arial" w:cs="Arial"/>
          <w:lang w:val="fr-FR"/>
        </w:rPr>
        <w:t xml:space="preserve"> </w:t>
      </w:r>
      <w:proofErr w:type="spellStart"/>
      <w:r w:rsidRPr="0029428E">
        <w:rPr>
          <w:rFonts w:ascii="Arial" w:hAnsi="Arial" w:cs="Arial"/>
          <w:lang w:val="fr-FR"/>
        </w:rPr>
        <w:t>ispitani</w:t>
      </w:r>
      <w:proofErr w:type="spellEnd"/>
      <w:r w:rsidRPr="0029428E">
        <w:rPr>
          <w:rFonts w:ascii="Arial" w:hAnsi="Arial" w:cs="Arial"/>
          <w:lang w:val="fr-FR"/>
        </w:rPr>
        <w:t xml:space="preserve"> </w:t>
      </w:r>
      <w:proofErr w:type="spellStart"/>
      <w:r w:rsidRPr="0029428E">
        <w:rPr>
          <w:rFonts w:ascii="Arial" w:hAnsi="Arial" w:cs="Arial"/>
          <w:lang w:val="fr-FR"/>
        </w:rPr>
        <w:t>kamen</w:t>
      </w:r>
      <w:proofErr w:type="spellEnd"/>
      <w:r w:rsidRPr="0029428E">
        <w:rPr>
          <w:rFonts w:ascii="Arial" w:hAnsi="Arial" w:cs="Arial"/>
          <w:lang w:val="fr-FR"/>
        </w:rPr>
        <w:t xml:space="preserve"> se u </w:t>
      </w:r>
      <w:proofErr w:type="spellStart"/>
      <w:r w:rsidRPr="0029428E">
        <w:rPr>
          <w:rFonts w:ascii="Arial" w:hAnsi="Arial" w:cs="Arial"/>
          <w:lang w:val="fr-FR"/>
        </w:rPr>
        <w:t>tehničko-građe</w:t>
      </w:r>
      <w:r>
        <w:rPr>
          <w:rFonts w:ascii="Arial" w:hAnsi="Arial" w:cs="Arial"/>
          <w:lang w:val="fr-FR"/>
        </w:rPr>
        <w:t>vinske</w:t>
      </w:r>
      <w:proofErr w:type="spellEnd"/>
      <w:r>
        <w:rPr>
          <w:rFonts w:ascii="Arial" w:hAnsi="Arial" w:cs="Arial"/>
          <w:lang w:val="fr-FR"/>
        </w:rPr>
        <w:t xml:space="preserve"> </w:t>
      </w:r>
      <w:proofErr w:type="spellStart"/>
      <w:r>
        <w:rPr>
          <w:rFonts w:ascii="Arial" w:hAnsi="Arial" w:cs="Arial"/>
          <w:lang w:val="fr-FR"/>
        </w:rPr>
        <w:t>svrhe</w:t>
      </w:r>
      <w:proofErr w:type="spellEnd"/>
      <w:r>
        <w:rPr>
          <w:rFonts w:ascii="Arial" w:hAnsi="Arial" w:cs="Arial"/>
          <w:lang w:val="fr-FR"/>
        </w:rPr>
        <w:t xml:space="preserve"> </w:t>
      </w:r>
      <w:proofErr w:type="spellStart"/>
      <w:r>
        <w:rPr>
          <w:rFonts w:ascii="Arial" w:hAnsi="Arial" w:cs="Arial"/>
          <w:lang w:val="fr-FR"/>
        </w:rPr>
        <w:t>može</w:t>
      </w:r>
      <w:proofErr w:type="spellEnd"/>
      <w:r>
        <w:rPr>
          <w:rFonts w:ascii="Arial" w:hAnsi="Arial" w:cs="Arial"/>
          <w:lang w:val="fr-FR"/>
        </w:rPr>
        <w:t xml:space="preserve"> </w:t>
      </w:r>
      <w:proofErr w:type="spellStart"/>
      <w:r>
        <w:rPr>
          <w:rFonts w:ascii="Arial" w:hAnsi="Arial" w:cs="Arial"/>
          <w:lang w:val="fr-FR"/>
        </w:rPr>
        <w:t>upotrebiti</w:t>
      </w:r>
      <w:proofErr w:type="spellEnd"/>
      <w:r>
        <w:rPr>
          <w:rFonts w:ascii="Arial" w:hAnsi="Arial" w:cs="Arial"/>
          <w:lang w:val="fr-FR"/>
        </w:rPr>
        <w:t xml:space="preserve"> </w:t>
      </w:r>
      <w:proofErr w:type="spellStart"/>
      <w:r>
        <w:rPr>
          <w:rFonts w:ascii="Arial" w:hAnsi="Arial" w:cs="Arial"/>
          <w:lang w:val="fr-FR"/>
        </w:rPr>
        <w:t>za</w:t>
      </w:r>
      <w:proofErr w:type="spellEnd"/>
      <w:r>
        <w:rPr>
          <w:rFonts w:ascii="Arial" w:hAnsi="Arial" w:cs="Arial"/>
          <w:lang w:val="fr-FR"/>
        </w:rPr>
        <w:t xml:space="preserve"> </w:t>
      </w:r>
      <w:proofErr w:type="spellStart"/>
      <w:r>
        <w:rPr>
          <w:rFonts w:ascii="Arial" w:hAnsi="Arial" w:cs="Arial"/>
          <w:lang w:val="fr-FR"/>
        </w:rPr>
        <w:t>proizvodnju</w:t>
      </w:r>
      <w:proofErr w:type="spellEnd"/>
      <w:r>
        <w:rPr>
          <w:rFonts w:ascii="Arial" w:hAnsi="Arial" w:cs="Arial"/>
          <w:lang w:val="fr-FR"/>
        </w:rPr>
        <w:t>:</w:t>
      </w:r>
    </w:p>
    <w:p w14:paraId="34146258" w14:textId="77777777" w:rsidR="00487163" w:rsidRDefault="00487163" w:rsidP="00487163">
      <w:pPr>
        <w:spacing w:after="0" w:line="240" w:lineRule="auto"/>
        <w:jc w:val="both"/>
        <w:rPr>
          <w:rFonts w:ascii="Arial" w:hAnsi="Arial" w:cs="Arial"/>
          <w:lang w:val="fr-FR"/>
        </w:rPr>
      </w:pPr>
    </w:p>
    <w:p w14:paraId="67049F6F" w14:textId="0BF3B9FD" w:rsidR="00983718" w:rsidRDefault="00983718" w:rsidP="00487163">
      <w:pPr>
        <w:numPr>
          <w:ilvl w:val="0"/>
          <w:numId w:val="39"/>
        </w:numPr>
        <w:suppressAutoHyphens w:val="0"/>
        <w:spacing w:after="0" w:line="240" w:lineRule="auto"/>
        <w:jc w:val="both"/>
        <w:rPr>
          <w:rFonts w:ascii="Arial" w:hAnsi="Arial" w:cs="Arial"/>
          <w:lang w:val="sr-Latn-CS"/>
        </w:rPr>
      </w:pPr>
      <w:r w:rsidRPr="00110791">
        <w:rPr>
          <w:rFonts w:ascii="Arial" w:hAnsi="Arial" w:cs="Arial"/>
          <w:lang w:val="sr-Latn-CS"/>
        </w:rPr>
        <w:t>nefrakcionisane i frakcionisane kamene sitneži za izradu:</w:t>
      </w:r>
    </w:p>
    <w:p w14:paraId="2032CA39" w14:textId="77777777" w:rsidR="00487163" w:rsidRPr="00110791" w:rsidRDefault="00487163" w:rsidP="00487163">
      <w:pPr>
        <w:suppressAutoHyphens w:val="0"/>
        <w:spacing w:after="0" w:line="240" w:lineRule="auto"/>
        <w:ind w:left="720"/>
        <w:jc w:val="both"/>
        <w:rPr>
          <w:rFonts w:ascii="Arial" w:hAnsi="Arial" w:cs="Arial"/>
          <w:lang w:val="sr-Latn-CS"/>
        </w:rPr>
      </w:pPr>
    </w:p>
    <w:p w14:paraId="37654E00"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mehanički stabilizovanih (tamponskih) slojeva kolovoznih konstrukcija (JUS U.E9.020 i Opštim tehničkim uslovima);</w:t>
      </w:r>
    </w:p>
    <w:p w14:paraId="446E265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slojeva kolovoznih konstrukcija od bituminiziranog materijala po vrućem postupku (JUS U.E9.028);</w:t>
      </w:r>
    </w:p>
    <w:p w14:paraId="50C10D3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gornjih nosećih slojeva kolovoznih konstrukcija od bituminiziranog materijala po vrućem postupku na putevima svih grupa saobraćajnog opterećenja (JUS U.E9.028);</w:t>
      </w:r>
    </w:p>
    <w:p w14:paraId="19244F92"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kolovoznih zastora (habajućih slojeva) od asfalt betona po vrućem postupku na putevima sa srednjim, lakim i vrlo lakim saobraćajnim opterećenjem (JUS U.E4.014);</w:t>
      </w:r>
    </w:p>
    <w:p w14:paraId="210D590D"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slojeva cementnobetonskih kolovoznih ploča (JUS U.E3.020);</w:t>
      </w:r>
    </w:p>
    <w:p w14:paraId="181E065E"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cement-betona (masivnog, armiranog i prednapregnutog), koji nijesu izloženi habanju i eroziji (JUS B.B2.009);</w:t>
      </w:r>
    </w:p>
    <w:p w14:paraId="52E6F1EE" w14:textId="77777777" w:rsidR="00983718" w:rsidRPr="00110791" w:rsidRDefault="00983718" w:rsidP="003C13AD">
      <w:pPr>
        <w:suppressAutoHyphens w:val="0"/>
        <w:spacing w:after="0" w:line="240" w:lineRule="auto"/>
        <w:ind w:left="630"/>
        <w:jc w:val="both"/>
        <w:rPr>
          <w:rFonts w:ascii="Arial" w:hAnsi="Arial" w:cs="Arial"/>
          <w:lang w:val="sr-Latn-CS"/>
        </w:rPr>
      </w:pPr>
    </w:p>
    <w:p w14:paraId="1576A9D0" w14:textId="48BD955E"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lomljenog kamena – neobrađenog, poluobrađenog i obrađenog, za sva zidanja u niskogradnji (podzide,  portali, kosine) i visokogradnji;</w:t>
      </w:r>
    </w:p>
    <w:p w14:paraId="08C5F3C9" w14:textId="69017510"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hidrotehničkog građevinskog kamena, lomljenog, poluobrađenog i obrađenog, za izradu obaloutvrda, vodotokova, svih vrsta hidrotehničkih objekata, gabiona, fašina i dr.;</w:t>
      </w:r>
    </w:p>
    <w:p w14:paraId="28C2A95A" w14:textId="63C4A0A5"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industriji šećera (JUS B.B6.013);</w:t>
      </w:r>
    </w:p>
    <w:p w14:paraId="4EE79E80" w14:textId="77777777" w:rsidR="00983718" w:rsidRPr="00110791"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metalurgiji (JUS B.B6.011);</w:t>
      </w:r>
    </w:p>
    <w:p w14:paraId="26B86A8F" w14:textId="77777777" w:rsidR="00983718" w:rsidRDefault="00983718" w:rsidP="003C13AD">
      <w:pPr>
        <w:suppressAutoHyphens w:val="0"/>
        <w:spacing w:after="0" w:line="240" w:lineRule="auto"/>
        <w:ind w:left="630"/>
        <w:jc w:val="both"/>
        <w:rPr>
          <w:rFonts w:ascii="Arial" w:hAnsi="Arial" w:cs="Arial"/>
          <w:i/>
          <w:lang w:val="pl-PL"/>
        </w:rPr>
      </w:pPr>
    </w:p>
    <w:p w14:paraId="71F56AD9" w14:textId="77777777" w:rsidR="003C13AD" w:rsidRPr="003C13AD" w:rsidRDefault="003C13AD" w:rsidP="003C13AD">
      <w:pPr>
        <w:spacing w:after="0" w:line="240" w:lineRule="auto"/>
        <w:jc w:val="both"/>
        <w:rPr>
          <w:rFonts w:ascii="Arial" w:hAnsi="Arial" w:cs="Arial"/>
          <w:b/>
          <w:lang w:val="sr-Latn-CS"/>
        </w:rPr>
      </w:pPr>
    </w:p>
    <w:p w14:paraId="6F10EA42"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t>1.11 Inženjersko-geološke karakteristike lokaliteta</w:t>
      </w:r>
    </w:p>
    <w:p w14:paraId="76F7E7AD" w14:textId="77777777" w:rsidR="003C13AD" w:rsidRPr="003C13AD" w:rsidRDefault="003C13AD" w:rsidP="003C13AD">
      <w:pPr>
        <w:suppressAutoHyphens w:val="0"/>
        <w:spacing w:after="0" w:line="240" w:lineRule="auto"/>
        <w:jc w:val="both"/>
        <w:rPr>
          <w:rFonts w:ascii="Arial" w:hAnsi="Arial" w:cs="Arial"/>
          <w:b/>
          <w:lang w:val="sr-Latn-CS"/>
        </w:rPr>
      </w:pPr>
    </w:p>
    <w:p w14:paraId="033D62C1" w14:textId="0953C63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Sa inženjersko-geološkog aspekta ležište tehničko-građevinskog kamena, izgrađuju jako vezani, veoma okamenjeni i mjestimično dolomitisani sedimenti. Stijene su toliko okamenjene, krute i vezane, da se i pored brojnih diskontinuiteta i kaverni u istim, mogu držati iskopi u vertikalnim zasjecima, čak i potkopima, a tuneli  manjih poprečnih presjeka i dovoljnom nadtunelskom debljinom stijena i bez podgrađivanja. To je posledica velike zglobljenosti pojedinih velikih blokova ili paketa blokova okonturenih površinama diskontinuiteta. Tereni izgrađeni od ovih stijena, pripadaju grupi veoma nosivih i stabilnih terena. U takvim terenima, iskopi su mogući uglavnom pomoću eksploziva. Prema građevinskim normama, takve stijene pripadaju IV do VI kategoriji, dok su ostale fizičko-mehaničke karakteristike određene laboratorijskim ispitivanjima.</w:t>
      </w:r>
    </w:p>
    <w:p w14:paraId="65023850"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lastRenderedPageBreak/>
        <w:t>1.12 Klimatske karakteristike</w:t>
      </w:r>
    </w:p>
    <w:p w14:paraId="213749BB" w14:textId="77777777" w:rsidR="003C13AD" w:rsidRPr="003C13AD" w:rsidRDefault="003C13AD" w:rsidP="003C13AD">
      <w:pPr>
        <w:suppressAutoHyphens w:val="0"/>
        <w:spacing w:after="0" w:line="240" w:lineRule="auto"/>
        <w:jc w:val="both"/>
        <w:rPr>
          <w:rFonts w:ascii="Arial" w:hAnsi="Arial" w:cs="Arial"/>
          <w:b/>
          <w:lang w:val="sr-Latn-CS"/>
        </w:rPr>
      </w:pPr>
    </w:p>
    <w:p w14:paraId="61144E4B" w14:textId="77777777" w:rsidR="003C13AD" w:rsidRPr="003C13AD" w:rsidRDefault="003C13AD" w:rsidP="003C13AD">
      <w:pPr>
        <w:spacing w:after="0" w:line="240" w:lineRule="auto"/>
        <w:jc w:val="both"/>
        <w:rPr>
          <w:rFonts w:ascii="Arial" w:hAnsi="Arial" w:cs="Arial"/>
          <w:lang w:val="sr-Cyrl-CS"/>
        </w:rPr>
      </w:pPr>
      <w:r w:rsidRPr="003C13AD">
        <w:rPr>
          <w:rFonts w:ascii="Arial" w:hAnsi="Arial" w:cs="Arial"/>
          <w:lang w:val="sr-Cyrl-CS"/>
        </w:rPr>
        <w:t>Klimatske karakteristike ovog područja uslovljene su njegovim geografskim položajem, nadmorskom visinom, reljefom i blizinom Jadranskog mora. Klimatske razlike su jasno izražene između priobalnog pojasa i zaleđa.</w:t>
      </w:r>
    </w:p>
    <w:p w14:paraId="630C7866" w14:textId="77777777" w:rsidR="003C13AD" w:rsidRPr="003C13AD" w:rsidRDefault="003C13AD" w:rsidP="003C13AD">
      <w:pPr>
        <w:spacing w:after="0" w:line="240" w:lineRule="auto"/>
        <w:jc w:val="both"/>
        <w:rPr>
          <w:rFonts w:ascii="Arial" w:hAnsi="Arial" w:cs="Arial"/>
          <w:lang w:val="sr-Latn-CS"/>
        </w:rPr>
      </w:pPr>
    </w:p>
    <w:p w14:paraId="7073C322" w14:textId="77777777" w:rsidR="003C13AD" w:rsidRPr="003C13AD" w:rsidRDefault="003C13AD" w:rsidP="003C13AD">
      <w:pPr>
        <w:spacing w:after="0" w:line="240" w:lineRule="auto"/>
        <w:jc w:val="both"/>
        <w:rPr>
          <w:rFonts w:ascii="Arial" w:hAnsi="Arial" w:cs="Arial"/>
        </w:rPr>
      </w:pPr>
      <w:r w:rsidRPr="003C13AD">
        <w:rPr>
          <w:rFonts w:ascii="Arial" w:hAnsi="Arial" w:cs="Arial"/>
        </w:rPr>
        <w:t xml:space="preserve">U </w:t>
      </w:r>
      <w:proofErr w:type="spellStart"/>
      <w:r w:rsidRPr="003C13AD">
        <w:rPr>
          <w:rFonts w:ascii="Arial" w:hAnsi="Arial" w:cs="Arial"/>
        </w:rPr>
        <w:t>klimatskom</w:t>
      </w:r>
      <w:proofErr w:type="spellEnd"/>
      <w:r w:rsidRPr="003C13AD">
        <w:rPr>
          <w:rFonts w:ascii="Arial" w:hAnsi="Arial" w:cs="Arial"/>
        </w:rPr>
        <w:t xml:space="preserve"> </w:t>
      </w:r>
      <w:proofErr w:type="spellStart"/>
      <w:r w:rsidRPr="003C13AD">
        <w:rPr>
          <w:rFonts w:ascii="Arial" w:hAnsi="Arial" w:cs="Arial"/>
        </w:rPr>
        <w:t>pogledu</w:t>
      </w:r>
      <w:proofErr w:type="spellEnd"/>
      <w:r w:rsidRPr="003C13AD">
        <w:rPr>
          <w:rFonts w:ascii="Arial" w:hAnsi="Arial" w:cs="Arial"/>
        </w:rPr>
        <w:t xml:space="preserve"> </w:t>
      </w:r>
      <w:proofErr w:type="spellStart"/>
      <w:r w:rsidRPr="003C13AD">
        <w:rPr>
          <w:rFonts w:ascii="Arial" w:hAnsi="Arial" w:cs="Arial"/>
        </w:rPr>
        <w:t>područje</w:t>
      </w:r>
      <w:proofErr w:type="spellEnd"/>
      <w:r w:rsidRPr="003C13AD">
        <w:rPr>
          <w:rFonts w:ascii="Arial" w:hAnsi="Arial" w:cs="Arial"/>
        </w:rPr>
        <w:t xml:space="preserve"> </w:t>
      </w:r>
      <w:proofErr w:type="spellStart"/>
      <w:r w:rsidRPr="003C13AD">
        <w:rPr>
          <w:rFonts w:ascii="Arial" w:hAnsi="Arial" w:cs="Arial"/>
        </w:rPr>
        <w:t>pripada</w:t>
      </w:r>
      <w:proofErr w:type="spellEnd"/>
      <w:r w:rsidRPr="003C13AD">
        <w:rPr>
          <w:rFonts w:ascii="Arial" w:hAnsi="Arial" w:cs="Arial"/>
        </w:rPr>
        <w:t xml:space="preserve"> </w:t>
      </w:r>
      <w:proofErr w:type="spellStart"/>
      <w:r w:rsidRPr="003C13AD">
        <w:rPr>
          <w:rFonts w:ascii="Arial" w:hAnsi="Arial" w:cs="Arial"/>
        </w:rPr>
        <w:t>mediteranskom</w:t>
      </w:r>
      <w:proofErr w:type="spellEnd"/>
      <w:r w:rsidRPr="003C13AD">
        <w:rPr>
          <w:rFonts w:ascii="Arial" w:hAnsi="Arial" w:cs="Arial"/>
        </w:rPr>
        <w:t xml:space="preserve"> </w:t>
      </w:r>
      <w:proofErr w:type="spellStart"/>
      <w:r w:rsidRPr="003C13AD">
        <w:rPr>
          <w:rFonts w:ascii="Arial" w:hAnsi="Arial" w:cs="Arial"/>
        </w:rPr>
        <w:t>tipu</w:t>
      </w:r>
      <w:proofErr w:type="spellEnd"/>
      <w:r w:rsidRPr="003C13AD">
        <w:rPr>
          <w:rFonts w:ascii="Arial" w:hAnsi="Arial" w:cs="Arial"/>
        </w:rPr>
        <w:t xml:space="preserve"> </w:t>
      </w:r>
      <w:proofErr w:type="spellStart"/>
      <w:r w:rsidRPr="003C13AD">
        <w:rPr>
          <w:rFonts w:ascii="Arial" w:hAnsi="Arial" w:cs="Arial"/>
        </w:rPr>
        <w:t>sa</w:t>
      </w:r>
      <w:proofErr w:type="spellEnd"/>
      <w:r w:rsidRPr="003C13AD">
        <w:rPr>
          <w:rFonts w:ascii="Arial" w:hAnsi="Arial" w:cs="Arial"/>
        </w:rPr>
        <w:t xml:space="preserve"> </w:t>
      </w:r>
      <w:proofErr w:type="spellStart"/>
      <w:r w:rsidRPr="003C13AD">
        <w:rPr>
          <w:rFonts w:ascii="Arial" w:hAnsi="Arial" w:cs="Arial"/>
        </w:rPr>
        <w:t>bogatstvom</w:t>
      </w:r>
      <w:proofErr w:type="spellEnd"/>
      <w:r w:rsidRPr="003C13AD">
        <w:rPr>
          <w:rFonts w:ascii="Arial" w:hAnsi="Arial" w:cs="Arial"/>
        </w:rPr>
        <w:t xml:space="preserve"> </w:t>
      </w:r>
      <w:proofErr w:type="spellStart"/>
      <w:r w:rsidRPr="003C13AD">
        <w:rPr>
          <w:rFonts w:ascii="Arial" w:hAnsi="Arial" w:cs="Arial"/>
        </w:rPr>
        <w:t>padavina</w:t>
      </w:r>
      <w:proofErr w:type="spellEnd"/>
      <w:r w:rsidRPr="003C13AD">
        <w:rPr>
          <w:rFonts w:ascii="Arial" w:hAnsi="Arial" w:cs="Arial"/>
        </w:rPr>
        <w:t xml:space="preserve">, </w:t>
      </w:r>
      <w:proofErr w:type="spellStart"/>
      <w:r w:rsidRPr="003C13AD">
        <w:rPr>
          <w:rFonts w:ascii="Arial" w:hAnsi="Arial" w:cs="Arial"/>
        </w:rPr>
        <w:t>velikom</w:t>
      </w:r>
      <w:proofErr w:type="spellEnd"/>
      <w:r w:rsidRPr="003C13AD">
        <w:rPr>
          <w:rFonts w:ascii="Arial" w:hAnsi="Arial" w:cs="Arial"/>
        </w:rPr>
        <w:t xml:space="preserve"> </w:t>
      </w:r>
      <w:proofErr w:type="spellStart"/>
      <w:r w:rsidRPr="003C13AD">
        <w:rPr>
          <w:rFonts w:ascii="Arial" w:hAnsi="Arial" w:cs="Arial"/>
        </w:rPr>
        <w:t>vlažnosti</w:t>
      </w:r>
      <w:proofErr w:type="spellEnd"/>
      <w:r w:rsidRPr="003C13AD">
        <w:rPr>
          <w:rFonts w:ascii="Arial" w:hAnsi="Arial" w:cs="Arial"/>
        </w:rPr>
        <w:t xml:space="preserve">, </w:t>
      </w:r>
      <w:proofErr w:type="spellStart"/>
      <w:r w:rsidRPr="003C13AD">
        <w:rPr>
          <w:rFonts w:ascii="Arial" w:hAnsi="Arial" w:cs="Arial"/>
        </w:rPr>
        <w:t>temperaturama</w:t>
      </w:r>
      <w:proofErr w:type="spellEnd"/>
      <w:r w:rsidRPr="003C13AD">
        <w:rPr>
          <w:rFonts w:ascii="Arial" w:hAnsi="Arial" w:cs="Arial"/>
        </w:rPr>
        <w:t xml:space="preserve"> </w:t>
      </w:r>
      <w:proofErr w:type="spellStart"/>
      <w:r w:rsidRPr="003C13AD">
        <w:rPr>
          <w:rFonts w:ascii="Arial" w:hAnsi="Arial" w:cs="Arial"/>
        </w:rPr>
        <w:t>sa</w:t>
      </w:r>
      <w:proofErr w:type="spellEnd"/>
      <w:r w:rsidRPr="003C13AD">
        <w:rPr>
          <w:rFonts w:ascii="Arial" w:hAnsi="Arial" w:cs="Arial"/>
        </w:rPr>
        <w:t xml:space="preserve"> </w:t>
      </w:r>
      <w:proofErr w:type="spellStart"/>
      <w:r w:rsidRPr="003C13AD">
        <w:rPr>
          <w:rFonts w:ascii="Arial" w:hAnsi="Arial" w:cs="Arial"/>
        </w:rPr>
        <w:t>malim</w:t>
      </w:r>
      <w:proofErr w:type="spellEnd"/>
      <w:r w:rsidRPr="003C13AD">
        <w:rPr>
          <w:rFonts w:ascii="Arial" w:hAnsi="Arial" w:cs="Arial"/>
        </w:rPr>
        <w:t xml:space="preserve"> </w:t>
      </w:r>
      <w:proofErr w:type="spellStart"/>
      <w:r w:rsidRPr="003C13AD">
        <w:rPr>
          <w:rFonts w:ascii="Arial" w:hAnsi="Arial" w:cs="Arial"/>
        </w:rPr>
        <w:t>dnevnim</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godišnjim</w:t>
      </w:r>
      <w:proofErr w:type="spellEnd"/>
      <w:r w:rsidRPr="003C13AD">
        <w:rPr>
          <w:rFonts w:ascii="Arial" w:hAnsi="Arial" w:cs="Arial"/>
        </w:rPr>
        <w:t xml:space="preserve"> </w:t>
      </w:r>
      <w:proofErr w:type="spellStart"/>
      <w:r w:rsidRPr="003C13AD">
        <w:rPr>
          <w:rFonts w:ascii="Arial" w:hAnsi="Arial" w:cs="Arial"/>
        </w:rPr>
        <w:t>kolebanjima</w:t>
      </w:r>
      <w:proofErr w:type="spellEnd"/>
      <w:r w:rsidRPr="003C13AD">
        <w:rPr>
          <w:rFonts w:ascii="Arial" w:hAnsi="Arial" w:cs="Arial"/>
        </w:rPr>
        <w:t xml:space="preserve">, </w:t>
      </w:r>
      <w:proofErr w:type="spellStart"/>
      <w:r w:rsidRPr="003C13AD">
        <w:rPr>
          <w:rFonts w:ascii="Arial" w:hAnsi="Arial" w:cs="Arial"/>
        </w:rPr>
        <w:t>dok</w:t>
      </w:r>
      <w:proofErr w:type="spellEnd"/>
      <w:r w:rsidRPr="003C13AD">
        <w:rPr>
          <w:rFonts w:ascii="Arial" w:hAnsi="Arial" w:cs="Arial"/>
        </w:rPr>
        <w:t xml:space="preserve"> </w:t>
      </w:r>
      <w:proofErr w:type="spellStart"/>
      <w:r w:rsidRPr="003C13AD">
        <w:rPr>
          <w:rFonts w:ascii="Arial" w:hAnsi="Arial" w:cs="Arial"/>
        </w:rPr>
        <w:t>vjetrovi</w:t>
      </w:r>
      <w:proofErr w:type="spellEnd"/>
      <w:r w:rsidRPr="003C13AD">
        <w:rPr>
          <w:rFonts w:ascii="Arial" w:hAnsi="Arial" w:cs="Arial"/>
        </w:rPr>
        <w:t xml:space="preserve"> </w:t>
      </w:r>
      <w:proofErr w:type="spellStart"/>
      <w:r w:rsidRPr="003C13AD">
        <w:rPr>
          <w:rFonts w:ascii="Arial" w:hAnsi="Arial" w:cs="Arial"/>
        </w:rPr>
        <w:t>duvaju</w:t>
      </w:r>
      <w:proofErr w:type="spellEnd"/>
      <w:r w:rsidRPr="003C13AD">
        <w:rPr>
          <w:rFonts w:ascii="Arial" w:hAnsi="Arial" w:cs="Arial"/>
        </w:rPr>
        <w:t xml:space="preserve"> </w:t>
      </w:r>
      <w:proofErr w:type="spellStart"/>
      <w:r w:rsidRPr="003C13AD">
        <w:rPr>
          <w:rFonts w:ascii="Arial" w:hAnsi="Arial" w:cs="Arial"/>
        </w:rPr>
        <w:t>pretežno</w:t>
      </w:r>
      <w:proofErr w:type="spellEnd"/>
      <w:r w:rsidRPr="003C13AD">
        <w:rPr>
          <w:rFonts w:ascii="Arial" w:hAnsi="Arial" w:cs="Arial"/>
        </w:rPr>
        <w:t xml:space="preserve"> </w:t>
      </w:r>
      <w:proofErr w:type="spellStart"/>
      <w:r w:rsidRPr="003C13AD">
        <w:rPr>
          <w:rFonts w:ascii="Arial" w:hAnsi="Arial" w:cs="Arial"/>
        </w:rPr>
        <w:t>iz</w:t>
      </w:r>
      <w:proofErr w:type="spellEnd"/>
      <w:r w:rsidRPr="003C13AD">
        <w:rPr>
          <w:rFonts w:ascii="Arial" w:hAnsi="Arial" w:cs="Arial"/>
        </w:rPr>
        <w:t xml:space="preserve"> </w:t>
      </w:r>
      <w:proofErr w:type="spellStart"/>
      <w:r w:rsidRPr="003C13AD">
        <w:rPr>
          <w:rFonts w:ascii="Arial" w:hAnsi="Arial" w:cs="Arial"/>
        </w:rPr>
        <w:t>pravca</w:t>
      </w:r>
      <w:proofErr w:type="spellEnd"/>
      <w:r w:rsidRPr="003C13AD">
        <w:rPr>
          <w:rFonts w:ascii="Arial" w:hAnsi="Arial" w:cs="Arial"/>
        </w:rPr>
        <w:t xml:space="preserve"> </w:t>
      </w:r>
      <w:proofErr w:type="spellStart"/>
      <w:r w:rsidRPr="003C13AD">
        <w:rPr>
          <w:rFonts w:ascii="Arial" w:hAnsi="Arial" w:cs="Arial"/>
        </w:rPr>
        <w:t>sjevera</w:t>
      </w:r>
      <w:proofErr w:type="spellEnd"/>
      <w:r w:rsidRPr="003C13AD">
        <w:rPr>
          <w:rFonts w:ascii="Arial" w:hAnsi="Arial" w:cs="Arial"/>
        </w:rPr>
        <w:t xml:space="preserve">, </w:t>
      </w:r>
      <w:proofErr w:type="spellStart"/>
      <w:r w:rsidRPr="003C13AD">
        <w:rPr>
          <w:rFonts w:ascii="Arial" w:hAnsi="Arial" w:cs="Arial"/>
        </w:rPr>
        <w:t>kada</w:t>
      </w:r>
      <w:proofErr w:type="spellEnd"/>
      <w:r w:rsidRPr="003C13AD">
        <w:rPr>
          <w:rFonts w:ascii="Arial" w:hAnsi="Arial" w:cs="Arial"/>
        </w:rPr>
        <w:t xml:space="preserve"> </w:t>
      </w:r>
      <w:proofErr w:type="spellStart"/>
      <w:r w:rsidRPr="003C13AD">
        <w:rPr>
          <w:rFonts w:ascii="Arial" w:hAnsi="Arial" w:cs="Arial"/>
        </w:rPr>
        <w:t>su</w:t>
      </w:r>
      <w:proofErr w:type="spellEnd"/>
      <w:r w:rsidRPr="003C13AD">
        <w:rPr>
          <w:rFonts w:ascii="Arial" w:hAnsi="Arial" w:cs="Arial"/>
        </w:rPr>
        <w:t xml:space="preserve"> </w:t>
      </w:r>
      <w:proofErr w:type="spellStart"/>
      <w:r w:rsidRPr="003C13AD">
        <w:rPr>
          <w:rFonts w:ascii="Arial" w:hAnsi="Arial" w:cs="Arial"/>
        </w:rPr>
        <w:t>hladni</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suvi</w:t>
      </w:r>
      <w:proofErr w:type="spellEnd"/>
      <w:r w:rsidRPr="003C13AD">
        <w:rPr>
          <w:rFonts w:ascii="Arial" w:hAnsi="Arial" w:cs="Arial"/>
        </w:rPr>
        <w:t xml:space="preserve">, a </w:t>
      </w:r>
      <w:proofErr w:type="spellStart"/>
      <w:r w:rsidRPr="003C13AD">
        <w:rPr>
          <w:rFonts w:ascii="Arial" w:hAnsi="Arial" w:cs="Arial"/>
        </w:rPr>
        <w:t>iz</w:t>
      </w:r>
      <w:proofErr w:type="spellEnd"/>
      <w:r w:rsidRPr="003C13AD">
        <w:rPr>
          <w:rFonts w:ascii="Arial" w:hAnsi="Arial" w:cs="Arial"/>
        </w:rPr>
        <w:t xml:space="preserve"> </w:t>
      </w:r>
      <w:proofErr w:type="spellStart"/>
      <w:r w:rsidRPr="003C13AD">
        <w:rPr>
          <w:rFonts w:ascii="Arial" w:hAnsi="Arial" w:cs="Arial"/>
        </w:rPr>
        <w:t>pravca</w:t>
      </w:r>
      <w:proofErr w:type="spellEnd"/>
      <w:r w:rsidRPr="003C13AD">
        <w:rPr>
          <w:rFonts w:ascii="Arial" w:hAnsi="Arial" w:cs="Arial"/>
        </w:rPr>
        <w:t xml:space="preserve"> juga </w:t>
      </w:r>
      <w:proofErr w:type="spellStart"/>
      <w:r w:rsidRPr="003C13AD">
        <w:rPr>
          <w:rFonts w:ascii="Arial" w:hAnsi="Arial" w:cs="Arial"/>
        </w:rPr>
        <w:t>topli</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praćeni</w:t>
      </w:r>
      <w:proofErr w:type="spellEnd"/>
      <w:r w:rsidRPr="003C13AD">
        <w:rPr>
          <w:rFonts w:ascii="Arial" w:hAnsi="Arial" w:cs="Arial"/>
        </w:rPr>
        <w:t xml:space="preserve"> </w:t>
      </w:r>
      <w:proofErr w:type="spellStart"/>
      <w:r w:rsidRPr="003C13AD">
        <w:rPr>
          <w:rFonts w:ascii="Arial" w:hAnsi="Arial" w:cs="Arial"/>
        </w:rPr>
        <w:t>obilnim</w:t>
      </w:r>
      <w:proofErr w:type="spellEnd"/>
      <w:r w:rsidRPr="003C13AD">
        <w:rPr>
          <w:rFonts w:ascii="Arial" w:hAnsi="Arial" w:cs="Arial"/>
        </w:rPr>
        <w:t xml:space="preserve"> </w:t>
      </w:r>
      <w:proofErr w:type="spellStart"/>
      <w:r w:rsidRPr="003C13AD">
        <w:rPr>
          <w:rFonts w:ascii="Arial" w:hAnsi="Arial" w:cs="Arial"/>
        </w:rPr>
        <w:t>padavinama</w:t>
      </w:r>
      <w:proofErr w:type="spellEnd"/>
      <w:r w:rsidRPr="003C13AD">
        <w:rPr>
          <w:rFonts w:ascii="Arial" w:hAnsi="Arial" w:cs="Arial"/>
        </w:rPr>
        <w:t xml:space="preserve">. </w:t>
      </w:r>
      <w:r w:rsidRPr="003C13AD">
        <w:rPr>
          <w:rFonts w:ascii="Arial" w:hAnsi="Arial" w:cs="Arial"/>
          <w:lang w:val="sr-Latn-CS"/>
        </w:rPr>
        <w:t xml:space="preserve">Obilježja područja sa mediteranskom klimom, su dugi, topli i sušni ljetni perodi, a blagi i kišni zimski periodi. </w:t>
      </w:r>
    </w:p>
    <w:p w14:paraId="2411E6A4" w14:textId="77777777" w:rsidR="003C13AD" w:rsidRPr="003C13AD" w:rsidRDefault="003C13AD" w:rsidP="003C13AD">
      <w:pPr>
        <w:spacing w:after="0" w:line="240" w:lineRule="auto"/>
        <w:jc w:val="both"/>
        <w:rPr>
          <w:rFonts w:ascii="Arial" w:hAnsi="Arial" w:cs="Arial"/>
          <w:lang w:val="sr-Latn-CS"/>
        </w:rPr>
      </w:pPr>
    </w:p>
    <w:p w14:paraId="5DC9DBA5" w14:textId="77777777" w:rsidR="003C13AD" w:rsidRPr="003C13AD" w:rsidRDefault="003C13AD" w:rsidP="003C13AD">
      <w:pPr>
        <w:spacing w:after="0" w:line="240" w:lineRule="auto"/>
        <w:jc w:val="center"/>
        <w:rPr>
          <w:rFonts w:ascii="Arial" w:hAnsi="Arial" w:cs="Arial"/>
          <w:lang w:val="sr-Latn-CS"/>
        </w:rPr>
      </w:pPr>
      <w:r w:rsidRPr="003C13AD">
        <w:rPr>
          <w:rFonts w:ascii="Arial" w:hAnsi="Arial" w:cs="Arial"/>
          <w:lang w:val="sr-Latn-CS"/>
        </w:rPr>
        <w:t>Tabela 3: Srednje mjesečne i godišnje temperature vazduha (1951.-1990.)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542"/>
        <w:gridCol w:w="542"/>
        <w:gridCol w:w="645"/>
        <w:gridCol w:w="645"/>
        <w:gridCol w:w="645"/>
        <w:gridCol w:w="645"/>
        <w:gridCol w:w="645"/>
        <w:gridCol w:w="645"/>
        <w:gridCol w:w="645"/>
        <w:gridCol w:w="645"/>
        <w:gridCol w:w="645"/>
        <w:gridCol w:w="546"/>
        <w:gridCol w:w="718"/>
      </w:tblGrid>
      <w:tr w:rsidR="003C13AD" w:rsidRPr="003C13AD" w14:paraId="3E56E6B8" w14:textId="77777777" w:rsidTr="003E2195">
        <w:trPr>
          <w:jc w:val="center"/>
        </w:trPr>
        <w:tc>
          <w:tcPr>
            <w:tcW w:w="753" w:type="dxa"/>
            <w:vMerge w:val="restart"/>
            <w:shd w:val="clear" w:color="auto" w:fill="FFFFFF"/>
            <w:vAlign w:val="center"/>
          </w:tcPr>
          <w:p w14:paraId="23FC406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Mjesto</w:t>
            </w:r>
          </w:p>
        </w:tc>
        <w:tc>
          <w:tcPr>
            <w:tcW w:w="7769" w:type="dxa"/>
            <w:gridSpan w:val="13"/>
            <w:shd w:val="clear" w:color="auto" w:fill="FFFFFF"/>
          </w:tcPr>
          <w:p w14:paraId="1F3E913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Srednje mjesečne i godišnje temperature vazduha (ºC)</w:t>
            </w:r>
          </w:p>
        </w:tc>
      </w:tr>
      <w:tr w:rsidR="003C13AD" w:rsidRPr="003C13AD" w14:paraId="5972A4D7" w14:textId="77777777" w:rsidTr="003E2195">
        <w:trPr>
          <w:jc w:val="center"/>
        </w:trPr>
        <w:tc>
          <w:tcPr>
            <w:tcW w:w="753" w:type="dxa"/>
            <w:vMerge/>
            <w:shd w:val="clear" w:color="auto" w:fill="FFFFFF"/>
          </w:tcPr>
          <w:p w14:paraId="26DDE99A" w14:textId="77777777" w:rsidR="003C13AD" w:rsidRPr="003C13AD" w:rsidRDefault="003C13AD" w:rsidP="003C13AD">
            <w:pPr>
              <w:spacing w:after="0" w:line="240" w:lineRule="auto"/>
              <w:jc w:val="both"/>
              <w:rPr>
                <w:rFonts w:ascii="Arial" w:hAnsi="Arial" w:cs="Arial"/>
                <w:lang w:val="sr-Latn-CS"/>
              </w:rPr>
            </w:pPr>
          </w:p>
        </w:tc>
        <w:tc>
          <w:tcPr>
            <w:tcW w:w="576" w:type="dxa"/>
            <w:shd w:val="clear" w:color="auto" w:fill="FFFFFF"/>
            <w:vAlign w:val="center"/>
          </w:tcPr>
          <w:p w14:paraId="2A577AB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w:t>
            </w:r>
          </w:p>
        </w:tc>
        <w:tc>
          <w:tcPr>
            <w:tcW w:w="575" w:type="dxa"/>
            <w:shd w:val="clear" w:color="auto" w:fill="FFFFFF"/>
            <w:vAlign w:val="center"/>
          </w:tcPr>
          <w:p w14:paraId="790C443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w:t>
            </w:r>
          </w:p>
        </w:tc>
        <w:tc>
          <w:tcPr>
            <w:tcW w:w="598" w:type="dxa"/>
            <w:shd w:val="clear" w:color="auto" w:fill="FFFFFF"/>
            <w:vAlign w:val="center"/>
          </w:tcPr>
          <w:p w14:paraId="66A16AC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III</w:t>
            </w:r>
          </w:p>
        </w:tc>
        <w:tc>
          <w:tcPr>
            <w:tcW w:w="599" w:type="dxa"/>
            <w:shd w:val="clear" w:color="auto" w:fill="FFFFFF"/>
            <w:vAlign w:val="center"/>
          </w:tcPr>
          <w:p w14:paraId="598A9070"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IV</w:t>
            </w:r>
          </w:p>
        </w:tc>
        <w:tc>
          <w:tcPr>
            <w:tcW w:w="599" w:type="dxa"/>
            <w:shd w:val="clear" w:color="auto" w:fill="FFFFFF"/>
            <w:vAlign w:val="center"/>
          </w:tcPr>
          <w:p w14:paraId="33D3F65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w:t>
            </w:r>
          </w:p>
        </w:tc>
        <w:tc>
          <w:tcPr>
            <w:tcW w:w="599" w:type="dxa"/>
            <w:shd w:val="clear" w:color="auto" w:fill="FFFFFF"/>
            <w:vAlign w:val="center"/>
          </w:tcPr>
          <w:p w14:paraId="659E901E"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w:t>
            </w:r>
          </w:p>
        </w:tc>
        <w:tc>
          <w:tcPr>
            <w:tcW w:w="599" w:type="dxa"/>
            <w:shd w:val="clear" w:color="auto" w:fill="FFFFFF"/>
            <w:vAlign w:val="center"/>
          </w:tcPr>
          <w:p w14:paraId="0F0BBC4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w:t>
            </w:r>
          </w:p>
        </w:tc>
        <w:tc>
          <w:tcPr>
            <w:tcW w:w="606" w:type="dxa"/>
            <w:shd w:val="clear" w:color="auto" w:fill="FFFFFF"/>
            <w:vAlign w:val="center"/>
          </w:tcPr>
          <w:p w14:paraId="50436A9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VIII</w:t>
            </w:r>
          </w:p>
        </w:tc>
        <w:tc>
          <w:tcPr>
            <w:tcW w:w="599" w:type="dxa"/>
            <w:shd w:val="clear" w:color="auto" w:fill="FFFFFF"/>
            <w:vAlign w:val="center"/>
          </w:tcPr>
          <w:p w14:paraId="455C87BB"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IX</w:t>
            </w:r>
          </w:p>
        </w:tc>
        <w:tc>
          <w:tcPr>
            <w:tcW w:w="599" w:type="dxa"/>
            <w:shd w:val="clear" w:color="auto" w:fill="FFFFFF"/>
            <w:vAlign w:val="center"/>
          </w:tcPr>
          <w:p w14:paraId="09CFF438"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w:t>
            </w:r>
          </w:p>
        </w:tc>
        <w:tc>
          <w:tcPr>
            <w:tcW w:w="599" w:type="dxa"/>
            <w:shd w:val="clear" w:color="auto" w:fill="FFFFFF"/>
            <w:vAlign w:val="center"/>
          </w:tcPr>
          <w:p w14:paraId="09D8AF4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w:t>
            </w:r>
          </w:p>
        </w:tc>
        <w:tc>
          <w:tcPr>
            <w:tcW w:w="588" w:type="dxa"/>
            <w:shd w:val="clear" w:color="auto" w:fill="FFFFFF"/>
            <w:vAlign w:val="center"/>
          </w:tcPr>
          <w:p w14:paraId="58CA2E8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XII</w:t>
            </w:r>
          </w:p>
        </w:tc>
        <w:tc>
          <w:tcPr>
            <w:tcW w:w="633" w:type="dxa"/>
            <w:shd w:val="clear" w:color="auto" w:fill="FFFFFF"/>
            <w:vAlign w:val="center"/>
          </w:tcPr>
          <w:p w14:paraId="5F68FB0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God.</w:t>
            </w:r>
          </w:p>
        </w:tc>
      </w:tr>
      <w:tr w:rsidR="003C13AD" w:rsidRPr="003C13AD" w14:paraId="39C4329E" w14:textId="77777777" w:rsidTr="003E2195">
        <w:trPr>
          <w:jc w:val="center"/>
        </w:trPr>
        <w:tc>
          <w:tcPr>
            <w:tcW w:w="753" w:type="dxa"/>
            <w:shd w:val="clear" w:color="auto" w:fill="FFFFFF"/>
            <w:vAlign w:val="center"/>
          </w:tcPr>
          <w:p w14:paraId="1E2AA48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Ulcinj</w:t>
            </w:r>
          </w:p>
        </w:tc>
        <w:tc>
          <w:tcPr>
            <w:tcW w:w="576" w:type="dxa"/>
            <w:vAlign w:val="center"/>
          </w:tcPr>
          <w:p w14:paraId="64F6690B"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7,0</w:t>
            </w:r>
          </w:p>
        </w:tc>
        <w:tc>
          <w:tcPr>
            <w:tcW w:w="575" w:type="dxa"/>
            <w:vAlign w:val="center"/>
          </w:tcPr>
          <w:p w14:paraId="5C28A5F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7,9</w:t>
            </w:r>
          </w:p>
        </w:tc>
        <w:tc>
          <w:tcPr>
            <w:tcW w:w="598" w:type="dxa"/>
            <w:vAlign w:val="center"/>
          </w:tcPr>
          <w:p w14:paraId="1E73957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10,3</w:t>
            </w:r>
          </w:p>
        </w:tc>
        <w:tc>
          <w:tcPr>
            <w:tcW w:w="599" w:type="dxa"/>
            <w:vAlign w:val="center"/>
          </w:tcPr>
          <w:p w14:paraId="533A2B4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13,7</w:t>
            </w:r>
          </w:p>
        </w:tc>
        <w:tc>
          <w:tcPr>
            <w:tcW w:w="599" w:type="dxa"/>
            <w:vAlign w:val="center"/>
          </w:tcPr>
          <w:p w14:paraId="799A56D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17,8</w:t>
            </w:r>
          </w:p>
        </w:tc>
        <w:tc>
          <w:tcPr>
            <w:tcW w:w="599" w:type="dxa"/>
            <w:vAlign w:val="center"/>
          </w:tcPr>
          <w:p w14:paraId="310199F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21,8</w:t>
            </w:r>
          </w:p>
        </w:tc>
        <w:tc>
          <w:tcPr>
            <w:tcW w:w="599" w:type="dxa"/>
            <w:vAlign w:val="center"/>
          </w:tcPr>
          <w:p w14:paraId="257BA2D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24,4</w:t>
            </w:r>
          </w:p>
        </w:tc>
        <w:tc>
          <w:tcPr>
            <w:tcW w:w="606" w:type="dxa"/>
            <w:vAlign w:val="center"/>
          </w:tcPr>
          <w:p w14:paraId="1324033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24,3</w:t>
            </w:r>
          </w:p>
        </w:tc>
        <w:tc>
          <w:tcPr>
            <w:tcW w:w="599" w:type="dxa"/>
            <w:vAlign w:val="center"/>
          </w:tcPr>
          <w:p w14:paraId="679BB29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21,1</w:t>
            </w:r>
          </w:p>
        </w:tc>
        <w:tc>
          <w:tcPr>
            <w:tcW w:w="599" w:type="dxa"/>
            <w:vAlign w:val="center"/>
          </w:tcPr>
          <w:p w14:paraId="5B1F166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16,9</w:t>
            </w:r>
          </w:p>
        </w:tc>
        <w:tc>
          <w:tcPr>
            <w:tcW w:w="599" w:type="dxa"/>
            <w:vAlign w:val="center"/>
          </w:tcPr>
          <w:p w14:paraId="52AA8B09"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12,3</w:t>
            </w:r>
          </w:p>
        </w:tc>
        <w:tc>
          <w:tcPr>
            <w:tcW w:w="588" w:type="dxa"/>
            <w:vAlign w:val="center"/>
          </w:tcPr>
          <w:p w14:paraId="73A4C583"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8,7</w:t>
            </w:r>
          </w:p>
        </w:tc>
        <w:tc>
          <w:tcPr>
            <w:tcW w:w="633" w:type="dxa"/>
            <w:vAlign w:val="center"/>
          </w:tcPr>
          <w:p w14:paraId="133A2C5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15,5</w:t>
            </w:r>
          </w:p>
        </w:tc>
      </w:tr>
    </w:tbl>
    <w:p w14:paraId="36D69A89" w14:textId="77777777" w:rsidR="003C13AD" w:rsidRPr="003C13AD" w:rsidRDefault="003C13AD" w:rsidP="003C13AD">
      <w:pPr>
        <w:spacing w:after="0" w:line="240" w:lineRule="auto"/>
        <w:jc w:val="center"/>
        <w:rPr>
          <w:rFonts w:ascii="Arial" w:hAnsi="Arial" w:cs="Arial"/>
          <w:i/>
          <w:sz w:val="18"/>
          <w:lang w:val="sr-Latn-CS"/>
        </w:rPr>
      </w:pPr>
      <w:r w:rsidRPr="003C13AD">
        <w:rPr>
          <w:rFonts w:ascii="Arial" w:hAnsi="Arial" w:cs="Arial"/>
          <w:i/>
          <w:sz w:val="18"/>
          <w:lang w:val="sr-Latn-CS"/>
        </w:rPr>
        <w:t>Prema: „Klima Crne Gore“, B.Radojičić, 1993.</w:t>
      </w:r>
    </w:p>
    <w:p w14:paraId="61F34A04" w14:textId="77777777" w:rsidR="003C13AD" w:rsidRPr="003C13AD" w:rsidRDefault="003C13AD" w:rsidP="003C13AD">
      <w:pPr>
        <w:spacing w:after="0" w:line="240" w:lineRule="auto"/>
        <w:jc w:val="both"/>
        <w:rPr>
          <w:rFonts w:ascii="Arial" w:hAnsi="Arial" w:cs="Arial"/>
          <w:lang w:val="sr-Latn-CS"/>
        </w:rPr>
      </w:pPr>
    </w:p>
    <w:p w14:paraId="6CABA3B1" w14:textId="6DE7F183"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Najviše sati sunca (2556), u Crnoj Gori ima Ulcinj. Maksimum je u julu - 354 sata, minimum u decembru - 113 sati. Ljetnji period karakterišu visoke temperature vazduha, koje u toku jula i avgusta dostižu i preko 35ºC. Na bazi višegodišnjeg prosjeka, godišnje u priobalnom dijelu Crne Gore je zastupljeno 110 ljetnjih dana sa temperaturom od 25ºC i više. Godišnje je zastupljeno prosječno 29 dana, kada maksimalna dnevna temperatura vazduha iznosi preko 30ºC. Na ovom području je prosječno godišnje zastupljeno oko 10 dana sa mrazevima (kada je minimalna dnevna temperatura ispod 0ºC), dok je broj ledenih dana zanemarljiv (dani sa  maksimalnom temperaturom ospod 0ºC).</w:t>
      </w:r>
      <w:r w:rsidRPr="003C13AD">
        <w:rPr>
          <w:rFonts w:ascii="Arial" w:hAnsi="Arial" w:cs="Arial"/>
          <w:lang w:val="sr-Cyrl-CS"/>
        </w:rPr>
        <w:t>Ovakve klimatske karakteristike područja omogućavaju rad na eksploataciji i obradi tehničko-građevinskog kamena tokom čitave kalendarske godine</w:t>
      </w:r>
    </w:p>
    <w:p w14:paraId="684EC2BA" w14:textId="57849FBB" w:rsidR="00CC2143" w:rsidRDefault="00CC2143" w:rsidP="00487163">
      <w:pPr>
        <w:spacing w:after="0" w:line="240" w:lineRule="auto"/>
        <w:jc w:val="both"/>
        <w:rPr>
          <w:rFonts w:ascii="Arial" w:hAnsi="Arial" w:cs="Arial"/>
          <w:lang w:val="sr-Cyrl-CS"/>
        </w:rPr>
      </w:pPr>
    </w:p>
    <w:p w14:paraId="5161C4B9" w14:textId="77777777" w:rsidR="00487163" w:rsidRPr="00E56DC2" w:rsidRDefault="00487163" w:rsidP="00487163">
      <w:pPr>
        <w:spacing w:after="0" w:line="240" w:lineRule="auto"/>
        <w:jc w:val="both"/>
        <w:rPr>
          <w:rFonts w:ascii="Arial" w:hAnsi="Arial" w:cs="Arial"/>
          <w:lang w:val="sr-Cyrl-CS"/>
        </w:rPr>
      </w:pPr>
    </w:p>
    <w:p w14:paraId="30913968" w14:textId="0E6E1F0A" w:rsidR="00744584" w:rsidRPr="00E56DC2" w:rsidRDefault="007D5270" w:rsidP="00487163">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487163">
      <w:pPr>
        <w:shd w:val="clear" w:color="auto" w:fill="FFFFFF"/>
        <w:spacing w:after="0" w:line="240" w:lineRule="auto"/>
        <w:jc w:val="both"/>
        <w:rPr>
          <w:rFonts w:ascii="Arial" w:hAnsi="Arial" w:cs="Arial"/>
          <w:lang w:val="sr-Latn-CS"/>
        </w:rPr>
      </w:pPr>
    </w:p>
    <w:p w14:paraId="06C4ACF6" w14:textId="7EBA59D7"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godišnjeg kapaciteta eksploatacije i od zahtjeva tržišta.</w:t>
      </w:r>
    </w:p>
    <w:p w14:paraId="422C0354" w14:textId="77777777" w:rsidR="001C61D2" w:rsidRPr="00E56DC2" w:rsidRDefault="001C61D2" w:rsidP="00487163">
      <w:pPr>
        <w:shd w:val="clear" w:color="auto" w:fill="FFFFFF"/>
        <w:spacing w:after="0" w:line="240" w:lineRule="auto"/>
        <w:jc w:val="both"/>
        <w:rPr>
          <w:rFonts w:ascii="Arial" w:hAnsi="Arial" w:cs="Arial"/>
          <w:lang w:val="sr-Latn-CS"/>
        </w:rPr>
      </w:pPr>
    </w:p>
    <w:p w14:paraId="2D887C91" w14:textId="3F31A811"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ležišta </w:t>
      </w:r>
      <w:r w:rsidR="00B4306B">
        <w:rPr>
          <w:rFonts w:ascii="Arial" w:hAnsi="Arial" w:cs="Arial"/>
          <w:lang w:val="sr-Latn-CS"/>
        </w:rPr>
        <w:t>“Ristova Ponta“</w:t>
      </w:r>
      <w:r w:rsidRPr="00E56DC2">
        <w:rPr>
          <w:rFonts w:ascii="Arial" w:hAnsi="Arial" w:cs="Arial"/>
          <w:lang w:val="sr-Latn-CS"/>
        </w:rPr>
        <w:t xml:space="preserve">, na period od </w:t>
      </w:r>
      <w:r w:rsidR="00BB4D92">
        <w:rPr>
          <w:rFonts w:ascii="Arial" w:hAnsi="Arial" w:cs="Arial"/>
          <w:lang w:val="sr-Latn-CS"/>
        </w:rPr>
        <w:t>30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487163">
      <w:pPr>
        <w:shd w:val="clear" w:color="auto" w:fill="FFFFFF"/>
        <w:spacing w:after="0" w:line="240" w:lineRule="auto"/>
        <w:jc w:val="both"/>
        <w:rPr>
          <w:rFonts w:ascii="Arial" w:hAnsi="Arial" w:cs="Arial"/>
          <w:lang w:val="sr-Latn-CS"/>
        </w:rPr>
      </w:pPr>
    </w:p>
    <w:p w14:paraId="5CAADB2D" w14:textId="46FF72B1" w:rsidR="001C61D2" w:rsidRPr="00E56DC2" w:rsidRDefault="001C61D2" w:rsidP="00487163">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6631CA" w:rsidRPr="00E56DC2">
        <w:rPr>
          <w:rFonts w:ascii="Arial" w:hAnsi="Arial" w:cs="Arial"/>
          <w:lang w:val="sr-Latn-CS"/>
        </w:rPr>
        <w:t xml:space="preserve">ležišta </w:t>
      </w:r>
      <w:r w:rsidR="00B4306B">
        <w:rPr>
          <w:rFonts w:ascii="Arial" w:hAnsi="Arial" w:cs="Arial"/>
          <w:lang w:val="sr-Latn-CS"/>
        </w:rPr>
        <w:t>“Ristova Ponta“</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BB4D92">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14:paraId="21A747DC" w14:textId="77777777" w:rsidR="001C61D2" w:rsidRPr="00E56DC2" w:rsidRDefault="001C61D2" w:rsidP="00487163">
      <w:pPr>
        <w:pStyle w:val="ListParagraph"/>
        <w:numPr>
          <w:ilvl w:val="0"/>
          <w:numId w:val="32"/>
        </w:numPr>
        <w:suppressAutoHyphens w:val="0"/>
        <w:spacing w:after="0" w:line="240" w:lineRule="auto"/>
        <w:ind w:left="0" w:firstLine="0"/>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w:t>
      </w:r>
      <w:r w:rsidRPr="00487163">
        <w:rPr>
          <w:rFonts w:ascii="Arial" w:hAnsi="Arial" w:cs="Arial"/>
          <w:b/>
          <w:bCs/>
        </w:rPr>
        <w:t>1</w:t>
      </w:r>
      <w:r w:rsidRPr="00E56DC2">
        <w:rPr>
          <w:rFonts w:ascii="Arial" w:hAnsi="Arial" w:cs="Arial"/>
        </w:rPr>
        <w:t xml:space="preserve">)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geološka</w:t>
      </w:r>
      <w:proofErr w:type="spellEnd"/>
      <w:r w:rsidRPr="00E56DC2">
        <w:rPr>
          <w:rFonts w:ascii="Arial" w:hAnsi="Arial" w:cs="Arial"/>
        </w:rPr>
        <w:t xml:space="preserve"> </w:t>
      </w:r>
      <w:proofErr w:type="spellStart"/>
      <w:r w:rsidRPr="00E56DC2">
        <w:rPr>
          <w:rFonts w:ascii="Arial" w:hAnsi="Arial" w:cs="Arial"/>
        </w:rPr>
        <w:t>istraživanja</w:t>
      </w:r>
      <w:proofErr w:type="spellEnd"/>
      <w:r w:rsidRPr="00E56DC2">
        <w:rPr>
          <w:rFonts w:ascii="Arial" w:hAnsi="Arial" w:cs="Arial"/>
        </w:rPr>
        <w:t>,</w:t>
      </w:r>
    </w:p>
    <w:p w14:paraId="297C75BA" w14:textId="0CD25920" w:rsidR="001C61D2" w:rsidRPr="00E56DC2" w:rsidRDefault="001C61D2" w:rsidP="00487163">
      <w:pPr>
        <w:pStyle w:val="ListParagraph"/>
        <w:numPr>
          <w:ilvl w:val="0"/>
          <w:numId w:val="32"/>
        </w:numPr>
        <w:suppressAutoHyphens w:val="0"/>
        <w:spacing w:after="0" w:line="240" w:lineRule="auto"/>
        <w:ind w:left="709" w:hanging="709"/>
        <w:contextualSpacing w:val="0"/>
        <w:jc w:val="both"/>
        <w:rPr>
          <w:rFonts w:ascii="Arial" w:hAnsi="Arial" w:cs="Arial"/>
        </w:rPr>
      </w:pPr>
      <w:proofErr w:type="spellStart"/>
      <w:r w:rsidRPr="00E56DC2">
        <w:rPr>
          <w:rFonts w:ascii="Arial" w:hAnsi="Arial" w:cs="Arial"/>
        </w:rPr>
        <w:t>jedna</w:t>
      </w:r>
      <w:proofErr w:type="spellEnd"/>
      <w:r w:rsidR="007E0B7F">
        <w:rPr>
          <w:rFonts w:ascii="Arial" w:hAnsi="Arial" w:cs="Arial"/>
        </w:rPr>
        <w:t xml:space="preserve"> </w:t>
      </w:r>
      <w:r w:rsidRPr="00E56DC2">
        <w:rPr>
          <w:rFonts w:ascii="Arial" w:hAnsi="Arial" w:cs="Arial"/>
        </w:rPr>
        <w:t>(</w:t>
      </w:r>
      <w:r w:rsidRPr="00487163">
        <w:rPr>
          <w:rFonts w:ascii="Arial" w:hAnsi="Arial" w:cs="Arial"/>
          <w:b/>
          <w:bCs/>
        </w:rPr>
        <w:t>1</w:t>
      </w:r>
      <w:r w:rsidRPr="00E56DC2">
        <w:rPr>
          <w:rFonts w:ascii="Arial" w:hAnsi="Arial" w:cs="Arial"/>
        </w:rPr>
        <w:t xml:space="preserve">)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izradu</w:t>
      </w:r>
      <w:proofErr w:type="spellEnd"/>
      <w:r w:rsidRPr="00E56DC2">
        <w:rPr>
          <w:rFonts w:ascii="Arial" w:hAnsi="Arial" w:cs="Arial"/>
        </w:rPr>
        <w:t xml:space="preserve"> </w:t>
      </w:r>
      <w:proofErr w:type="spellStart"/>
      <w:r w:rsidRPr="00E56DC2">
        <w:rPr>
          <w:rFonts w:ascii="Arial" w:hAnsi="Arial" w:cs="Arial"/>
        </w:rPr>
        <w:t>rudarske</w:t>
      </w:r>
      <w:proofErr w:type="spellEnd"/>
      <w:r w:rsidRPr="00E56DC2">
        <w:rPr>
          <w:rFonts w:ascii="Arial" w:hAnsi="Arial" w:cs="Arial"/>
        </w:rPr>
        <w:t xml:space="preserve"> </w:t>
      </w:r>
      <w:proofErr w:type="spellStart"/>
      <w:r w:rsidRPr="00E56DC2">
        <w:rPr>
          <w:rFonts w:ascii="Arial" w:hAnsi="Arial" w:cs="Arial"/>
        </w:rPr>
        <w:t>dokumentacije</w:t>
      </w:r>
      <w:proofErr w:type="spellEnd"/>
      <w:r w:rsidRPr="00E56DC2">
        <w:rPr>
          <w:rFonts w:ascii="Arial" w:hAnsi="Arial" w:cs="Arial"/>
        </w:rPr>
        <w:t xml:space="preserve">, </w:t>
      </w:r>
      <w:proofErr w:type="spellStart"/>
      <w:r w:rsidRPr="00E56DC2">
        <w:rPr>
          <w:rFonts w:ascii="Arial" w:hAnsi="Arial" w:cs="Arial"/>
        </w:rPr>
        <w:t>pribavljanja</w:t>
      </w:r>
      <w:proofErr w:type="spellEnd"/>
      <w:r w:rsidRPr="00E56DC2">
        <w:rPr>
          <w:rFonts w:ascii="Arial" w:hAnsi="Arial" w:cs="Arial"/>
        </w:rPr>
        <w:t xml:space="preserve"> </w:t>
      </w:r>
      <w:proofErr w:type="spellStart"/>
      <w:r w:rsidRPr="00E56DC2">
        <w:rPr>
          <w:rFonts w:ascii="Arial" w:hAnsi="Arial" w:cs="Arial"/>
        </w:rPr>
        <w:t>odobrenja</w:t>
      </w:r>
      <w:proofErr w:type="spellEnd"/>
      <w:r w:rsidRPr="00E56DC2">
        <w:rPr>
          <w:rFonts w:ascii="Arial" w:hAnsi="Arial" w:cs="Arial"/>
        </w:rPr>
        <w:t xml:space="preserve">, </w:t>
      </w:r>
      <w:proofErr w:type="spellStart"/>
      <w:r w:rsidRPr="00E56DC2">
        <w:rPr>
          <w:rFonts w:ascii="Arial" w:hAnsi="Arial" w:cs="Arial"/>
        </w:rPr>
        <w:t>saglasnosti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dozvola</w:t>
      </w:r>
      <w:proofErr w:type="spellEnd"/>
      <w:r w:rsidRPr="00E56DC2">
        <w:rPr>
          <w:rFonts w:ascii="Arial" w:hAnsi="Arial" w:cs="Arial"/>
        </w:rPr>
        <w:t xml:space="preserve"> za </w:t>
      </w:r>
      <w:proofErr w:type="spellStart"/>
      <w:r w:rsidRPr="00E56DC2">
        <w:rPr>
          <w:rFonts w:ascii="Arial" w:hAnsi="Arial" w:cs="Arial"/>
        </w:rPr>
        <w:t>izvođenje</w:t>
      </w:r>
      <w:proofErr w:type="spellEnd"/>
      <w:r w:rsidRPr="00E56DC2">
        <w:rPr>
          <w:rFonts w:ascii="Arial" w:hAnsi="Arial" w:cs="Arial"/>
        </w:rPr>
        <w:t xml:space="preserve"> </w:t>
      </w:r>
      <w:proofErr w:type="spellStart"/>
      <w:r w:rsidRPr="00E56DC2">
        <w:rPr>
          <w:rFonts w:ascii="Arial" w:hAnsi="Arial" w:cs="Arial"/>
        </w:rPr>
        <w:t>radova</w:t>
      </w:r>
      <w:proofErr w:type="spellEnd"/>
      <w:r w:rsidRPr="00E56DC2">
        <w:rPr>
          <w:rFonts w:ascii="Arial" w:hAnsi="Arial" w:cs="Arial"/>
        </w:rPr>
        <w:t xml:space="preserve"> po </w:t>
      </w:r>
      <w:proofErr w:type="spellStart"/>
      <w:r w:rsidRPr="00E56DC2">
        <w:rPr>
          <w:rFonts w:ascii="Arial" w:hAnsi="Arial" w:cs="Arial"/>
        </w:rPr>
        <w:t>istoj</w:t>
      </w:r>
      <w:proofErr w:type="spellEnd"/>
      <w:r w:rsidRPr="00E56DC2">
        <w:rPr>
          <w:rFonts w:ascii="Arial" w:hAnsi="Arial" w:cs="Arial"/>
        </w:rPr>
        <w:t xml:space="preserve">, </w:t>
      </w:r>
      <w:proofErr w:type="spellStart"/>
      <w:r w:rsidRPr="00E56DC2">
        <w:rPr>
          <w:rFonts w:ascii="Arial" w:hAnsi="Arial" w:cs="Arial"/>
        </w:rPr>
        <w:t>pripremu</w:t>
      </w:r>
      <w:proofErr w:type="spellEnd"/>
      <w:r w:rsidRPr="00E56DC2">
        <w:rPr>
          <w:rFonts w:ascii="Arial" w:hAnsi="Arial" w:cs="Arial"/>
        </w:rPr>
        <w:t xml:space="preserve"> </w:t>
      </w:r>
      <w:proofErr w:type="spellStart"/>
      <w:r w:rsidRPr="00E56DC2">
        <w:rPr>
          <w:rFonts w:ascii="Arial" w:hAnsi="Arial" w:cs="Arial"/>
        </w:rPr>
        <w:t>lokaliteta</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instaliranje</w:t>
      </w:r>
      <w:proofErr w:type="spellEnd"/>
      <w:r w:rsidRPr="00E56DC2">
        <w:rPr>
          <w:rFonts w:ascii="Arial" w:hAnsi="Arial" w:cs="Arial"/>
        </w:rPr>
        <w:t xml:space="preserve"> </w:t>
      </w:r>
      <w:proofErr w:type="spellStart"/>
      <w:r w:rsidRPr="00E56DC2">
        <w:rPr>
          <w:rFonts w:ascii="Arial" w:hAnsi="Arial" w:cs="Arial"/>
        </w:rPr>
        <w:t>postrojenja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opreme</w:t>
      </w:r>
      <w:proofErr w:type="spellEnd"/>
      <w:r w:rsidRPr="00E56DC2">
        <w:rPr>
          <w:rFonts w:ascii="Arial" w:hAnsi="Arial" w:cs="Arial"/>
        </w:rPr>
        <w:t xml:space="preserve"> </w:t>
      </w:r>
      <w:proofErr w:type="spellStart"/>
      <w:r w:rsidRPr="00E56DC2">
        <w:rPr>
          <w:rFonts w:ascii="Arial" w:hAnsi="Arial" w:cs="Arial"/>
        </w:rPr>
        <w:t>potrebne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pribavljanje</w:t>
      </w:r>
      <w:proofErr w:type="spellEnd"/>
      <w:r w:rsidRPr="00E56DC2">
        <w:rPr>
          <w:rFonts w:ascii="Arial" w:hAnsi="Arial" w:cs="Arial"/>
        </w:rPr>
        <w:t xml:space="preserve"> </w:t>
      </w:r>
      <w:proofErr w:type="spellStart"/>
      <w:r w:rsidRPr="00E56DC2">
        <w:rPr>
          <w:rFonts w:ascii="Arial" w:hAnsi="Arial" w:cs="Arial"/>
        </w:rPr>
        <w:t>upotrebne</w:t>
      </w:r>
      <w:proofErr w:type="spellEnd"/>
      <w:r w:rsidRPr="00E56DC2">
        <w:rPr>
          <w:rFonts w:ascii="Arial" w:hAnsi="Arial" w:cs="Arial"/>
        </w:rPr>
        <w:t xml:space="preserve"> </w:t>
      </w:r>
      <w:proofErr w:type="spellStart"/>
      <w:r w:rsidRPr="00E56DC2">
        <w:rPr>
          <w:rFonts w:ascii="Arial" w:hAnsi="Arial" w:cs="Arial"/>
        </w:rPr>
        <w:t>dozvole</w:t>
      </w:r>
      <w:proofErr w:type="spellEnd"/>
      <w:r w:rsidRPr="00E56DC2">
        <w:rPr>
          <w:rFonts w:ascii="Arial" w:hAnsi="Arial" w:cs="Arial"/>
        </w:rPr>
        <w:t xml:space="preserve"> za </w:t>
      </w:r>
      <w:proofErr w:type="spellStart"/>
      <w:r w:rsidRPr="00E56DC2">
        <w:rPr>
          <w:rFonts w:ascii="Arial" w:hAnsi="Arial" w:cs="Arial"/>
        </w:rPr>
        <w:t>izgrađene</w:t>
      </w:r>
      <w:proofErr w:type="spellEnd"/>
      <w:r w:rsidRPr="00E56DC2">
        <w:rPr>
          <w:rFonts w:ascii="Arial" w:hAnsi="Arial" w:cs="Arial"/>
        </w:rPr>
        <w:t xml:space="preserve"> </w:t>
      </w:r>
      <w:proofErr w:type="spellStart"/>
      <w:r w:rsidRPr="00E56DC2">
        <w:rPr>
          <w:rFonts w:ascii="Arial" w:hAnsi="Arial" w:cs="Arial"/>
        </w:rPr>
        <w:t>objekte</w:t>
      </w:r>
      <w:proofErr w:type="spellEnd"/>
      <w:r w:rsidRPr="00E56DC2">
        <w:rPr>
          <w:rFonts w:ascii="Arial" w:hAnsi="Arial" w:cs="Arial"/>
        </w:rPr>
        <w:t xml:space="preserve"> </w:t>
      </w:r>
      <w:proofErr w:type="spellStart"/>
      <w:r w:rsidRPr="00E56DC2">
        <w:rPr>
          <w:rFonts w:ascii="Arial" w:hAnsi="Arial" w:cs="Arial"/>
        </w:rPr>
        <w:t>i</w:t>
      </w:r>
      <w:proofErr w:type="spellEnd"/>
    </w:p>
    <w:p w14:paraId="26BD19E4" w14:textId="373DA51F" w:rsidR="001C61D2" w:rsidRPr="00E56DC2" w:rsidRDefault="005057BF" w:rsidP="00487163">
      <w:pPr>
        <w:pStyle w:val="ListParagraph"/>
        <w:numPr>
          <w:ilvl w:val="0"/>
          <w:numId w:val="32"/>
        </w:numPr>
        <w:suppressAutoHyphens w:val="0"/>
        <w:spacing w:after="0" w:line="240" w:lineRule="auto"/>
        <w:ind w:left="0" w:firstLine="0"/>
        <w:contextualSpacing w:val="0"/>
        <w:jc w:val="both"/>
        <w:rPr>
          <w:rFonts w:ascii="Arial" w:hAnsi="Arial" w:cs="Arial"/>
        </w:rPr>
      </w:pPr>
      <w:r w:rsidRPr="00487163">
        <w:rPr>
          <w:rFonts w:ascii="Arial" w:hAnsi="Arial" w:cs="Arial"/>
          <w:b/>
          <w:bCs/>
        </w:rPr>
        <w:t>28</w:t>
      </w:r>
      <w:r w:rsidR="001C61D2" w:rsidRPr="00E56DC2">
        <w:rPr>
          <w:rFonts w:ascii="Arial" w:hAnsi="Arial" w:cs="Arial"/>
        </w:rPr>
        <w:t xml:space="preserve"> (</w:t>
      </w:r>
      <w:proofErr w:type="spellStart"/>
      <w:r w:rsidR="00487163">
        <w:rPr>
          <w:rFonts w:ascii="Arial" w:hAnsi="Arial" w:cs="Arial"/>
        </w:rPr>
        <w:t>dvadeset</w:t>
      </w:r>
      <w:proofErr w:type="spellEnd"/>
      <w:r w:rsidR="00487163">
        <w:rPr>
          <w:rFonts w:ascii="Arial" w:hAnsi="Arial" w:cs="Arial"/>
        </w:rPr>
        <w:t xml:space="preserve"> </w:t>
      </w:r>
      <w:proofErr w:type="spellStart"/>
      <w:r w:rsidR="00487163">
        <w:rPr>
          <w:rFonts w:ascii="Arial" w:hAnsi="Arial" w:cs="Arial"/>
        </w:rPr>
        <w:t>osam</w:t>
      </w:r>
      <w:proofErr w:type="spellEnd"/>
      <w:r w:rsidR="001C61D2" w:rsidRPr="00E56DC2">
        <w:rPr>
          <w:rFonts w:ascii="Arial" w:hAnsi="Arial" w:cs="Arial"/>
        </w:rPr>
        <w:t xml:space="preserve">) </w:t>
      </w:r>
      <w:proofErr w:type="spellStart"/>
      <w:r w:rsidR="001C61D2" w:rsidRPr="00E56DC2">
        <w:rPr>
          <w:rFonts w:ascii="Arial" w:hAnsi="Arial" w:cs="Arial"/>
        </w:rPr>
        <w:t>godina</w:t>
      </w:r>
      <w:proofErr w:type="spellEnd"/>
      <w:r w:rsidR="001C61D2" w:rsidRPr="00E56DC2">
        <w:rPr>
          <w:rFonts w:ascii="Arial" w:hAnsi="Arial" w:cs="Arial"/>
        </w:rPr>
        <w:t xml:space="preserve"> za </w:t>
      </w:r>
      <w:proofErr w:type="spellStart"/>
      <w:r w:rsidR="001C61D2" w:rsidRPr="00E56DC2">
        <w:rPr>
          <w:rFonts w:ascii="Arial" w:hAnsi="Arial" w:cs="Arial"/>
        </w:rPr>
        <w:t>eksploataciju</w:t>
      </w:r>
      <w:proofErr w:type="spellEnd"/>
      <w:r w:rsidR="00D23A84" w:rsidRPr="00E56DC2">
        <w:rPr>
          <w:rFonts w:ascii="Arial" w:hAnsi="Arial" w:cs="Arial"/>
        </w:rPr>
        <w:t>.</w:t>
      </w:r>
    </w:p>
    <w:p w14:paraId="3F9717F2"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227E69C5" w14:textId="2959DE36"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proofErr w:type="spellStart"/>
      <w:r w:rsidRPr="00E56DC2">
        <w:rPr>
          <w:rFonts w:ascii="Arial" w:eastAsia="Times New Roman" w:hAnsi="Arial" w:cs="Arial"/>
        </w:rPr>
        <w:t>kupan</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koncesioni</w:t>
      </w:r>
      <w:proofErr w:type="spellEnd"/>
      <w:r w:rsidRPr="00E56DC2">
        <w:rPr>
          <w:rFonts w:ascii="Arial" w:eastAsia="Times New Roman" w:hAnsi="Arial" w:cs="Arial"/>
        </w:rPr>
        <w:t xml:space="preserve"> period, koji </w:t>
      </w:r>
      <w:proofErr w:type="spellStart"/>
      <w:r w:rsidRPr="00E56DC2">
        <w:rPr>
          <w:rFonts w:ascii="Arial" w:eastAsia="Times New Roman" w:hAnsi="Arial" w:cs="Arial"/>
        </w:rPr>
        <w:t>obuhvata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sve</w:t>
      </w:r>
      <w:proofErr w:type="spellEnd"/>
      <w:r w:rsidRPr="00E56DC2">
        <w:rPr>
          <w:rFonts w:ascii="Arial" w:eastAsia="Times New Roman" w:hAnsi="Arial" w:cs="Arial"/>
        </w:rPr>
        <w:t xml:space="preserve"> gore </w:t>
      </w:r>
      <w:proofErr w:type="spellStart"/>
      <w:r w:rsidRPr="00E56DC2">
        <w:rPr>
          <w:rFonts w:ascii="Arial" w:eastAsia="Times New Roman" w:hAnsi="Arial" w:cs="Arial"/>
        </w:rPr>
        <w:t>navedene</w:t>
      </w:r>
      <w:proofErr w:type="spellEnd"/>
      <w:r w:rsidRPr="00E56DC2">
        <w:rPr>
          <w:rFonts w:ascii="Arial" w:eastAsia="Times New Roman" w:hAnsi="Arial" w:cs="Arial"/>
        </w:rPr>
        <w:t xml:space="preserve"> faze, ne </w:t>
      </w:r>
      <w:proofErr w:type="spellStart"/>
      <w:r w:rsidRPr="00E56DC2">
        <w:rPr>
          <w:rFonts w:ascii="Arial" w:eastAsia="Times New Roman" w:hAnsi="Arial" w:cs="Arial"/>
        </w:rPr>
        <w:t>prelazi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zakonom</w:t>
      </w:r>
      <w:proofErr w:type="spellEnd"/>
      <w:r w:rsidRPr="00E56DC2">
        <w:rPr>
          <w:rFonts w:ascii="Arial" w:eastAsia="Times New Roman" w:hAnsi="Arial" w:cs="Arial"/>
        </w:rPr>
        <w:t xml:space="preserve"> </w:t>
      </w:r>
      <w:proofErr w:type="spellStart"/>
      <w:r w:rsidRPr="00E56DC2">
        <w:rPr>
          <w:rFonts w:ascii="Arial" w:eastAsia="Times New Roman" w:hAnsi="Arial" w:cs="Arial"/>
        </w:rPr>
        <w:t>definisan</w:t>
      </w:r>
      <w:proofErr w:type="spellEnd"/>
      <w:r w:rsidRPr="00E56DC2">
        <w:rPr>
          <w:rFonts w:ascii="Arial" w:eastAsia="Times New Roman" w:hAnsi="Arial" w:cs="Arial"/>
        </w:rPr>
        <w:t xml:space="preserve"> </w:t>
      </w:r>
      <w:proofErr w:type="spellStart"/>
      <w:r w:rsidRPr="00E56DC2">
        <w:rPr>
          <w:rFonts w:ascii="Arial" w:eastAsia="Times New Roman" w:hAnsi="Arial" w:cs="Arial"/>
        </w:rPr>
        <w:t>rok</w:t>
      </w:r>
      <w:proofErr w:type="spellEnd"/>
      <w:r w:rsidRPr="00E56DC2">
        <w:rPr>
          <w:rFonts w:ascii="Arial" w:eastAsia="Times New Roman" w:hAnsi="Arial" w:cs="Arial"/>
        </w:rPr>
        <w:t xml:space="preserve"> </w:t>
      </w:r>
      <w:proofErr w:type="spellStart"/>
      <w:r w:rsidRPr="00E56DC2">
        <w:rPr>
          <w:rFonts w:ascii="Arial" w:eastAsia="Times New Roman" w:hAnsi="Arial" w:cs="Arial"/>
        </w:rPr>
        <w:t>trajanja</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koncesije</w:t>
      </w:r>
      <w:proofErr w:type="spellEnd"/>
      <w:r w:rsidRPr="00E56DC2">
        <w:rPr>
          <w:rFonts w:ascii="Arial" w:eastAsia="Times New Roman" w:hAnsi="Arial" w:cs="Arial"/>
        </w:rPr>
        <w:t xml:space="preserve"> od </w:t>
      </w:r>
      <w:r w:rsidR="005057B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w:t>
      </w:r>
      <w:proofErr w:type="spellStart"/>
      <w:r w:rsidRPr="00E56DC2">
        <w:rPr>
          <w:rFonts w:ascii="Arial" w:eastAsia="Times New Roman" w:hAnsi="Arial" w:cs="Arial"/>
        </w:rPr>
        <w:t>godina</w:t>
      </w:r>
      <w:proofErr w:type="spellEnd"/>
      <w:r w:rsidRPr="00E56DC2">
        <w:rPr>
          <w:rFonts w:ascii="Arial" w:eastAsia="Times New Roman" w:hAnsi="Arial" w:cs="Arial"/>
        </w:rPr>
        <w:t>.</w:t>
      </w:r>
    </w:p>
    <w:p w14:paraId="66AC6FA6"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020AB4D4" w14:textId="76291E01" w:rsidR="007A0970" w:rsidRPr="00E56DC2" w:rsidRDefault="001C61D2" w:rsidP="003C13AD">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7A830F75" w14:textId="362FB433" w:rsidR="00744584" w:rsidRPr="00E56DC2" w:rsidRDefault="007D5270" w:rsidP="00487163">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lastRenderedPageBreak/>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487163">
      <w:pPr>
        <w:spacing w:after="0" w:line="240" w:lineRule="auto"/>
        <w:jc w:val="both"/>
        <w:rPr>
          <w:rFonts w:ascii="Arial" w:hAnsi="Arial" w:cs="Arial"/>
          <w:lang w:val="sr-Latn-CS"/>
        </w:rPr>
      </w:pPr>
    </w:p>
    <w:p w14:paraId="21550155" w14:textId="1FE634E3" w:rsidR="003E1049" w:rsidRPr="00E56DC2" w:rsidRDefault="003E1049" w:rsidP="00487163">
      <w:pPr>
        <w:pStyle w:val="ListParagraph"/>
        <w:spacing w:after="0" w:line="240" w:lineRule="auto"/>
        <w:ind w:left="0"/>
        <w:rPr>
          <w:rFonts w:ascii="Arial" w:hAnsi="Arial" w:cs="Arial"/>
          <w:i/>
          <w:u w:val="single"/>
        </w:rPr>
      </w:pPr>
      <w:proofErr w:type="spellStart"/>
      <w:r w:rsidRPr="00E56DC2">
        <w:rPr>
          <w:rFonts w:ascii="Arial" w:hAnsi="Arial" w:cs="Arial"/>
          <w:i/>
          <w:u w:val="single"/>
        </w:rPr>
        <w:t>Opis</w:t>
      </w:r>
      <w:proofErr w:type="spellEnd"/>
      <w:r w:rsidRPr="00E56DC2">
        <w:rPr>
          <w:rFonts w:ascii="Arial" w:hAnsi="Arial" w:cs="Arial"/>
          <w:i/>
          <w:u w:val="single"/>
          <w:lang w:val="sr-Latn-CS"/>
        </w:rPr>
        <w:t xml:space="preserve"> </w:t>
      </w:r>
      <w:proofErr w:type="spellStart"/>
      <w:r w:rsidRPr="00E56DC2">
        <w:rPr>
          <w:rFonts w:ascii="Arial" w:hAnsi="Arial" w:cs="Arial"/>
          <w:i/>
          <w:u w:val="single"/>
        </w:rPr>
        <w:t>tehni</w:t>
      </w:r>
      <w:proofErr w:type="spellEnd"/>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proofErr w:type="spellStart"/>
      <w:r w:rsidRPr="00E56DC2">
        <w:rPr>
          <w:rFonts w:ascii="Arial" w:hAnsi="Arial" w:cs="Arial"/>
          <w:i/>
          <w:u w:val="single"/>
        </w:rPr>
        <w:t>tehnolo</w:t>
      </w:r>
      <w:proofErr w:type="spellEnd"/>
      <w:r w:rsidRPr="00E56DC2">
        <w:rPr>
          <w:rFonts w:ascii="Arial" w:hAnsi="Arial" w:cs="Arial"/>
          <w:i/>
          <w:u w:val="single"/>
          <w:lang w:val="sr-Latn-CS"/>
        </w:rPr>
        <w:t>š</w:t>
      </w:r>
      <w:proofErr w:type="spellStart"/>
      <w:r w:rsidRPr="00E56DC2">
        <w:rPr>
          <w:rFonts w:ascii="Arial" w:hAnsi="Arial" w:cs="Arial"/>
          <w:i/>
          <w:u w:val="single"/>
        </w:rPr>
        <w:t>kog</w:t>
      </w:r>
      <w:proofErr w:type="spellEnd"/>
      <w:r w:rsidRPr="00E56DC2">
        <w:rPr>
          <w:rFonts w:ascii="Arial" w:hAnsi="Arial" w:cs="Arial"/>
          <w:i/>
          <w:u w:val="single"/>
          <w:lang w:val="sr-Latn-CS"/>
        </w:rPr>
        <w:t xml:space="preserve"> </w:t>
      </w:r>
      <w:proofErr w:type="spellStart"/>
      <w:r w:rsidRPr="00E56DC2">
        <w:rPr>
          <w:rFonts w:ascii="Arial" w:hAnsi="Arial" w:cs="Arial"/>
          <w:i/>
          <w:u w:val="single"/>
        </w:rPr>
        <w:t>procesa</w:t>
      </w:r>
      <w:proofErr w:type="spellEnd"/>
      <w:r w:rsidRPr="00E56DC2">
        <w:rPr>
          <w:rFonts w:ascii="Arial" w:hAnsi="Arial" w:cs="Arial"/>
          <w:i/>
          <w:u w:val="single"/>
          <w:lang w:val="sr-Latn-CS"/>
        </w:rPr>
        <w:t xml:space="preserve"> </w:t>
      </w:r>
      <w:proofErr w:type="spellStart"/>
      <w:r w:rsidRPr="00E56DC2">
        <w:rPr>
          <w:rFonts w:ascii="Arial" w:hAnsi="Arial" w:cs="Arial"/>
          <w:i/>
          <w:u w:val="single"/>
        </w:rPr>
        <w:t>eksploatacije</w:t>
      </w:r>
      <w:proofErr w:type="spellEnd"/>
    </w:p>
    <w:p w14:paraId="5D87A442" w14:textId="77777777" w:rsidR="00D23A84" w:rsidRPr="00E56DC2" w:rsidRDefault="00D23A84" w:rsidP="00487163">
      <w:pPr>
        <w:pStyle w:val="ListParagraph"/>
        <w:spacing w:after="0" w:line="240" w:lineRule="auto"/>
        <w:ind w:left="0"/>
        <w:rPr>
          <w:rFonts w:ascii="Arial" w:hAnsi="Arial" w:cs="Arial"/>
          <w:iCs/>
          <w:lang w:val="sr-Latn-CS"/>
        </w:rPr>
      </w:pPr>
    </w:p>
    <w:p w14:paraId="5520E9C0" w14:textId="77777777" w:rsidR="003E1049" w:rsidRPr="00E56DC2" w:rsidRDefault="003E1049" w:rsidP="0048716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proofErr w:type="spellStart"/>
      <w:r w:rsidRPr="00E56DC2">
        <w:rPr>
          <w:rFonts w:ascii="Arial" w:hAnsi="Arial" w:cs="Arial"/>
        </w:rPr>
        <w:t>ovom</w:t>
      </w:r>
      <w:proofErr w:type="spellEnd"/>
      <w:r w:rsidRPr="00E56DC2">
        <w:rPr>
          <w:rFonts w:ascii="Arial" w:hAnsi="Arial" w:cs="Arial"/>
          <w:lang w:val="sr-Latn-CS"/>
        </w:rPr>
        <w:t xml:space="preserve"> </w:t>
      </w:r>
      <w:proofErr w:type="spellStart"/>
      <w:r w:rsidRPr="00E56DC2">
        <w:rPr>
          <w:rFonts w:ascii="Arial" w:hAnsi="Arial" w:cs="Arial"/>
        </w:rPr>
        <w:t>poglavlju</w:t>
      </w:r>
      <w:proofErr w:type="spellEnd"/>
      <w:r w:rsidRPr="00E56DC2">
        <w:rPr>
          <w:rFonts w:ascii="Arial" w:hAnsi="Arial" w:cs="Arial"/>
          <w:lang w:val="sr-Latn-CS"/>
        </w:rPr>
        <w:t xml:space="preserve"> </w:t>
      </w:r>
      <w:proofErr w:type="spellStart"/>
      <w:r w:rsidRPr="00E56DC2">
        <w:rPr>
          <w:rFonts w:ascii="Arial" w:hAnsi="Arial" w:cs="Arial"/>
        </w:rPr>
        <w:t>daju</w:t>
      </w:r>
      <w:proofErr w:type="spellEnd"/>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proofErr w:type="spellStart"/>
      <w:r w:rsidRPr="00E56DC2">
        <w:rPr>
          <w:rFonts w:ascii="Arial" w:hAnsi="Arial" w:cs="Arial"/>
        </w:rPr>
        <w:t>osnovni</w:t>
      </w:r>
      <w:proofErr w:type="spellEnd"/>
      <w:r w:rsidRPr="00E56DC2">
        <w:rPr>
          <w:rFonts w:ascii="Arial" w:hAnsi="Arial" w:cs="Arial"/>
          <w:lang w:val="sr-Latn-CS"/>
        </w:rPr>
        <w:t xml:space="preserve"> </w:t>
      </w:r>
      <w:proofErr w:type="spellStart"/>
      <w:r w:rsidRPr="00E56DC2">
        <w:rPr>
          <w:rFonts w:ascii="Arial" w:hAnsi="Arial" w:cs="Arial"/>
        </w:rPr>
        <w:t>parametri</w:t>
      </w:r>
      <w:proofErr w:type="spellEnd"/>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proofErr w:type="spellStart"/>
      <w:r w:rsidRPr="00E56DC2">
        <w:rPr>
          <w:rFonts w:ascii="Arial" w:hAnsi="Arial" w:cs="Arial"/>
        </w:rPr>
        <w:t>treba</w:t>
      </w:r>
      <w:proofErr w:type="spellEnd"/>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proofErr w:type="spellStart"/>
      <w:r w:rsidRPr="00E56DC2">
        <w:rPr>
          <w:rFonts w:ascii="Arial" w:hAnsi="Arial" w:cs="Arial"/>
        </w:rPr>
        <w:t>poslu</w:t>
      </w:r>
      <w:proofErr w:type="spellEnd"/>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proofErr w:type="spellStart"/>
      <w:r w:rsidRPr="00E56DC2">
        <w:rPr>
          <w:rFonts w:ascii="Arial" w:hAnsi="Arial" w:cs="Arial"/>
        </w:rPr>
        <w:t>ponu</w:t>
      </w:r>
      <w:proofErr w:type="spellEnd"/>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proofErr w:type="spellStart"/>
      <w:r w:rsidRPr="00E56DC2">
        <w:rPr>
          <w:rFonts w:ascii="Arial" w:hAnsi="Arial" w:cs="Arial"/>
        </w:rPr>
        <w:t>ima</w:t>
      </w:r>
      <w:proofErr w:type="spellEnd"/>
      <w:r w:rsidRPr="00E56DC2">
        <w:rPr>
          <w:rFonts w:ascii="Arial" w:hAnsi="Arial" w:cs="Arial"/>
          <w:lang w:val="sr-Latn-CS"/>
        </w:rPr>
        <w:t xml:space="preserve">, </w:t>
      </w:r>
      <w:proofErr w:type="spellStart"/>
      <w:r w:rsidRPr="00E56DC2">
        <w:rPr>
          <w:rFonts w:ascii="Arial" w:hAnsi="Arial" w:cs="Arial"/>
        </w:rPr>
        <w:t>odnosno</w:t>
      </w:r>
      <w:proofErr w:type="spellEnd"/>
      <w:r w:rsidRPr="00E56DC2">
        <w:rPr>
          <w:rFonts w:ascii="Arial" w:hAnsi="Arial" w:cs="Arial"/>
          <w:lang w:val="sr-Latn-CS"/>
        </w:rPr>
        <w:t xml:space="preserve"> </w:t>
      </w:r>
      <w:proofErr w:type="spellStart"/>
      <w:r w:rsidRPr="00E56DC2">
        <w:rPr>
          <w:rFonts w:ascii="Arial" w:hAnsi="Arial" w:cs="Arial"/>
        </w:rPr>
        <w:t>potencijalnim</w:t>
      </w:r>
      <w:proofErr w:type="spellEnd"/>
      <w:r w:rsidRPr="00E56DC2">
        <w:rPr>
          <w:rFonts w:ascii="Arial" w:hAnsi="Arial" w:cs="Arial"/>
          <w:lang w:val="sr-Latn-CS"/>
        </w:rPr>
        <w:t xml:space="preserve"> </w:t>
      </w:r>
      <w:proofErr w:type="spellStart"/>
      <w:r w:rsidRPr="00E56DC2">
        <w:rPr>
          <w:rFonts w:ascii="Arial" w:hAnsi="Arial" w:cs="Arial"/>
        </w:rPr>
        <w:t>investitorima</w:t>
      </w:r>
      <w:proofErr w:type="spellEnd"/>
      <w:r w:rsidRPr="00E56DC2">
        <w:rPr>
          <w:rFonts w:ascii="Arial" w:hAnsi="Arial" w:cs="Arial"/>
          <w:lang w:val="sr-Latn-CS"/>
        </w:rPr>
        <w:t xml:space="preserve"> </w:t>
      </w:r>
      <w:proofErr w:type="spellStart"/>
      <w:r w:rsidRPr="00E56DC2">
        <w:rPr>
          <w:rFonts w:ascii="Arial" w:hAnsi="Arial" w:cs="Arial"/>
        </w:rPr>
        <w:t>pri</w:t>
      </w:r>
      <w:proofErr w:type="spellEnd"/>
      <w:r w:rsidRPr="00E56DC2">
        <w:rPr>
          <w:rFonts w:ascii="Arial" w:hAnsi="Arial" w:cs="Arial"/>
          <w:lang w:val="sr-Latn-CS"/>
        </w:rPr>
        <w:t xml:space="preserve"> </w:t>
      </w:r>
      <w:proofErr w:type="spellStart"/>
      <w:r w:rsidRPr="00E56DC2">
        <w:rPr>
          <w:rFonts w:ascii="Arial" w:hAnsi="Arial" w:cs="Arial"/>
        </w:rPr>
        <w:t>obradi</w:t>
      </w:r>
      <w:proofErr w:type="spellEnd"/>
      <w:r w:rsidRPr="00E56DC2">
        <w:rPr>
          <w:rFonts w:ascii="Arial" w:hAnsi="Arial" w:cs="Arial"/>
          <w:lang w:val="sr-Latn-CS"/>
        </w:rPr>
        <w:t xml:space="preserve"> </w:t>
      </w:r>
      <w:proofErr w:type="spellStart"/>
      <w:r w:rsidRPr="00E56DC2">
        <w:rPr>
          <w:rFonts w:ascii="Arial" w:hAnsi="Arial" w:cs="Arial"/>
        </w:rPr>
        <w:t>proizvodnog</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ekonomskog</w:t>
      </w:r>
      <w:proofErr w:type="spellEnd"/>
      <w:r w:rsidRPr="00E56DC2">
        <w:rPr>
          <w:rFonts w:ascii="Arial" w:hAnsi="Arial" w:cs="Arial"/>
          <w:lang w:val="sr-Latn-CS"/>
        </w:rPr>
        <w:t xml:space="preserve"> </w:t>
      </w:r>
      <w:proofErr w:type="spellStart"/>
      <w:r w:rsidRPr="00E56DC2">
        <w:rPr>
          <w:rFonts w:ascii="Arial" w:hAnsi="Arial" w:cs="Arial"/>
        </w:rPr>
        <w:t>aspekta</w:t>
      </w:r>
      <w:proofErr w:type="spellEnd"/>
      <w:r w:rsidRPr="00E56DC2">
        <w:rPr>
          <w:rFonts w:ascii="Arial" w:hAnsi="Arial" w:cs="Arial"/>
          <w:lang w:val="sr-Latn-CS"/>
        </w:rPr>
        <w:t xml:space="preserve"> </w:t>
      </w:r>
      <w:proofErr w:type="spellStart"/>
      <w:r w:rsidRPr="00E56DC2">
        <w:rPr>
          <w:rFonts w:ascii="Arial" w:hAnsi="Arial" w:cs="Arial"/>
        </w:rPr>
        <w:t>ponude</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ekonomske</w:t>
      </w:r>
      <w:proofErr w:type="spellEnd"/>
      <w:r w:rsidRPr="00E56DC2">
        <w:rPr>
          <w:rFonts w:ascii="Arial" w:hAnsi="Arial" w:cs="Arial"/>
          <w:lang w:val="sr-Latn-CS"/>
        </w:rPr>
        <w:t xml:space="preserve"> </w:t>
      </w:r>
      <w:proofErr w:type="spellStart"/>
      <w:r w:rsidRPr="00E56DC2">
        <w:rPr>
          <w:rFonts w:ascii="Arial" w:hAnsi="Arial" w:cs="Arial"/>
        </w:rPr>
        <w:t>ocjene</w:t>
      </w:r>
      <w:proofErr w:type="spellEnd"/>
      <w:r w:rsidRPr="00E56DC2">
        <w:rPr>
          <w:rFonts w:ascii="Arial" w:hAnsi="Arial" w:cs="Arial"/>
          <w:lang w:val="sr-Latn-CS"/>
        </w:rPr>
        <w:t xml:space="preserve"> </w:t>
      </w:r>
      <w:proofErr w:type="spellStart"/>
      <w:r w:rsidRPr="00E56DC2">
        <w:rPr>
          <w:rFonts w:ascii="Arial" w:hAnsi="Arial" w:cs="Arial"/>
        </w:rPr>
        <w:t>opravdanosti</w:t>
      </w:r>
      <w:proofErr w:type="spellEnd"/>
      <w:r w:rsidRPr="00E56DC2">
        <w:rPr>
          <w:rFonts w:ascii="Arial" w:hAnsi="Arial" w:cs="Arial"/>
          <w:lang w:val="sr-Latn-CS"/>
        </w:rPr>
        <w:t xml:space="preserve"> </w:t>
      </w:r>
      <w:proofErr w:type="spellStart"/>
      <w:r w:rsidRPr="00E56DC2">
        <w:rPr>
          <w:rFonts w:ascii="Arial" w:hAnsi="Arial" w:cs="Arial"/>
        </w:rPr>
        <w:t>ove</w:t>
      </w:r>
      <w:proofErr w:type="spellEnd"/>
      <w:r w:rsidRPr="00E56DC2">
        <w:rPr>
          <w:rFonts w:ascii="Arial" w:hAnsi="Arial" w:cs="Arial"/>
          <w:lang w:val="sr-Latn-CS"/>
        </w:rPr>
        <w:t xml:space="preserve"> </w:t>
      </w:r>
      <w:proofErr w:type="spellStart"/>
      <w:r w:rsidRPr="00E56DC2">
        <w:rPr>
          <w:rFonts w:ascii="Arial" w:hAnsi="Arial" w:cs="Arial"/>
        </w:rPr>
        <w:t>investicije</w:t>
      </w:r>
      <w:proofErr w:type="spellEnd"/>
      <w:r w:rsidRPr="00E56DC2">
        <w:rPr>
          <w:rFonts w:ascii="Arial" w:hAnsi="Arial" w:cs="Arial"/>
          <w:lang w:val="sr-Latn-CS"/>
        </w:rPr>
        <w:t>.</w:t>
      </w:r>
    </w:p>
    <w:p w14:paraId="6AB45CB7" w14:textId="77777777" w:rsidR="00744584" w:rsidRPr="00E56DC2" w:rsidRDefault="00744584" w:rsidP="00487163">
      <w:pPr>
        <w:spacing w:after="0" w:line="240" w:lineRule="auto"/>
        <w:jc w:val="both"/>
        <w:rPr>
          <w:rFonts w:ascii="Arial" w:eastAsia="Calibri" w:hAnsi="Arial" w:cs="Arial"/>
          <w:lang w:val="sr-Latn-CS"/>
        </w:rPr>
      </w:pPr>
    </w:p>
    <w:p w14:paraId="2455BCE3" w14:textId="77777777" w:rsidR="00744584" w:rsidRPr="00E56DC2" w:rsidRDefault="00744584" w:rsidP="00487163">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487163">
      <w:pPr>
        <w:spacing w:after="0" w:line="240" w:lineRule="auto"/>
        <w:jc w:val="both"/>
        <w:rPr>
          <w:rFonts w:ascii="Arial" w:hAnsi="Arial" w:cs="Arial"/>
          <w:lang w:val="sr-Latn-CS"/>
        </w:rPr>
      </w:pPr>
    </w:p>
    <w:p w14:paraId="03BA6BD8" w14:textId="396EAE6C" w:rsidR="00744584" w:rsidRPr="00E56DC2" w:rsidRDefault="008916D9"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87163">
      <w:pPr>
        <w:spacing w:after="0" w:line="240" w:lineRule="auto"/>
        <w:jc w:val="both"/>
        <w:rPr>
          <w:rFonts w:ascii="Arial" w:eastAsia="Calibri" w:hAnsi="Arial" w:cs="Arial"/>
          <w:lang w:val="sr-Latn-CS"/>
        </w:rPr>
      </w:pPr>
    </w:p>
    <w:p w14:paraId="0EE080AD" w14:textId="37B54FDE" w:rsidR="00754CD0" w:rsidRPr="00E56DC2" w:rsidRDefault="00744584" w:rsidP="00487163">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487163">
      <w:pPr>
        <w:spacing w:after="0" w:line="240" w:lineRule="auto"/>
        <w:rPr>
          <w:lang w:val="sr-Latn-CS"/>
        </w:rPr>
      </w:pPr>
    </w:p>
    <w:p w14:paraId="387A561F" w14:textId="185B3261" w:rsidR="00B617F3" w:rsidRPr="00E56DC2" w:rsidRDefault="007A0970" w:rsidP="00487163">
      <w:pPr>
        <w:spacing w:after="0" w:line="240" w:lineRule="auto"/>
        <w:jc w:val="both"/>
        <w:rPr>
          <w:rFonts w:ascii="Arial" w:hAnsi="Arial" w:cs="Arial"/>
        </w:rPr>
      </w:pPr>
      <w:r w:rsidRPr="00E56DC2">
        <w:rPr>
          <w:rFonts w:ascii="Arial" w:hAnsi="Arial" w:cs="Arial"/>
          <w:lang w:val="sr-Latn-CS"/>
        </w:rPr>
        <w:t>Utvrđene b</w:t>
      </w:r>
      <w:r w:rsidR="00313B20" w:rsidRPr="00E56DC2">
        <w:rPr>
          <w:rFonts w:ascii="Arial" w:hAnsi="Arial" w:cs="Arial"/>
          <w:lang w:val="sr-Latn-CS"/>
        </w:rPr>
        <w:t xml:space="preserve">ilansne rezerve iznose </w:t>
      </w:r>
      <w:r w:rsidR="00BB4D92">
        <w:rPr>
          <w:rFonts w:ascii="Arial" w:hAnsi="Arial" w:cs="Arial"/>
          <w:lang w:val="sr-Latn-CS"/>
        </w:rPr>
        <w:t>1.517.</w:t>
      </w:r>
      <w:r w:rsidR="00BB4D92" w:rsidRPr="003F2833">
        <w:rPr>
          <w:rFonts w:ascii="Arial" w:hAnsi="Arial" w:cs="Arial"/>
          <w:lang w:val="sr-Latn-CS"/>
        </w:rPr>
        <w:t>434</w:t>
      </w:r>
      <w:r w:rsidR="00BB4D92" w:rsidRPr="0037354C">
        <w:rPr>
          <w:rFonts w:ascii="Arial" w:hAnsi="Arial" w:cs="Arial"/>
        </w:rPr>
        <w:t xml:space="preserve"> </w:t>
      </w:r>
      <w:r w:rsidR="00313B20" w:rsidRPr="00E56DC2">
        <w:rPr>
          <w:rFonts w:ascii="Arial" w:hAnsi="Arial" w:cs="Arial"/>
          <w:lang w:val="sr-Latn-CS"/>
        </w:rPr>
        <w:t>m</w:t>
      </w:r>
      <w:r w:rsidR="00313B20" w:rsidRPr="00E56DC2">
        <w:rPr>
          <w:rFonts w:ascii="Arial" w:hAnsi="Arial" w:cs="Arial"/>
          <w:vertAlign w:val="superscript"/>
          <w:lang w:val="sr-Latn-CS"/>
        </w:rPr>
        <w:t>3</w:t>
      </w:r>
      <w:r w:rsidR="00B617F3" w:rsidRPr="00E56DC2">
        <w:rPr>
          <w:rFonts w:ascii="Arial" w:hAnsi="Arial" w:cs="Arial"/>
        </w:rPr>
        <w:t xml:space="preserve"> </w:t>
      </w:r>
      <w:proofErr w:type="spellStart"/>
      <w:r w:rsidR="00313B20" w:rsidRPr="00E56DC2">
        <w:rPr>
          <w:rFonts w:ascii="Arial" w:hAnsi="Arial" w:cs="Arial"/>
        </w:rPr>
        <w:t>č.s.m</w:t>
      </w:r>
      <w:proofErr w:type="spellEnd"/>
      <w:r w:rsidR="00313B20" w:rsidRPr="00E56DC2">
        <w:rPr>
          <w:rFonts w:ascii="Arial" w:hAnsi="Arial" w:cs="Arial"/>
        </w:rPr>
        <w:t>.</w:t>
      </w:r>
      <w:r w:rsidRPr="00E56DC2">
        <w:rPr>
          <w:rFonts w:ascii="Arial" w:hAnsi="Arial" w:cs="Arial"/>
          <w:lang w:val="sr-Latn-CS"/>
        </w:rPr>
        <w:t xml:space="preserve"> (</w:t>
      </w:r>
      <w:r w:rsidRPr="00E56DC2">
        <w:rPr>
          <w:rFonts w:ascii="Arial" w:eastAsia="Calibri" w:hAnsi="Arial" w:cs="Arial"/>
          <w:i/>
          <w:lang w:val="sr-Latn-CS"/>
        </w:rPr>
        <w:t>Elabora</w:t>
      </w:r>
      <w:r w:rsidRPr="00E56DC2">
        <w:rPr>
          <w:rFonts w:ascii="Arial" w:hAnsi="Arial" w:cs="Arial"/>
          <w:i/>
          <w:lang w:val="sr-Latn-CS"/>
        </w:rPr>
        <w:t>t</w:t>
      </w:r>
      <w:r w:rsidRPr="00E56DC2">
        <w:rPr>
          <w:rFonts w:ascii="Arial" w:eastAsia="Calibri" w:hAnsi="Arial" w:cs="Arial"/>
          <w:i/>
          <w:lang w:val="sr-Latn-CS"/>
        </w:rPr>
        <w:t xml:space="preserve"> o klasifikaciji, kategorizaciji i proračunu rezervi tehničko-građevinskog kamena ležišta </w:t>
      </w:r>
      <w:r w:rsidR="00B4306B">
        <w:rPr>
          <w:rFonts w:ascii="Arial" w:eastAsia="Calibri" w:hAnsi="Arial" w:cs="Arial"/>
          <w:i/>
          <w:lang w:val="sr-Latn-CS"/>
        </w:rPr>
        <w:t>“Ristova Ponta“</w:t>
      </w:r>
      <w:r w:rsidRPr="00E56DC2">
        <w:rPr>
          <w:rFonts w:ascii="Arial" w:eastAsia="Calibri" w:hAnsi="Arial" w:cs="Arial"/>
          <w:i/>
          <w:lang w:val="sr-Latn-CS"/>
        </w:rPr>
        <w:t xml:space="preserve">, kod </w:t>
      </w:r>
      <w:r w:rsidR="005057BF">
        <w:rPr>
          <w:rFonts w:ascii="Arial" w:eastAsia="Calibri" w:hAnsi="Arial" w:cs="Arial"/>
          <w:i/>
          <w:lang w:val="sr-Latn-CS"/>
        </w:rPr>
        <w:t>Ulcinja</w:t>
      </w:r>
      <w:r w:rsidRPr="00E56DC2">
        <w:rPr>
          <w:rFonts w:ascii="Arial" w:eastAsia="Calibri" w:hAnsi="Arial" w:cs="Arial"/>
          <w:i/>
          <w:lang w:val="sr-Latn-CS"/>
        </w:rPr>
        <w:t>, stanje 31.12.20</w:t>
      </w:r>
      <w:r w:rsidRPr="00E56DC2">
        <w:rPr>
          <w:rFonts w:ascii="Arial" w:hAnsi="Arial" w:cs="Arial"/>
          <w:i/>
          <w:lang w:val="sr-Latn-CS"/>
        </w:rPr>
        <w:t>1</w:t>
      </w:r>
      <w:r w:rsidR="00BB4D92">
        <w:rPr>
          <w:rFonts w:ascii="Arial" w:hAnsi="Arial" w:cs="Arial"/>
          <w:i/>
          <w:lang w:val="sr-Latn-CS"/>
        </w:rPr>
        <w:t>3</w:t>
      </w:r>
      <w:r w:rsidRPr="00E56DC2">
        <w:rPr>
          <w:rFonts w:ascii="Arial" w:eastAsia="Calibri" w:hAnsi="Arial" w:cs="Arial"/>
          <w:i/>
          <w:lang w:val="sr-Latn-CS"/>
        </w:rPr>
        <w:t>.</w:t>
      </w:r>
      <w:r w:rsidRPr="00E56DC2">
        <w:rPr>
          <w:rFonts w:ascii="Arial" w:hAnsi="Arial" w:cs="Arial"/>
          <w:i/>
          <w:lang w:val="sr-Latn-CS"/>
        </w:rPr>
        <w:t xml:space="preserve"> godine</w:t>
      </w:r>
      <w:r w:rsidR="00E067C5" w:rsidRPr="00E56DC2">
        <w:rPr>
          <w:rFonts w:ascii="Arial" w:hAnsi="Arial" w:cs="Arial"/>
          <w:lang w:val="sr-Latn-CS"/>
        </w:rPr>
        <w:t xml:space="preserve">) </w:t>
      </w:r>
      <w:proofErr w:type="spellStart"/>
      <w:r w:rsidR="00B617F3" w:rsidRPr="00E56DC2">
        <w:rPr>
          <w:rFonts w:ascii="Arial" w:hAnsi="Arial" w:cs="Arial"/>
        </w:rPr>
        <w:t>i</w:t>
      </w:r>
      <w:proofErr w:type="spellEnd"/>
      <w:r w:rsidR="00B617F3" w:rsidRPr="00E56DC2">
        <w:rPr>
          <w:rFonts w:ascii="Arial" w:hAnsi="Arial" w:cs="Arial"/>
        </w:rPr>
        <w:t xml:space="preserve"> </w:t>
      </w:r>
      <w:proofErr w:type="spellStart"/>
      <w:r w:rsidR="00B617F3" w:rsidRPr="00E56DC2">
        <w:rPr>
          <w:rFonts w:ascii="Arial" w:hAnsi="Arial" w:cs="Arial"/>
        </w:rPr>
        <w:t>biće</w:t>
      </w:r>
      <w:proofErr w:type="spellEnd"/>
      <w:r w:rsidR="00B617F3" w:rsidRPr="00E56DC2">
        <w:rPr>
          <w:rFonts w:ascii="Arial" w:hAnsi="Arial" w:cs="Arial"/>
        </w:rPr>
        <w:t xml:space="preserve"> </w:t>
      </w:r>
      <w:proofErr w:type="spellStart"/>
      <w:r w:rsidR="00B617F3" w:rsidRPr="00E56DC2">
        <w:rPr>
          <w:rFonts w:ascii="Arial" w:hAnsi="Arial" w:cs="Arial"/>
        </w:rPr>
        <w:t>zahvaćene</w:t>
      </w:r>
      <w:proofErr w:type="spellEnd"/>
      <w:r w:rsidR="00B617F3" w:rsidRPr="00E56DC2">
        <w:rPr>
          <w:rFonts w:ascii="Arial" w:hAnsi="Arial" w:cs="Arial"/>
        </w:rPr>
        <w:t xml:space="preserve"> </w:t>
      </w:r>
      <w:proofErr w:type="spellStart"/>
      <w:r w:rsidR="00B617F3" w:rsidRPr="00E56DC2">
        <w:rPr>
          <w:rFonts w:ascii="Arial" w:hAnsi="Arial" w:cs="Arial"/>
        </w:rPr>
        <w:t>konturama</w:t>
      </w:r>
      <w:proofErr w:type="spellEnd"/>
      <w:r w:rsidR="00B617F3" w:rsidRPr="00E56DC2">
        <w:rPr>
          <w:rFonts w:ascii="Arial" w:hAnsi="Arial" w:cs="Arial"/>
        </w:rPr>
        <w:t xml:space="preserve"> </w:t>
      </w:r>
      <w:proofErr w:type="spellStart"/>
      <w:r w:rsidR="00B617F3" w:rsidRPr="00E56DC2">
        <w:rPr>
          <w:rFonts w:ascii="Arial" w:hAnsi="Arial" w:cs="Arial"/>
        </w:rPr>
        <w:t>površinskog</w:t>
      </w:r>
      <w:proofErr w:type="spellEnd"/>
      <w:r w:rsidR="00B617F3" w:rsidRPr="00E56DC2">
        <w:rPr>
          <w:rFonts w:ascii="Arial" w:hAnsi="Arial" w:cs="Arial"/>
        </w:rPr>
        <w:t xml:space="preserve"> </w:t>
      </w:r>
      <w:proofErr w:type="spellStart"/>
      <w:r w:rsidR="00B617F3" w:rsidRPr="00E56DC2">
        <w:rPr>
          <w:rFonts w:ascii="Arial" w:hAnsi="Arial" w:cs="Arial"/>
        </w:rPr>
        <w:t>kopa</w:t>
      </w:r>
      <w:proofErr w:type="spellEnd"/>
      <w:r w:rsidR="00B617F3" w:rsidRPr="00E56DC2">
        <w:rPr>
          <w:rFonts w:ascii="Arial" w:hAnsi="Arial" w:cs="Arial"/>
        </w:rPr>
        <w:t xml:space="preserve">, a za </w:t>
      </w:r>
      <w:proofErr w:type="spellStart"/>
      <w:r w:rsidR="00B617F3" w:rsidRPr="00E56DC2">
        <w:rPr>
          <w:rFonts w:ascii="Arial" w:hAnsi="Arial" w:cs="Arial"/>
        </w:rPr>
        <w:t>predloženi</w:t>
      </w:r>
      <w:proofErr w:type="spellEnd"/>
      <w:r w:rsidR="00B617F3" w:rsidRPr="00E56DC2">
        <w:rPr>
          <w:rFonts w:ascii="Arial" w:hAnsi="Arial" w:cs="Arial"/>
        </w:rPr>
        <w:t xml:space="preserve"> period </w:t>
      </w:r>
      <w:proofErr w:type="spellStart"/>
      <w:r w:rsidR="00B617F3" w:rsidRPr="00E56DC2">
        <w:rPr>
          <w:rFonts w:ascii="Arial" w:hAnsi="Arial" w:cs="Arial"/>
        </w:rPr>
        <w:t>trajanja</w:t>
      </w:r>
      <w:proofErr w:type="spellEnd"/>
      <w:r w:rsidR="00B617F3" w:rsidRPr="00E56DC2">
        <w:rPr>
          <w:rFonts w:ascii="Arial" w:hAnsi="Arial" w:cs="Arial"/>
        </w:rPr>
        <w:t xml:space="preserve"> </w:t>
      </w:r>
      <w:proofErr w:type="spellStart"/>
      <w:r w:rsidR="00B617F3" w:rsidRPr="00E56DC2">
        <w:rPr>
          <w:rFonts w:ascii="Arial" w:hAnsi="Arial" w:cs="Arial"/>
        </w:rPr>
        <w:t>koncesije</w:t>
      </w:r>
      <w:proofErr w:type="spellEnd"/>
      <w:r w:rsidR="00B617F3" w:rsidRPr="00E56DC2">
        <w:rPr>
          <w:rFonts w:ascii="Arial" w:hAnsi="Arial" w:cs="Arial"/>
        </w:rPr>
        <w:t xml:space="preserve"> od </w:t>
      </w:r>
      <w:r w:rsidR="00BB4D92">
        <w:rPr>
          <w:rFonts w:ascii="Arial" w:eastAsia="Times New Roman" w:hAnsi="Arial" w:cs="Arial"/>
          <w:lang w:val="sr-Latn-CS"/>
        </w:rPr>
        <w:t>28</w:t>
      </w:r>
      <w:r w:rsidR="00B617F3" w:rsidRPr="00E56DC2">
        <w:rPr>
          <w:rFonts w:ascii="Arial" w:eastAsia="Times New Roman" w:hAnsi="Arial" w:cs="Arial"/>
          <w:lang w:val="sr-Latn-CS"/>
        </w:rPr>
        <w:t xml:space="preserve"> godina </w:t>
      </w:r>
      <w:r w:rsidR="00B617F3" w:rsidRPr="00E56DC2">
        <w:rPr>
          <w:rFonts w:ascii="Arial" w:hAnsi="Arial" w:cs="Arial"/>
        </w:rPr>
        <w:t xml:space="preserve">(za </w:t>
      </w:r>
      <w:proofErr w:type="spellStart"/>
      <w:r w:rsidR="00B617F3" w:rsidRPr="00E56DC2">
        <w:rPr>
          <w:rFonts w:ascii="Arial" w:hAnsi="Arial" w:cs="Arial"/>
        </w:rPr>
        <w:t>eksploataciju</w:t>
      </w:r>
      <w:proofErr w:type="spellEnd"/>
      <w:r w:rsidR="00B617F3" w:rsidRPr="00E56DC2">
        <w:rPr>
          <w:rFonts w:ascii="Arial" w:hAnsi="Arial" w:cs="Arial"/>
        </w:rPr>
        <w:t xml:space="preserve">), </w:t>
      </w:r>
      <w:proofErr w:type="spellStart"/>
      <w:r w:rsidR="00B617F3" w:rsidRPr="00E56DC2">
        <w:rPr>
          <w:rFonts w:ascii="Arial" w:hAnsi="Arial" w:cs="Arial"/>
        </w:rPr>
        <w:t>proizvodni</w:t>
      </w:r>
      <w:proofErr w:type="spellEnd"/>
      <w:r w:rsidR="00B617F3" w:rsidRPr="00E56DC2">
        <w:rPr>
          <w:rFonts w:ascii="Arial" w:hAnsi="Arial" w:cs="Arial"/>
        </w:rPr>
        <w:t xml:space="preserve"> </w:t>
      </w:r>
      <w:proofErr w:type="spellStart"/>
      <w:r w:rsidR="00B617F3" w:rsidRPr="00E56DC2">
        <w:rPr>
          <w:rFonts w:ascii="Arial" w:hAnsi="Arial" w:cs="Arial"/>
        </w:rPr>
        <w:t>kapacitet</w:t>
      </w:r>
      <w:proofErr w:type="spellEnd"/>
      <w:r w:rsidR="00B617F3" w:rsidRPr="00E56DC2">
        <w:rPr>
          <w:rFonts w:ascii="Arial" w:hAnsi="Arial" w:cs="Arial"/>
        </w:rPr>
        <w:t xml:space="preserve"> </w:t>
      </w:r>
      <w:proofErr w:type="spellStart"/>
      <w:r w:rsidR="00B617F3" w:rsidRPr="00E56DC2">
        <w:rPr>
          <w:rFonts w:ascii="Arial" w:hAnsi="Arial" w:cs="Arial"/>
        </w:rPr>
        <w:t>će</w:t>
      </w:r>
      <w:proofErr w:type="spellEnd"/>
      <w:r w:rsidR="00B617F3" w:rsidRPr="00E56DC2">
        <w:rPr>
          <w:rFonts w:ascii="Arial" w:hAnsi="Arial" w:cs="Arial"/>
        </w:rPr>
        <w:t xml:space="preserve"> </w:t>
      </w:r>
      <w:proofErr w:type="spellStart"/>
      <w:r w:rsidR="00B617F3" w:rsidRPr="00E56DC2">
        <w:rPr>
          <w:rFonts w:ascii="Arial" w:hAnsi="Arial" w:cs="Arial"/>
        </w:rPr>
        <w:t>iznositi</w:t>
      </w:r>
      <w:proofErr w:type="spellEnd"/>
      <w:r w:rsidR="00B617F3" w:rsidRPr="00E56DC2">
        <w:rPr>
          <w:rFonts w:ascii="Arial" w:hAnsi="Arial" w:cs="Arial"/>
        </w:rPr>
        <w:t xml:space="preserve"> do 20.000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č.s.m</w:t>
      </w:r>
      <w:proofErr w:type="spellEnd"/>
      <w:r w:rsidR="00B617F3" w:rsidRPr="00E56DC2">
        <w:rPr>
          <w:rFonts w:ascii="Arial" w:hAnsi="Arial" w:cs="Arial"/>
        </w:rPr>
        <w:t xml:space="preserve">. </w:t>
      </w:r>
      <w:proofErr w:type="spellStart"/>
      <w:r w:rsidR="00B617F3" w:rsidRPr="00E56DC2">
        <w:rPr>
          <w:rFonts w:ascii="Arial" w:hAnsi="Arial" w:cs="Arial"/>
        </w:rPr>
        <w:t>ili</w:t>
      </w:r>
      <w:proofErr w:type="spellEnd"/>
      <w:r w:rsidR="00B617F3" w:rsidRPr="00E56DC2">
        <w:rPr>
          <w:rFonts w:ascii="Arial" w:hAnsi="Arial" w:cs="Arial"/>
        </w:rPr>
        <w:t xml:space="preserve"> 30.000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agregata</w:t>
      </w:r>
      <w:proofErr w:type="spellEnd"/>
      <w:r w:rsidR="00B617F3" w:rsidRPr="00E56DC2">
        <w:rPr>
          <w:rFonts w:ascii="Arial" w:hAnsi="Arial" w:cs="Arial"/>
        </w:rPr>
        <w:t xml:space="preserve"> (</w:t>
      </w:r>
      <w:proofErr w:type="spellStart"/>
      <w:r w:rsidR="00B617F3" w:rsidRPr="00E56DC2">
        <w:rPr>
          <w:rFonts w:ascii="Arial" w:hAnsi="Arial" w:cs="Arial"/>
        </w:rPr>
        <w:t>svih</w:t>
      </w:r>
      <w:proofErr w:type="spellEnd"/>
      <w:r w:rsidR="00B617F3" w:rsidRPr="00E56DC2">
        <w:rPr>
          <w:rFonts w:ascii="Arial" w:hAnsi="Arial" w:cs="Arial"/>
        </w:rPr>
        <w:t xml:space="preserve"> </w:t>
      </w:r>
      <w:proofErr w:type="spellStart"/>
      <w:r w:rsidR="00B617F3" w:rsidRPr="00E56DC2">
        <w:rPr>
          <w:rFonts w:ascii="Arial" w:hAnsi="Arial" w:cs="Arial"/>
        </w:rPr>
        <w:t>frakcija</w:t>
      </w:r>
      <w:proofErr w:type="spellEnd"/>
      <w:r w:rsidR="00B617F3" w:rsidRPr="00E56DC2">
        <w:rPr>
          <w:rFonts w:ascii="Arial" w:hAnsi="Arial" w:cs="Arial"/>
        </w:rPr>
        <w:t xml:space="preserve">) </w:t>
      </w:r>
      <w:proofErr w:type="spellStart"/>
      <w:r w:rsidR="00B617F3" w:rsidRPr="00E56DC2">
        <w:rPr>
          <w:rFonts w:ascii="Arial" w:hAnsi="Arial" w:cs="Arial"/>
        </w:rPr>
        <w:t>na</w:t>
      </w:r>
      <w:proofErr w:type="spellEnd"/>
      <w:r w:rsidR="00B617F3" w:rsidRPr="00E56DC2">
        <w:rPr>
          <w:rFonts w:ascii="Arial" w:hAnsi="Arial" w:cs="Arial"/>
        </w:rPr>
        <w:t xml:space="preserve"> </w:t>
      </w:r>
      <w:proofErr w:type="spellStart"/>
      <w:r w:rsidR="00B617F3" w:rsidRPr="00E56DC2">
        <w:rPr>
          <w:rFonts w:ascii="Arial" w:hAnsi="Arial" w:cs="Arial"/>
        </w:rPr>
        <w:t>godišnjem</w:t>
      </w:r>
      <w:proofErr w:type="spellEnd"/>
      <w:r w:rsidR="00B617F3" w:rsidRPr="00E56DC2">
        <w:rPr>
          <w:rFonts w:ascii="Arial" w:hAnsi="Arial" w:cs="Arial"/>
        </w:rPr>
        <w:t xml:space="preserve"> </w:t>
      </w:r>
      <w:proofErr w:type="spellStart"/>
      <w:r w:rsidR="00B617F3" w:rsidRPr="00E56DC2">
        <w:rPr>
          <w:rFonts w:ascii="Arial" w:hAnsi="Arial" w:cs="Arial"/>
        </w:rPr>
        <w:t>nivou</w:t>
      </w:r>
      <w:proofErr w:type="spellEnd"/>
      <w:r w:rsidR="00B617F3" w:rsidRPr="00E56DC2">
        <w:rPr>
          <w:rFonts w:ascii="Arial" w:hAnsi="Arial" w:cs="Arial"/>
        </w:rPr>
        <w:t xml:space="preserve"> (Kr=1,50). </w:t>
      </w:r>
    </w:p>
    <w:p w14:paraId="5E8D9469" w14:textId="77777777" w:rsidR="00E067C5" w:rsidRPr="00E56DC2" w:rsidRDefault="00E067C5" w:rsidP="00487163">
      <w:pPr>
        <w:spacing w:after="0" w:line="240" w:lineRule="auto"/>
        <w:jc w:val="both"/>
        <w:rPr>
          <w:rFonts w:ascii="Arial" w:hAnsi="Arial" w:cs="Arial"/>
          <w:lang w:val="sr-Latn-CS"/>
        </w:rPr>
      </w:pPr>
    </w:p>
    <w:p w14:paraId="4846C57E" w14:textId="6D1AFCB1"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Za 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BB4D92">
        <w:rPr>
          <w:rFonts w:ascii="Arial" w:eastAsia="Times New Roman" w:hAnsi="Arial" w:cs="Arial"/>
          <w:lang w:val="sr-Latn-CS"/>
        </w:rPr>
        <w:t>28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BB4D92">
        <w:rPr>
          <w:rFonts w:ascii="Arial" w:eastAsia="Calibri" w:hAnsi="Arial" w:cs="Arial"/>
          <w:lang w:val="sr-Latn-CS"/>
        </w:rPr>
        <w:t>560</w:t>
      </w:r>
      <w:r w:rsidRPr="00E56DC2">
        <w:rPr>
          <w:rFonts w:ascii="Arial" w:eastAsia="Calibri" w:hAnsi="Arial" w:cs="Arial"/>
          <w:lang w:val="sr-Latn-CS"/>
        </w:rPr>
        <w:t xml:space="preserve">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9D76FE">
        <w:rPr>
          <w:rFonts w:ascii="Arial" w:eastAsia="Calibri" w:hAnsi="Arial" w:cs="Arial"/>
          <w:lang w:val="sr-Latn-CS"/>
        </w:rPr>
        <w:t>37</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Pr="00E56DC2">
        <w:rPr>
          <w:rFonts w:ascii="Arial" w:eastAsia="Calibri" w:hAnsi="Arial" w:cs="Arial"/>
          <w:lang w:val="sr-Latn-CS"/>
        </w:rPr>
        <w:t xml:space="preserve">duže. </w:t>
      </w:r>
    </w:p>
    <w:p w14:paraId="5E1351A2" w14:textId="77777777" w:rsidR="00B617F3" w:rsidRPr="00E56DC2" w:rsidRDefault="00B617F3" w:rsidP="00487163">
      <w:pPr>
        <w:spacing w:after="0" w:line="240" w:lineRule="auto"/>
        <w:jc w:val="both"/>
        <w:rPr>
          <w:rFonts w:ascii="Arial" w:eastAsia="Calibri" w:hAnsi="Arial" w:cs="Arial"/>
          <w:lang w:val="sr-Latn-CS"/>
        </w:rPr>
      </w:pPr>
    </w:p>
    <w:p w14:paraId="262F8C0B" w14:textId="77777777"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proofErr w:type="spellStart"/>
      <w:r w:rsidRPr="00E56DC2">
        <w:rPr>
          <w:rFonts w:ascii="Arial" w:hAnsi="Arial" w:cs="Arial"/>
        </w:rPr>
        <w:t>utvrđene</w:t>
      </w:r>
      <w:proofErr w:type="spellEnd"/>
      <w:r w:rsidRPr="00E56DC2">
        <w:rPr>
          <w:rFonts w:ascii="Arial" w:hAnsi="Arial" w:cs="Arial"/>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56DC2" w:rsidRDefault="009F11D3" w:rsidP="00487163">
      <w:pPr>
        <w:spacing w:after="0" w:line="240" w:lineRule="auto"/>
        <w:jc w:val="both"/>
        <w:rPr>
          <w:rFonts w:ascii="Arial" w:eastAsia="Calibri" w:hAnsi="Arial" w:cs="Arial"/>
          <w:lang w:val="sr-Latn-CS"/>
        </w:rPr>
      </w:pPr>
    </w:p>
    <w:p w14:paraId="169B6ECD" w14:textId="77777777" w:rsidR="00744584" w:rsidRPr="00E56DC2" w:rsidRDefault="00744584" w:rsidP="00487163">
      <w:pPr>
        <w:pStyle w:val="Heading2"/>
        <w:numPr>
          <w:ilvl w:val="1"/>
          <w:numId w:val="20"/>
        </w:numPr>
      </w:pPr>
      <w:bookmarkStart w:id="13" w:name="_Toc402262938"/>
      <w:r w:rsidRPr="00E56DC2">
        <w:t>Opis tehničko-tehnološkog procesa eksploatacije</w:t>
      </w:r>
      <w:bookmarkEnd w:id="13"/>
    </w:p>
    <w:p w14:paraId="63F65A87" w14:textId="77777777" w:rsidR="00744584" w:rsidRPr="00E56DC2" w:rsidRDefault="00744584" w:rsidP="00487163">
      <w:pPr>
        <w:spacing w:after="0" w:line="240" w:lineRule="auto"/>
        <w:jc w:val="both"/>
        <w:rPr>
          <w:rFonts w:ascii="Arial" w:hAnsi="Arial" w:cs="Arial"/>
          <w:lang w:val="sr-Latn-CS"/>
        </w:rPr>
      </w:pPr>
    </w:p>
    <w:p w14:paraId="7CFBE5C0" w14:textId="61DDCD31"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ležištu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487163">
      <w:pPr>
        <w:pStyle w:val="Default"/>
        <w:jc w:val="both"/>
        <w:rPr>
          <w:rFonts w:ascii="Arial" w:hAnsi="Arial" w:cs="Arial"/>
          <w:color w:val="auto"/>
          <w:sz w:val="22"/>
          <w:szCs w:val="22"/>
          <w:lang w:val="sr-Latn-CS"/>
        </w:rPr>
      </w:pPr>
    </w:p>
    <w:p w14:paraId="4D95814B" w14:textId="50DFD321" w:rsidR="00D35018"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35B3893B" w14:textId="77777777" w:rsidR="00487163" w:rsidRPr="00E56DC2" w:rsidRDefault="00487163" w:rsidP="00487163">
      <w:pPr>
        <w:pStyle w:val="Default"/>
        <w:jc w:val="both"/>
        <w:rPr>
          <w:rFonts w:ascii="Arial" w:hAnsi="Arial" w:cs="Arial"/>
          <w:color w:val="auto"/>
          <w:sz w:val="22"/>
          <w:szCs w:val="22"/>
          <w:lang w:val="sr-Latn-CS"/>
        </w:rPr>
      </w:pPr>
    </w:p>
    <w:p w14:paraId="7B8E0B03" w14:textId="30FFDFF5" w:rsidR="00744584" w:rsidRPr="00487163" w:rsidRDefault="00744584" w:rsidP="00487163">
      <w:pPr>
        <w:pStyle w:val="Default"/>
        <w:numPr>
          <w:ilvl w:val="0"/>
          <w:numId w:val="3"/>
        </w:numPr>
        <w:ind w:left="0" w:firstLine="0"/>
        <w:jc w:val="both"/>
        <w:rPr>
          <w:rFonts w:ascii="Arial" w:hAnsi="Arial" w:cs="Arial"/>
          <w:color w:val="auto"/>
          <w:sz w:val="22"/>
          <w:szCs w:val="22"/>
          <w:lang w:val="sr-Latn-CS"/>
        </w:rPr>
      </w:pPr>
      <w:r w:rsidRPr="00487163">
        <w:rPr>
          <w:rFonts w:ascii="Arial" w:hAnsi="Arial" w:cs="Arial"/>
          <w:color w:val="auto"/>
          <w:sz w:val="22"/>
          <w:szCs w:val="22"/>
          <w:lang w:val="sr-Latn-CS"/>
        </w:rPr>
        <w:t xml:space="preserve">pripremni radovi, </w:t>
      </w:r>
    </w:p>
    <w:p w14:paraId="13495A18"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487163">
      <w:pPr>
        <w:pStyle w:val="Default"/>
        <w:jc w:val="both"/>
        <w:rPr>
          <w:rFonts w:ascii="Arial" w:hAnsi="Arial" w:cs="Arial"/>
          <w:color w:val="auto"/>
          <w:sz w:val="22"/>
          <w:szCs w:val="22"/>
          <w:lang w:val="sr-Latn-CS"/>
        </w:rPr>
      </w:pPr>
    </w:p>
    <w:p w14:paraId="6535894C" w14:textId="1F484EA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51E11A20" w14:textId="32D75D19"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EF14C1">
        <w:rPr>
          <w:rFonts w:ascii="Arial" w:hAnsi="Arial" w:cs="Arial"/>
          <w:color w:val="auto"/>
          <w:sz w:val="22"/>
          <w:szCs w:val="22"/>
          <w:lang w:val="sr-Latn-CS"/>
        </w:rPr>
        <w:t>ž</w:t>
      </w:r>
      <w:r w:rsidRPr="00E56DC2">
        <w:rPr>
          <w:rFonts w:ascii="Arial" w:hAnsi="Arial" w:cs="Arial"/>
          <w:color w:val="auto"/>
          <w:sz w:val="22"/>
          <w:szCs w:val="22"/>
          <w:lang w:val="sr-Latn-CS"/>
        </w:rPr>
        <w:t xml:space="preserve">erom. </w:t>
      </w:r>
    </w:p>
    <w:p w14:paraId="43B41E95" w14:textId="77777777" w:rsidR="00DC7002" w:rsidRPr="00E56DC2" w:rsidRDefault="00DC7002" w:rsidP="00487163">
      <w:pPr>
        <w:pStyle w:val="Default"/>
        <w:jc w:val="both"/>
        <w:rPr>
          <w:rFonts w:ascii="Arial" w:hAnsi="Arial" w:cs="Arial"/>
          <w:b/>
          <w:bCs/>
          <w:i/>
          <w:iCs/>
          <w:color w:val="auto"/>
          <w:sz w:val="22"/>
          <w:szCs w:val="22"/>
          <w:lang w:val="sr-Latn-CS"/>
        </w:rPr>
      </w:pPr>
    </w:p>
    <w:p w14:paraId="34781FEC" w14:textId="23B6712D"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7F6D6C2F"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487163">
      <w:pPr>
        <w:pStyle w:val="Default"/>
        <w:jc w:val="both"/>
        <w:rPr>
          <w:rFonts w:ascii="Arial" w:hAnsi="Arial" w:cs="Arial"/>
          <w:color w:val="auto"/>
          <w:sz w:val="22"/>
          <w:szCs w:val="22"/>
          <w:lang w:val="sr-Latn-CS"/>
        </w:rPr>
      </w:pPr>
    </w:p>
    <w:p w14:paraId="4D061148" w14:textId="077DB7AA" w:rsidR="0093359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Miniranje</w:t>
      </w:r>
    </w:p>
    <w:p w14:paraId="7CD1D2A4" w14:textId="1593AB1E" w:rsidR="0093359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487163">
      <w:pPr>
        <w:pStyle w:val="Default"/>
        <w:jc w:val="both"/>
        <w:rPr>
          <w:rFonts w:ascii="Arial" w:hAnsi="Arial" w:cs="Arial"/>
          <w:color w:val="auto"/>
          <w:sz w:val="22"/>
          <w:szCs w:val="22"/>
          <w:lang w:val="sr-Latn-CS"/>
        </w:rPr>
      </w:pPr>
    </w:p>
    <w:p w14:paraId="30496D0B" w14:textId="26403A04"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BE90A0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487163">
      <w:pPr>
        <w:pStyle w:val="Default"/>
        <w:jc w:val="both"/>
        <w:rPr>
          <w:rFonts w:ascii="Arial" w:hAnsi="Arial" w:cs="Arial"/>
          <w:color w:val="auto"/>
          <w:sz w:val="22"/>
          <w:szCs w:val="22"/>
          <w:lang w:val="sr-Latn-CS"/>
        </w:rPr>
      </w:pPr>
    </w:p>
    <w:p w14:paraId="207DDFA2" w14:textId="13056A7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17F91C5A"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487163">
      <w:pPr>
        <w:pStyle w:val="Default"/>
        <w:jc w:val="both"/>
        <w:rPr>
          <w:rFonts w:ascii="Arial" w:hAnsi="Arial" w:cs="Arial"/>
          <w:color w:val="auto"/>
          <w:sz w:val="22"/>
          <w:szCs w:val="22"/>
          <w:lang w:val="sr-Latn-CS"/>
        </w:rPr>
      </w:pPr>
    </w:p>
    <w:p w14:paraId="6599822F" w14:textId="63ABFFD6" w:rsidR="00744584" w:rsidRPr="00487163" w:rsidRDefault="00744584" w:rsidP="00487163">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4D24373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11060423" w14:textId="77777777" w:rsidR="00487163" w:rsidRPr="00E56DC2" w:rsidRDefault="00487163" w:rsidP="00487163">
      <w:pPr>
        <w:pStyle w:val="Default"/>
        <w:jc w:val="both"/>
        <w:rPr>
          <w:rFonts w:ascii="Arial" w:hAnsi="Arial" w:cs="Arial"/>
          <w:color w:val="auto"/>
          <w:sz w:val="22"/>
          <w:szCs w:val="22"/>
          <w:lang w:val="sr-Latn-CS"/>
        </w:rPr>
      </w:pPr>
    </w:p>
    <w:p w14:paraId="45B7992D" w14:textId="659E9B8C" w:rsidR="00744584" w:rsidRPr="00E56DC2" w:rsidRDefault="00744584" w:rsidP="00487163">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487163">
      <w:pPr>
        <w:spacing w:after="0" w:line="240" w:lineRule="auto"/>
        <w:jc w:val="both"/>
        <w:rPr>
          <w:rFonts w:ascii="Arial" w:hAnsi="Arial" w:cs="Arial"/>
          <w:lang w:val="sr-Latn-CS"/>
        </w:rPr>
      </w:pPr>
    </w:p>
    <w:p w14:paraId="44D4DD48" w14:textId="22021237" w:rsidR="00B56B19" w:rsidRPr="0029428E" w:rsidRDefault="00B56B19" w:rsidP="00487163">
      <w:pPr>
        <w:spacing w:after="0" w:line="240" w:lineRule="auto"/>
        <w:jc w:val="both"/>
        <w:rPr>
          <w:rFonts w:ascii="Arial" w:hAnsi="Arial" w:cs="Arial"/>
          <w:lang w:val="sr-Latn-CS"/>
        </w:rPr>
      </w:pPr>
      <w:bookmarkStart w:id="15" w:name="_Toc402262940"/>
      <w:r w:rsidRPr="0029428E">
        <w:rPr>
          <w:rFonts w:ascii="Arial" w:hAnsi="Arial" w:cs="Arial"/>
          <w:lang w:val="sr-Latn-CS"/>
        </w:rPr>
        <w:t>Budući da se na pred</w:t>
      </w:r>
      <w:r w:rsidR="00EF14C1">
        <w:rPr>
          <w:rFonts w:ascii="Arial" w:hAnsi="Arial" w:cs="Arial"/>
          <w:lang w:val="sr-Latn-CS"/>
        </w:rPr>
        <w:t>metnom ležištu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kog kamena “</w:t>
      </w:r>
      <w:r>
        <w:rPr>
          <w:rFonts w:ascii="Arial" w:hAnsi="Arial" w:cs="Arial"/>
          <w:lang w:val="sr-Latn-CS"/>
        </w:rPr>
        <w:t>Ristova Ponta</w:t>
      </w:r>
      <w:r w:rsidRPr="0029428E">
        <w:rPr>
          <w:rFonts w:ascii="Arial" w:hAnsi="Arial" w:cs="Arial"/>
          <w:lang w:val="sr-Latn-CS"/>
        </w:rPr>
        <w:t>“ u prethodnom periodu odvijala intezivna</w:t>
      </w:r>
      <w:r w:rsidR="00EF14C1">
        <w:rPr>
          <w:rFonts w:ascii="Arial" w:hAnsi="Arial" w:cs="Arial"/>
          <w:lang w:val="sr-Latn-CS"/>
        </w:rPr>
        <w:t xml:space="preserve"> eksploatacija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 xml:space="preserve">kog kamena, potrebna </w:t>
      </w:r>
      <w:r w:rsidRPr="0029428E">
        <w:rPr>
          <w:rFonts w:ascii="Arial" w:hAnsi="Arial" w:cs="Arial"/>
          <w:lang w:val="pl-PL"/>
        </w:rPr>
        <w:t>električna energija za rad drobiličnog postrojenja i pratećih objekata bila je obezbijeđena preko trafostanice</w:t>
      </w:r>
      <w:r w:rsidRPr="0029428E">
        <w:rPr>
          <w:rFonts w:ascii="Arial" w:hAnsi="Arial" w:cs="Arial"/>
          <w:lang w:val="sr-Latn-CS"/>
        </w:rPr>
        <w:t xml:space="preserve"> kapaciteta 630 kW. </w:t>
      </w:r>
      <w:r w:rsidRPr="00080A1C">
        <w:rPr>
          <w:rFonts w:ascii="Arial" w:hAnsi="Arial" w:cs="Arial"/>
          <w:lang w:val="pl-PL"/>
        </w:rPr>
        <w:t>Tečno pogonsko gorivo, neophodno za rad građevinskih mašina i kamiona, u prethodnom periodu skladištilo se u rezervoar sa pumpom, koji je takođe lociran neposredno uz kamenolom, pa se može zaključiti da postoje svi potrebni uslovi za nesmetan rad na kamenolomu.</w:t>
      </w:r>
      <w:r w:rsidRPr="00080A1C">
        <w:rPr>
          <w:rFonts w:ascii="Arial" w:hAnsi="Arial" w:cs="Arial"/>
          <w:lang w:val="sr-Latn-CS"/>
        </w:rPr>
        <w:t xml:space="preserve"> Takođe</w:t>
      </w:r>
      <w:r w:rsidRPr="00080A1C">
        <w:rPr>
          <w:rFonts w:ascii="Arial" w:hAnsi="Arial" w:cs="Arial"/>
          <w:lang w:val="pl-PL"/>
        </w:rPr>
        <w:t xml:space="preserve">, </w:t>
      </w:r>
      <w:r w:rsidRPr="00080A1C">
        <w:rPr>
          <w:rFonts w:ascii="Arial" w:hAnsi="Arial" w:cs="Arial"/>
          <w:lang w:val="sr-Latn-CS"/>
        </w:rPr>
        <w:t>potrebne količine pijaće vode u prethodnom periodu obezbijeđene su priključenjem na gradski</w:t>
      </w:r>
      <w:r w:rsidRPr="0029428E">
        <w:rPr>
          <w:rFonts w:ascii="Arial" w:hAnsi="Arial" w:cs="Arial"/>
          <w:lang w:val="sr-Latn-CS"/>
        </w:rPr>
        <w:t xml:space="preserve"> vodovod, a </w:t>
      </w:r>
      <w:r w:rsidRPr="0029428E">
        <w:rPr>
          <w:rFonts w:ascii="Arial" w:hAnsi="Arial" w:cs="Arial"/>
          <w:lang w:val="pl-PL"/>
        </w:rPr>
        <w:t>potrebne količine industrijske vode</w:t>
      </w:r>
      <w:r w:rsidRPr="0029428E">
        <w:rPr>
          <w:rFonts w:ascii="Arial" w:hAnsi="Arial" w:cs="Arial"/>
          <w:lang w:val="sr-Latn-CS"/>
        </w:rPr>
        <w:t xml:space="preserve"> dopremom pomoću cistijerni za vodu. Eksploziv i eksplozivna sredstva obezbijediće se na tržištu kod specijalizovanih firmi.</w:t>
      </w:r>
    </w:p>
    <w:p w14:paraId="5EB0E589" w14:textId="2ED9751A" w:rsidR="00E86BC4" w:rsidRDefault="00E86BC4" w:rsidP="00487163">
      <w:pPr>
        <w:spacing w:after="0" w:line="240" w:lineRule="auto"/>
        <w:jc w:val="both"/>
        <w:rPr>
          <w:rFonts w:ascii="Arial" w:hAnsi="Arial" w:cs="Arial"/>
          <w:lang w:val="sr-Latn-CS"/>
        </w:rPr>
      </w:pPr>
    </w:p>
    <w:p w14:paraId="676E3DBC" w14:textId="77777777" w:rsidR="00487163" w:rsidRPr="00E56DC2" w:rsidRDefault="00487163" w:rsidP="00487163">
      <w:pPr>
        <w:spacing w:after="0" w:line="240" w:lineRule="auto"/>
        <w:jc w:val="both"/>
        <w:rPr>
          <w:rFonts w:ascii="Arial" w:hAnsi="Arial" w:cs="Arial"/>
          <w:lang w:val="sr-Latn-CS"/>
        </w:rPr>
      </w:pPr>
    </w:p>
    <w:p w14:paraId="4362A86A" w14:textId="77777777" w:rsidR="00744584" w:rsidRPr="00E56DC2" w:rsidRDefault="00744584" w:rsidP="00487163">
      <w:pPr>
        <w:pStyle w:val="Heading2"/>
        <w:numPr>
          <w:ilvl w:val="1"/>
          <w:numId w:val="20"/>
        </w:numPr>
      </w:pPr>
      <w:r w:rsidRPr="00E56DC2">
        <w:t>Potrebna oprema i mehanizacija</w:t>
      </w:r>
      <w:bookmarkEnd w:id="15"/>
    </w:p>
    <w:p w14:paraId="4CE5338A" w14:textId="77777777" w:rsidR="000A7B93" w:rsidRPr="00E56DC2" w:rsidRDefault="000A7B93"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3B8E8DF2" w:rsidR="00744584" w:rsidRPr="00E56DC2" w:rsidRDefault="00A9182B" w:rsidP="00487163">
            <w:pPr>
              <w:spacing w:after="0" w:line="240" w:lineRule="auto"/>
              <w:rPr>
                <w:rFonts w:ascii="Arial" w:hAnsi="Arial" w:cs="Arial"/>
                <w:lang w:val="sr-Latn-CS"/>
              </w:rPr>
            </w:pPr>
            <w:r w:rsidRPr="00E56DC2">
              <w:rPr>
                <w:rFonts w:ascii="Arial" w:hAnsi="Arial" w:cs="Arial"/>
                <w:lang w:val="sr-Latn-CS"/>
              </w:rPr>
              <w:t>Buldo</w:t>
            </w:r>
            <w:r w:rsidR="00EF14C1">
              <w:rPr>
                <w:rFonts w:ascii="Arial" w:hAnsi="Arial" w:cs="Arial"/>
                <w:lang w:val="sr-Latn-CS"/>
              </w:rPr>
              <w:t>ž</w:t>
            </w:r>
            <w:r w:rsidR="00744584" w:rsidRPr="00E56DC2">
              <w:rPr>
                <w:rFonts w:ascii="Arial" w:hAnsi="Arial" w:cs="Arial"/>
                <w:lang w:val="sr-Latn-CS"/>
              </w:rPr>
              <w:t>er</w:t>
            </w:r>
          </w:p>
        </w:tc>
        <w:tc>
          <w:tcPr>
            <w:tcW w:w="1044" w:type="dxa"/>
          </w:tcPr>
          <w:p w14:paraId="508DBF1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487163">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595DE21" w:rsidR="00DC7002" w:rsidRDefault="00DC7002" w:rsidP="00487163">
      <w:pPr>
        <w:spacing w:after="0" w:line="240" w:lineRule="auto"/>
        <w:jc w:val="both"/>
        <w:rPr>
          <w:rFonts w:ascii="Arial" w:hAnsi="Arial" w:cs="Arial"/>
          <w:lang w:val="sr-Latn-CS"/>
        </w:rPr>
      </w:pPr>
    </w:p>
    <w:p w14:paraId="11778EC1" w14:textId="77777777" w:rsidR="00487163" w:rsidRPr="00E56DC2" w:rsidRDefault="00487163" w:rsidP="00487163">
      <w:pPr>
        <w:spacing w:after="0" w:line="240" w:lineRule="auto"/>
        <w:jc w:val="both"/>
        <w:rPr>
          <w:rFonts w:ascii="Arial" w:hAnsi="Arial" w:cs="Arial"/>
          <w:lang w:val="sr-Latn-CS"/>
        </w:rPr>
      </w:pPr>
    </w:p>
    <w:p w14:paraId="6CA46666" w14:textId="77777777" w:rsidR="000A7B93" w:rsidRPr="00E56DC2" w:rsidRDefault="00744584" w:rsidP="00487163">
      <w:pPr>
        <w:pStyle w:val="Heading2"/>
        <w:numPr>
          <w:ilvl w:val="1"/>
          <w:numId w:val="20"/>
        </w:numPr>
      </w:pPr>
      <w:bookmarkStart w:id="16" w:name="_Toc402262941"/>
      <w:r w:rsidRPr="00E56DC2">
        <w:t>Objekti</w:t>
      </w:r>
      <w:bookmarkEnd w:id="16"/>
    </w:p>
    <w:p w14:paraId="79F9529C" w14:textId="77777777" w:rsidR="00744584" w:rsidRPr="00E56DC2" w:rsidRDefault="00744584"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487163">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487163">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1300F9FF" w14:textId="77777777" w:rsidR="00487163" w:rsidRPr="00E56DC2" w:rsidRDefault="00487163" w:rsidP="00487163">
      <w:pPr>
        <w:spacing w:after="0" w:line="240" w:lineRule="auto"/>
        <w:jc w:val="both"/>
        <w:rPr>
          <w:rFonts w:ascii="Arial" w:hAnsi="Arial" w:cs="Arial"/>
          <w:lang w:val="sr-Latn-CS"/>
        </w:rPr>
      </w:pPr>
      <w:bookmarkStart w:id="17" w:name="_Toc402262942"/>
    </w:p>
    <w:p w14:paraId="2DBB93FB" w14:textId="77777777" w:rsidR="00744584" w:rsidRPr="00E56DC2" w:rsidRDefault="00744584" w:rsidP="00487163">
      <w:pPr>
        <w:pStyle w:val="Heading2"/>
        <w:numPr>
          <w:ilvl w:val="1"/>
          <w:numId w:val="20"/>
        </w:numPr>
      </w:pPr>
      <w:r w:rsidRPr="00E56DC2">
        <w:lastRenderedPageBreak/>
        <w:t>Radna snaga</w:t>
      </w:r>
      <w:bookmarkEnd w:id="17"/>
    </w:p>
    <w:p w14:paraId="1028DDCD" w14:textId="77777777" w:rsidR="00744584" w:rsidRPr="00E56DC2" w:rsidRDefault="00744584" w:rsidP="00487163">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545"/>
        <w:gridCol w:w="1452"/>
        <w:gridCol w:w="2998"/>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487163">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487163">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487163">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487163">
      <w:pPr>
        <w:spacing w:after="0" w:line="240" w:lineRule="auto"/>
        <w:jc w:val="both"/>
        <w:rPr>
          <w:rFonts w:ascii="Arial" w:eastAsia="Calibri" w:hAnsi="Arial" w:cs="Arial"/>
          <w:b/>
          <w:lang w:val="sr-Latn-CS"/>
        </w:rPr>
      </w:pPr>
    </w:p>
    <w:p w14:paraId="517D3F3B" w14:textId="77777777" w:rsidR="00744584" w:rsidRPr="00E56DC2" w:rsidRDefault="00744584" w:rsidP="00487163">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487163">
      <w:pPr>
        <w:spacing w:after="0" w:line="240" w:lineRule="auto"/>
        <w:jc w:val="both"/>
        <w:rPr>
          <w:rFonts w:ascii="Arial" w:eastAsia="Calibri" w:hAnsi="Arial" w:cs="Arial"/>
          <w:b/>
          <w:lang w:val="sr-Latn-CS"/>
        </w:rPr>
      </w:pPr>
    </w:p>
    <w:p w14:paraId="1C7758E5" w14:textId="77777777" w:rsidR="00487163" w:rsidRPr="00E56DC2" w:rsidRDefault="00487163" w:rsidP="00487163">
      <w:pPr>
        <w:spacing w:after="0" w:line="240" w:lineRule="auto"/>
        <w:jc w:val="both"/>
        <w:rPr>
          <w:rFonts w:ascii="Arial" w:hAnsi="Arial" w:cs="Arial"/>
          <w:lang w:val="sr-Latn-CS"/>
        </w:rPr>
      </w:pPr>
    </w:p>
    <w:p w14:paraId="5006A135" w14:textId="77777777" w:rsidR="00744584" w:rsidRPr="00E56DC2" w:rsidRDefault="00DF73D1" w:rsidP="00487163">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t>MJERE ZA ZAŠTITU ŽIVOTNE SREDINE</w:t>
      </w:r>
      <w:bookmarkEnd w:id="18"/>
    </w:p>
    <w:p w14:paraId="29633BE2" w14:textId="77777777" w:rsidR="00744584" w:rsidRPr="00E56DC2" w:rsidRDefault="00744584" w:rsidP="00487163">
      <w:pPr>
        <w:spacing w:after="0" w:line="240" w:lineRule="auto"/>
        <w:jc w:val="both"/>
        <w:rPr>
          <w:rFonts w:ascii="Arial" w:hAnsi="Arial" w:cs="Arial"/>
          <w:lang w:val="sr-Latn-CS"/>
        </w:rPr>
      </w:pPr>
    </w:p>
    <w:p w14:paraId="5EFD0778" w14:textId="083E5DE3"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487163">
      <w:pPr>
        <w:spacing w:after="0" w:line="240" w:lineRule="auto"/>
        <w:jc w:val="both"/>
        <w:rPr>
          <w:rFonts w:ascii="Arial" w:hAnsi="Arial" w:cs="Arial"/>
          <w:lang w:val="sr-Latn-CS"/>
        </w:rPr>
      </w:pPr>
    </w:p>
    <w:p w14:paraId="27A15305" w14:textId="77777777" w:rsidR="00744584" w:rsidRPr="007E0B7F" w:rsidRDefault="00744584" w:rsidP="00487163">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7E0B7F" w:rsidRDefault="00744584" w:rsidP="00487163">
      <w:pPr>
        <w:spacing w:after="0" w:line="240" w:lineRule="auto"/>
        <w:jc w:val="both"/>
        <w:rPr>
          <w:rFonts w:ascii="Arial" w:hAnsi="Arial" w:cs="Arial"/>
          <w:lang w:val="sr-Latn-CS"/>
        </w:rPr>
      </w:pPr>
    </w:p>
    <w:p w14:paraId="166AB97A" w14:textId="66E84EA9" w:rsidR="00744584" w:rsidRPr="007E0B7F" w:rsidRDefault="00744584" w:rsidP="00487163">
      <w:pPr>
        <w:spacing w:after="0" w:line="240" w:lineRule="auto"/>
        <w:jc w:val="both"/>
        <w:rPr>
          <w:rFonts w:ascii="Arial" w:hAnsi="Arial" w:cs="Arial"/>
          <w:lang w:val="sr-Latn-CS"/>
        </w:rPr>
      </w:pPr>
      <w:r w:rsidRPr="007E0B7F">
        <w:rPr>
          <w:rFonts w:ascii="Arial" w:hAnsi="Arial" w:cs="Arial"/>
          <w:lang w:val="sr-Latn-CS"/>
        </w:rPr>
        <w:t>Shodno naprijed navedenom, Koncesinar je dužan da na istražno-eksploatacio</w:t>
      </w:r>
      <w:r w:rsidR="0014416D" w:rsidRPr="007E0B7F">
        <w:rPr>
          <w:rFonts w:ascii="Arial" w:hAnsi="Arial" w:cs="Arial"/>
          <w:lang w:val="sr-Latn-CS"/>
        </w:rPr>
        <w:t xml:space="preserve">nom prostoru </w:t>
      </w:r>
      <w:r w:rsidR="00B4306B" w:rsidRPr="007E0B7F">
        <w:rPr>
          <w:rFonts w:ascii="Arial" w:hAnsi="Arial" w:cs="Arial"/>
          <w:lang w:val="sr-Latn-CS"/>
        </w:rPr>
        <w:t>“Ristova Ponta“</w:t>
      </w:r>
      <w:r w:rsidR="00217E90" w:rsidRPr="007E0B7F">
        <w:rPr>
          <w:rFonts w:ascii="Arial" w:hAnsi="Arial" w:cs="Arial"/>
          <w:lang w:val="sr-Latn-CS"/>
        </w:rPr>
        <w:t xml:space="preserve">, </w:t>
      </w:r>
      <w:r w:rsidRPr="007E0B7F">
        <w:rPr>
          <w:rFonts w:ascii="Arial" w:hAnsi="Arial" w:cs="Arial"/>
          <w:lang w:val="sr-Latn-CS"/>
        </w:rPr>
        <w:t>pri planiranju i sprovođenju investicionog zahvata, sprovode postupak prethodne procjene uticaja na životnu sredinu, u s</w:t>
      </w:r>
      <w:r w:rsidR="00EF14C1" w:rsidRPr="007E0B7F">
        <w:rPr>
          <w:rFonts w:ascii="Arial" w:hAnsi="Arial" w:cs="Arial"/>
          <w:lang w:val="sr-Latn-CS"/>
        </w:rPr>
        <w:t>k</w:t>
      </w:r>
      <w:r w:rsidRPr="007E0B7F">
        <w:rPr>
          <w:rFonts w:ascii="Arial" w:hAnsi="Arial" w:cs="Arial"/>
          <w:lang w:val="sr-Latn-CS"/>
        </w:rPr>
        <w:t>ladu sa zakonom.</w:t>
      </w:r>
    </w:p>
    <w:p w14:paraId="175A397E" w14:textId="77777777" w:rsidR="00744584" w:rsidRPr="007E0B7F" w:rsidRDefault="00744584" w:rsidP="00487163">
      <w:pPr>
        <w:spacing w:after="0" w:line="240" w:lineRule="auto"/>
        <w:jc w:val="both"/>
        <w:rPr>
          <w:rFonts w:ascii="Arial" w:hAnsi="Arial" w:cs="Arial"/>
          <w:lang w:val="sr-Latn-CS"/>
        </w:rPr>
      </w:pPr>
    </w:p>
    <w:p w14:paraId="7B5C44C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487163">
      <w:pPr>
        <w:spacing w:after="0" w:line="240" w:lineRule="auto"/>
        <w:jc w:val="both"/>
        <w:rPr>
          <w:rFonts w:ascii="Arial" w:hAnsi="Arial" w:cs="Arial"/>
          <w:lang w:val="sr-Latn-CS"/>
        </w:rPr>
      </w:pPr>
    </w:p>
    <w:p w14:paraId="07C7E72F"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487163">
      <w:pPr>
        <w:spacing w:after="0" w:line="240" w:lineRule="auto"/>
        <w:jc w:val="both"/>
        <w:rPr>
          <w:rFonts w:ascii="Arial" w:hAnsi="Arial" w:cs="Arial"/>
          <w:lang w:val="sr-Latn-CS"/>
        </w:rPr>
      </w:pPr>
    </w:p>
    <w:p w14:paraId="6AF5ACE6" w14:textId="79E95EFB" w:rsidR="00E77AD9" w:rsidRDefault="00E77AD9" w:rsidP="00487163">
      <w:pPr>
        <w:spacing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08EDB7A0" w14:textId="77777777" w:rsidR="00487163" w:rsidRPr="00E56DC2" w:rsidRDefault="00487163" w:rsidP="00487163">
      <w:pPr>
        <w:spacing w:after="0" w:line="240" w:lineRule="auto"/>
        <w:jc w:val="both"/>
        <w:rPr>
          <w:rFonts w:ascii="Arial" w:hAnsi="Arial" w:cs="Arial"/>
          <w:noProof/>
        </w:rPr>
      </w:pPr>
    </w:p>
    <w:p w14:paraId="6DF6EE49"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14:paraId="352054BD" w14:textId="48D0087B" w:rsidR="00E77AD9" w:rsidRDefault="00E77AD9" w:rsidP="00487163">
      <w:pPr>
        <w:spacing w:after="0" w:line="240" w:lineRule="auto"/>
        <w:jc w:val="both"/>
        <w:rPr>
          <w:rFonts w:ascii="Arial" w:hAnsi="Arial" w:cs="Arial"/>
          <w:noProof/>
        </w:rPr>
      </w:pPr>
      <w:r w:rsidRPr="00E56DC2">
        <w:rPr>
          <w:rFonts w:ascii="Arial" w:hAnsi="Arial" w:cs="Arial"/>
          <w:noProof/>
        </w:rPr>
        <w:t>Zakonska regulativa koja uređuje ovu djelatnost je sljedeća:</w:t>
      </w:r>
    </w:p>
    <w:p w14:paraId="6FE23311" w14:textId="77777777" w:rsidR="00487163" w:rsidRPr="00E56DC2" w:rsidRDefault="00487163" w:rsidP="00487163">
      <w:pPr>
        <w:spacing w:after="0" w:line="240" w:lineRule="auto"/>
        <w:jc w:val="both"/>
        <w:rPr>
          <w:rFonts w:ascii="Arial" w:hAnsi="Arial" w:cs="Arial"/>
          <w:noProof/>
        </w:rPr>
      </w:pPr>
    </w:p>
    <w:p w14:paraId="345FB7FE"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14:paraId="5722633D"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zaštiti prirode („Sl. list CG“, br. 54/16 i 18/19);</w:t>
      </w:r>
    </w:p>
    <w:p w14:paraId="5D45FE70"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lastRenderedPageBreak/>
        <w:t>Uredba o projektima za koje se vrši procjena uticaja na životnu sredinu („Sl. list RCG“, br. 20/07 i „Sl. list CG“, br. 47/13, 53/14 i 37/18);</w:t>
      </w:r>
    </w:p>
    <w:p w14:paraId="613F0260"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14:paraId="08B18F5B" w14:textId="53CE11F4" w:rsidR="000159F2" w:rsidRDefault="000159F2" w:rsidP="00487163">
      <w:pPr>
        <w:pStyle w:val="ListParagraph"/>
        <w:spacing w:after="0" w:line="240" w:lineRule="auto"/>
        <w:ind w:left="502"/>
        <w:jc w:val="both"/>
        <w:rPr>
          <w:rFonts w:ascii="Arial" w:hAnsi="Arial" w:cs="Arial"/>
          <w:noProof/>
        </w:rPr>
      </w:pPr>
    </w:p>
    <w:p w14:paraId="0B4638BC" w14:textId="77777777" w:rsidR="00487163" w:rsidRPr="003C13AD" w:rsidRDefault="00487163" w:rsidP="003C13AD">
      <w:pPr>
        <w:spacing w:after="0" w:line="240" w:lineRule="auto"/>
        <w:jc w:val="both"/>
        <w:rPr>
          <w:rFonts w:ascii="Arial" w:hAnsi="Arial" w:cs="Arial"/>
          <w:noProof/>
        </w:rPr>
      </w:pPr>
    </w:p>
    <w:p w14:paraId="3F60B437" w14:textId="7577C12A" w:rsidR="008B6DB0" w:rsidRPr="00E56DC2" w:rsidRDefault="00592620" w:rsidP="00487163">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B56B19" w:rsidRPr="00E56DC2">
        <w:rPr>
          <w:rFonts w:ascii="Arial" w:hAnsi="Arial" w:cs="Arial"/>
          <w:sz w:val="22"/>
          <w:szCs w:val="22"/>
        </w:rPr>
        <w:t xml:space="preserve">PROSTORA </w:t>
      </w:r>
      <w:r w:rsidR="00B56B19">
        <w:rPr>
          <w:rFonts w:ascii="Arial" w:hAnsi="Arial" w:cs="Arial"/>
          <w:sz w:val="22"/>
          <w:szCs w:val="22"/>
        </w:rPr>
        <w:t>“RISTOVA PONTA“</w:t>
      </w:r>
      <w:bookmarkEnd w:id="19"/>
    </w:p>
    <w:p w14:paraId="7BEE88B4" w14:textId="77777777" w:rsidR="00744584" w:rsidRPr="00E56DC2" w:rsidRDefault="00744584" w:rsidP="00487163">
      <w:pPr>
        <w:spacing w:after="0" w:line="240" w:lineRule="auto"/>
        <w:jc w:val="both"/>
        <w:rPr>
          <w:rFonts w:ascii="Arial" w:hAnsi="Arial" w:cs="Arial"/>
          <w:lang w:val="sr-Latn-CS"/>
        </w:rPr>
      </w:pPr>
    </w:p>
    <w:p w14:paraId="08FF62B8" w14:textId="4220CE3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B4306B">
        <w:rPr>
          <w:rFonts w:ascii="Arial" w:hAnsi="Arial" w:cs="Arial"/>
          <w:lang w:val="sr-Latn-CS"/>
        </w:rPr>
        <w:t>“Ristova Ponta“</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487163">
      <w:pPr>
        <w:spacing w:after="0" w:line="240" w:lineRule="auto"/>
        <w:jc w:val="both"/>
        <w:rPr>
          <w:rFonts w:ascii="Arial" w:hAnsi="Arial" w:cs="Arial"/>
          <w:lang w:val="sr-Latn-CS"/>
        </w:rPr>
      </w:pPr>
    </w:p>
    <w:p w14:paraId="2FF3595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487163">
      <w:pPr>
        <w:spacing w:after="0" w:line="240" w:lineRule="auto"/>
        <w:jc w:val="both"/>
        <w:rPr>
          <w:rFonts w:ascii="Arial" w:hAnsi="Arial" w:cs="Arial"/>
          <w:lang w:val="sr-Latn-CS"/>
        </w:rPr>
      </w:pPr>
    </w:p>
    <w:p w14:paraId="621C62BB" w14:textId="2348BDEA"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B21D79">
        <w:rPr>
          <w:rFonts w:ascii="Arial" w:hAnsi="Arial" w:cs="Arial"/>
          <w:lang w:val="sr-Latn-CS"/>
        </w:rPr>
        <w:t>ležišt</w:t>
      </w:r>
      <w:r w:rsidRPr="00E56DC2">
        <w:rPr>
          <w:rFonts w:ascii="Arial" w:hAnsi="Arial" w:cs="Arial"/>
          <w:lang w:val="sr-Latn-CS"/>
        </w:rPr>
        <w:t>u i neposrednoj okolini.</w:t>
      </w:r>
    </w:p>
    <w:p w14:paraId="7604890E" w14:textId="77777777" w:rsidR="00744584" w:rsidRPr="00E56DC2" w:rsidRDefault="00744584" w:rsidP="00487163">
      <w:pPr>
        <w:spacing w:after="0" w:line="240" w:lineRule="auto"/>
        <w:jc w:val="both"/>
        <w:rPr>
          <w:rFonts w:ascii="Arial" w:hAnsi="Arial" w:cs="Arial"/>
          <w:lang w:val="sr-Latn-CS"/>
        </w:rPr>
      </w:pPr>
    </w:p>
    <w:p w14:paraId="270AD83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487163">
      <w:pPr>
        <w:spacing w:after="0" w:line="240" w:lineRule="auto"/>
        <w:ind w:left="270"/>
        <w:jc w:val="both"/>
        <w:rPr>
          <w:rFonts w:ascii="Arial" w:hAnsi="Arial" w:cs="Arial"/>
          <w:lang w:val="sr-Latn-CS"/>
        </w:rPr>
      </w:pPr>
    </w:p>
    <w:p w14:paraId="6A6DF592"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487163">
      <w:pPr>
        <w:spacing w:after="0" w:line="240" w:lineRule="auto"/>
        <w:jc w:val="both"/>
        <w:rPr>
          <w:rFonts w:ascii="Arial" w:hAnsi="Arial" w:cs="Arial"/>
          <w:lang w:val="sr-Latn-CS"/>
        </w:rPr>
      </w:pPr>
    </w:p>
    <w:p w14:paraId="642C96C6" w14:textId="7F7BA59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B21D79">
        <w:rPr>
          <w:rFonts w:ascii="Arial" w:hAnsi="Arial" w:cs="Arial"/>
          <w:lang w:val="sr-Latn-CS"/>
        </w:rPr>
        <w:t>ležišt</w:t>
      </w:r>
      <w:r w:rsidRPr="00E56DC2">
        <w:rPr>
          <w:rFonts w:ascii="Arial" w:hAnsi="Arial" w:cs="Arial"/>
          <w:lang w:val="sr-Latn-CS"/>
        </w:rPr>
        <w:t xml:space="preserve">u, sasvim moguće. </w:t>
      </w:r>
    </w:p>
    <w:p w14:paraId="1DA10905" w14:textId="77777777" w:rsidR="00744584" w:rsidRPr="00E56DC2" w:rsidRDefault="00744584" w:rsidP="00487163">
      <w:pPr>
        <w:spacing w:after="0" w:line="240" w:lineRule="auto"/>
        <w:jc w:val="both"/>
        <w:rPr>
          <w:rFonts w:ascii="Arial" w:hAnsi="Arial" w:cs="Arial"/>
          <w:lang w:val="sr-Latn-CS"/>
        </w:rPr>
      </w:pPr>
    </w:p>
    <w:p w14:paraId="45E3BC30" w14:textId="77777777" w:rsidR="00C4558C"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487163">
      <w:pPr>
        <w:spacing w:after="0" w:line="240" w:lineRule="auto"/>
        <w:jc w:val="both"/>
        <w:rPr>
          <w:rFonts w:ascii="Arial" w:hAnsi="Arial" w:cs="Arial"/>
          <w:lang w:val="sr-Latn-CS"/>
        </w:rPr>
      </w:pPr>
    </w:p>
    <w:p w14:paraId="31F22114"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487163">
      <w:pPr>
        <w:spacing w:after="0" w:line="240" w:lineRule="auto"/>
        <w:jc w:val="both"/>
        <w:rPr>
          <w:rFonts w:ascii="Arial" w:hAnsi="Arial" w:cs="Arial"/>
          <w:lang w:val="sr-Latn-CS"/>
        </w:rPr>
      </w:pPr>
    </w:p>
    <w:p w14:paraId="5DEFB01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487163">
      <w:pPr>
        <w:spacing w:after="0" w:line="240" w:lineRule="auto"/>
        <w:jc w:val="both"/>
        <w:rPr>
          <w:rFonts w:ascii="Arial" w:hAnsi="Arial" w:cs="Arial"/>
          <w:lang w:val="sr-Latn-CS"/>
        </w:rPr>
      </w:pPr>
    </w:p>
    <w:p w14:paraId="07FAFF9B" w14:textId="77777777" w:rsidR="00754CD0" w:rsidRPr="00E56DC2" w:rsidRDefault="00744584" w:rsidP="00487163">
      <w:pPr>
        <w:spacing w:after="0" w:line="240" w:lineRule="auto"/>
        <w:jc w:val="both"/>
        <w:rPr>
          <w:rFonts w:ascii="Arial" w:hAnsi="Arial" w:cs="Arial"/>
          <w:lang w:val="sr-Latn-CS"/>
        </w:rPr>
      </w:pPr>
      <w:r w:rsidRPr="00E56DC2">
        <w:rPr>
          <w:rFonts w:ascii="Arial" w:hAnsi="Arial" w:cs="Arial"/>
          <w:lang w:val="sr-Latn-CS"/>
        </w:rPr>
        <w:lastRenderedPageBreak/>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487163">
      <w:pPr>
        <w:spacing w:after="0" w:line="240" w:lineRule="auto"/>
        <w:jc w:val="both"/>
        <w:rPr>
          <w:rFonts w:ascii="Arial" w:hAnsi="Arial" w:cs="Arial"/>
          <w:lang w:val="sr-Latn-CS"/>
        </w:rPr>
      </w:pPr>
    </w:p>
    <w:p w14:paraId="22DA6205" w14:textId="77777777" w:rsidR="00744584" w:rsidRPr="00E56DC2" w:rsidRDefault="00A41658" w:rsidP="00487163">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487163">
      <w:pPr>
        <w:spacing w:after="0" w:line="240" w:lineRule="auto"/>
        <w:jc w:val="both"/>
        <w:rPr>
          <w:rFonts w:ascii="Arial" w:hAnsi="Arial" w:cs="Arial"/>
          <w:lang w:val="sr-Latn-CS"/>
        </w:rPr>
      </w:pPr>
    </w:p>
    <w:p w14:paraId="27B4DBB1" w14:textId="77777777" w:rsidR="00744584" w:rsidRPr="00E56DC2" w:rsidRDefault="00436FEF" w:rsidP="00487163">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487163">
      <w:pPr>
        <w:spacing w:after="0" w:line="240" w:lineRule="auto"/>
        <w:jc w:val="both"/>
        <w:rPr>
          <w:rFonts w:ascii="Arial" w:hAnsi="Arial" w:cs="Arial"/>
          <w:lang w:val="sr-Latn-CS"/>
        </w:rPr>
      </w:pPr>
    </w:p>
    <w:p w14:paraId="63FF3B6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487163">
      <w:pPr>
        <w:spacing w:after="0" w:line="240" w:lineRule="auto"/>
        <w:jc w:val="both"/>
        <w:rPr>
          <w:rFonts w:ascii="Arial" w:hAnsi="Arial" w:cs="Arial"/>
          <w:lang w:val="sr-Latn-CS"/>
        </w:rPr>
      </w:pPr>
    </w:p>
    <w:p w14:paraId="2B05B971"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487163">
      <w:pPr>
        <w:spacing w:after="0" w:line="240" w:lineRule="auto"/>
        <w:jc w:val="both"/>
        <w:rPr>
          <w:rFonts w:ascii="Arial" w:hAnsi="Arial" w:cs="Arial"/>
          <w:lang w:val="sr-Latn-CS"/>
        </w:rPr>
      </w:pPr>
    </w:p>
    <w:p w14:paraId="68176D4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487163">
      <w:pPr>
        <w:spacing w:after="0" w:line="240" w:lineRule="auto"/>
        <w:jc w:val="both"/>
        <w:rPr>
          <w:rFonts w:ascii="Arial" w:hAnsi="Arial" w:cs="Arial"/>
          <w:lang w:val="sr-Latn-CS"/>
        </w:rPr>
      </w:pPr>
    </w:p>
    <w:p w14:paraId="2DD884E4" w14:textId="77777777" w:rsidR="006C4D9F" w:rsidRPr="00E56DC2" w:rsidRDefault="006C4D9F" w:rsidP="00487163">
      <w:pPr>
        <w:spacing w:after="0" w:line="240" w:lineRule="auto"/>
        <w:jc w:val="both"/>
        <w:rPr>
          <w:rFonts w:ascii="Arial" w:hAnsi="Arial" w:cs="Arial"/>
          <w:lang w:val="sr-Latn-CS"/>
        </w:rPr>
      </w:pPr>
    </w:p>
    <w:p w14:paraId="666ED7B2" w14:textId="731440EE" w:rsidR="00744584" w:rsidRPr="00E56DC2" w:rsidRDefault="00592620" w:rsidP="00487163">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14:paraId="4555C2B2" w14:textId="77777777" w:rsidR="00744584" w:rsidRPr="00E56DC2" w:rsidRDefault="00744584" w:rsidP="00487163">
      <w:pPr>
        <w:spacing w:after="0" w:line="240" w:lineRule="auto"/>
        <w:jc w:val="both"/>
        <w:rPr>
          <w:rFonts w:ascii="Arial" w:hAnsi="Arial" w:cs="Arial"/>
          <w:lang w:val="sr-Latn-CS"/>
        </w:rPr>
      </w:pPr>
    </w:p>
    <w:p w14:paraId="061B0A3F"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56DC2" w:rsidRDefault="00E77AD9" w:rsidP="00487163">
      <w:pPr>
        <w:spacing w:after="0" w:line="240" w:lineRule="auto"/>
        <w:jc w:val="both"/>
        <w:rPr>
          <w:rFonts w:ascii="Arial" w:hAnsi="Arial" w:cs="Arial"/>
          <w:noProof/>
        </w:rPr>
      </w:pPr>
    </w:p>
    <w:p w14:paraId="7567F4F1"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56DC2" w:rsidRDefault="005F431E" w:rsidP="00487163">
      <w:pPr>
        <w:spacing w:after="0" w:line="240" w:lineRule="auto"/>
        <w:jc w:val="both"/>
        <w:rPr>
          <w:rFonts w:ascii="Arial" w:hAnsi="Arial" w:cs="Arial"/>
          <w:b/>
          <w:lang w:val="sr-Latn-CS"/>
        </w:rPr>
      </w:pPr>
    </w:p>
    <w:p w14:paraId="3FE0FD22" w14:textId="3E863267" w:rsidR="00DC7002" w:rsidRDefault="00DC7002" w:rsidP="00487163">
      <w:pPr>
        <w:spacing w:after="0" w:line="240" w:lineRule="auto"/>
        <w:jc w:val="both"/>
        <w:rPr>
          <w:rFonts w:ascii="Arial" w:hAnsi="Arial" w:cs="Arial"/>
          <w:b/>
          <w:lang w:val="sr-Latn-CS"/>
        </w:rPr>
      </w:pPr>
    </w:p>
    <w:p w14:paraId="3D4871E9" w14:textId="1F46BEFB" w:rsidR="008C3B0E" w:rsidRDefault="008C3B0E" w:rsidP="00487163">
      <w:pPr>
        <w:spacing w:after="0" w:line="240" w:lineRule="auto"/>
        <w:jc w:val="both"/>
        <w:rPr>
          <w:rFonts w:ascii="Arial" w:hAnsi="Arial" w:cs="Arial"/>
          <w:b/>
          <w:lang w:val="sr-Latn-CS"/>
        </w:rPr>
      </w:pPr>
    </w:p>
    <w:p w14:paraId="781953A9" w14:textId="4FC42C9B" w:rsidR="008C3B0E" w:rsidRDefault="008C3B0E" w:rsidP="00487163">
      <w:pPr>
        <w:spacing w:after="0" w:line="240" w:lineRule="auto"/>
        <w:jc w:val="both"/>
        <w:rPr>
          <w:rFonts w:ascii="Arial" w:hAnsi="Arial" w:cs="Arial"/>
          <w:b/>
          <w:lang w:val="sr-Latn-CS"/>
        </w:rPr>
      </w:pPr>
    </w:p>
    <w:p w14:paraId="33F01A90" w14:textId="483CC887" w:rsidR="008C3B0E" w:rsidRDefault="008C3B0E" w:rsidP="00487163">
      <w:pPr>
        <w:spacing w:after="0" w:line="240" w:lineRule="auto"/>
        <w:jc w:val="both"/>
        <w:rPr>
          <w:rFonts w:ascii="Arial" w:hAnsi="Arial" w:cs="Arial"/>
          <w:b/>
          <w:lang w:val="sr-Latn-CS"/>
        </w:rPr>
      </w:pPr>
    </w:p>
    <w:p w14:paraId="5EE5B803" w14:textId="1C201ED6" w:rsidR="008C3B0E" w:rsidRDefault="008C3B0E" w:rsidP="00487163">
      <w:pPr>
        <w:spacing w:after="0" w:line="240" w:lineRule="auto"/>
        <w:jc w:val="both"/>
        <w:rPr>
          <w:rFonts w:ascii="Arial" w:hAnsi="Arial" w:cs="Arial"/>
          <w:b/>
          <w:lang w:val="sr-Latn-CS"/>
        </w:rPr>
      </w:pPr>
    </w:p>
    <w:p w14:paraId="174BC239" w14:textId="1C1781F2" w:rsidR="008C3B0E" w:rsidRDefault="008C3B0E" w:rsidP="00487163">
      <w:pPr>
        <w:spacing w:after="0" w:line="240" w:lineRule="auto"/>
        <w:jc w:val="both"/>
        <w:rPr>
          <w:rFonts w:ascii="Arial" w:hAnsi="Arial" w:cs="Arial"/>
          <w:b/>
          <w:lang w:val="sr-Latn-CS"/>
        </w:rPr>
      </w:pPr>
    </w:p>
    <w:p w14:paraId="4CE0E5B3" w14:textId="34C7E065" w:rsidR="008C3B0E" w:rsidRDefault="008C3B0E" w:rsidP="00487163">
      <w:pPr>
        <w:spacing w:after="0" w:line="240" w:lineRule="auto"/>
        <w:jc w:val="both"/>
        <w:rPr>
          <w:rFonts w:ascii="Arial" w:hAnsi="Arial" w:cs="Arial"/>
          <w:b/>
          <w:lang w:val="sr-Latn-CS"/>
        </w:rPr>
      </w:pPr>
    </w:p>
    <w:p w14:paraId="72F84693" w14:textId="7B145EB7" w:rsidR="008C3B0E" w:rsidRDefault="008C3B0E" w:rsidP="00487163">
      <w:pPr>
        <w:spacing w:after="0" w:line="240" w:lineRule="auto"/>
        <w:jc w:val="both"/>
        <w:rPr>
          <w:rFonts w:ascii="Arial" w:hAnsi="Arial" w:cs="Arial"/>
          <w:b/>
          <w:lang w:val="sr-Latn-CS"/>
        </w:rPr>
      </w:pPr>
    </w:p>
    <w:p w14:paraId="57827C81" w14:textId="46997EE4" w:rsidR="008C3B0E" w:rsidRDefault="008C3B0E" w:rsidP="00487163">
      <w:pPr>
        <w:spacing w:after="0" w:line="240" w:lineRule="auto"/>
        <w:jc w:val="both"/>
        <w:rPr>
          <w:rFonts w:ascii="Arial" w:hAnsi="Arial" w:cs="Arial"/>
          <w:b/>
          <w:lang w:val="sr-Latn-CS"/>
        </w:rPr>
      </w:pPr>
    </w:p>
    <w:p w14:paraId="09A5C38D" w14:textId="625F05AD" w:rsidR="008C3B0E" w:rsidRDefault="008C3B0E" w:rsidP="00487163">
      <w:pPr>
        <w:spacing w:after="0" w:line="240" w:lineRule="auto"/>
        <w:jc w:val="both"/>
        <w:rPr>
          <w:rFonts w:ascii="Arial" w:hAnsi="Arial" w:cs="Arial"/>
          <w:b/>
          <w:lang w:val="sr-Latn-CS"/>
        </w:rPr>
      </w:pPr>
    </w:p>
    <w:p w14:paraId="7269A552" w14:textId="2F0FB6F1" w:rsidR="008C3B0E" w:rsidRDefault="008C3B0E" w:rsidP="00487163">
      <w:pPr>
        <w:spacing w:after="0" w:line="240" w:lineRule="auto"/>
        <w:jc w:val="both"/>
        <w:rPr>
          <w:rFonts w:ascii="Arial" w:hAnsi="Arial" w:cs="Arial"/>
          <w:b/>
          <w:lang w:val="sr-Latn-CS"/>
        </w:rPr>
      </w:pPr>
    </w:p>
    <w:p w14:paraId="08EA128C" w14:textId="77777777" w:rsidR="008C3B0E" w:rsidRPr="00E56DC2" w:rsidRDefault="008C3B0E" w:rsidP="00487163">
      <w:pPr>
        <w:spacing w:after="0" w:line="240" w:lineRule="auto"/>
        <w:jc w:val="both"/>
        <w:rPr>
          <w:rFonts w:ascii="Arial" w:hAnsi="Arial" w:cs="Arial"/>
          <w:b/>
          <w:lang w:val="sr-Latn-CS"/>
        </w:rPr>
      </w:pPr>
    </w:p>
    <w:p w14:paraId="3D5D7766" w14:textId="3639DD33" w:rsidR="00744584" w:rsidRPr="00E56DC2" w:rsidRDefault="00A41658" w:rsidP="00487163">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lastRenderedPageBreak/>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487163">
      <w:pPr>
        <w:spacing w:after="0" w:line="240" w:lineRule="auto"/>
        <w:jc w:val="both"/>
        <w:rPr>
          <w:rFonts w:ascii="Arial" w:hAnsi="Arial" w:cs="Arial"/>
          <w:b/>
          <w:lang w:val="sr-Latn-CS"/>
        </w:rPr>
      </w:pPr>
    </w:p>
    <w:p w14:paraId="6105A5DA" w14:textId="77E48E6E" w:rsidR="00744584" w:rsidRPr="003C13AD" w:rsidRDefault="00744584" w:rsidP="00487163">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332FBF6E" w14:textId="33982A0A" w:rsidR="000E197C"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49CFA5D8" w14:textId="77777777" w:rsidR="00744584" w:rsidRPr="00E56DC2"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487163">
      <w:pPr>
        <w:spacing w:after="0" w:line="240" w:lineRule="auto"/>
        <w:jc w:val="both"/>
        <w:rPr>
          <w:rFonts w:ascii="Arial" w:hAnsi="Arial" w:cs="Arial"/>
          <w:b/>
          <w:lang w:val="sr-Latn-CS"/>
        </w:rPr>
      </w:pPr>
    </w:p>
    <w:p w14:paraId="3A27BC4E" w14:textId="5CFEDD34" w:rsidR="00744584"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B21D79">
        <w:rPr>
          <w:rFonts w:ascii="Arial" w:hAnsi="Arial" w:cs="Arial"/>
          <w:lang w:val="sr-Latn-CS"/>
        </w:rPr>
        <w:t>ležišt</w:t>
      </w:r>
      <w:r w:rsidRPr="00E56DC2">
        <w:rPr>
          <w:rFonts w:ascii="Arial" w:hAnsi="Arial" w:cs="Arial"/>
          <w:lang w:val="sr-Latn-CS"/>
        </w:rPr>
        <w:t>u;</w:t>
      </w:r>
    </w:p>
    <w:p w14:paraId="59A67776" w14:textId="3AF029EC" w:rsidR="00BA5DA7" w:rsidRPr="003C13AD" w:rsidRDefault="00744584" w:rsidP="003C13A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20A4E0E9" w:rsidR="00744584" w:rsidRPr="003C13AD" w:rsidRDefault="00BA5DA7" w:rsidP="00487163">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2D1E8494" w14:textId="77777777" w:rsidR="00C12E10" w:rsidRPr="00E56DC2" w:rsidRDefault="00C12E10"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1FFB2950" w:rsidR="000B202E" w:rsidRDefault="000B202E" w:rsidP="00487163">
      <w:pPr>
        <w:spacing w:after="0" w:line="240" w:lineRule="auto"/>
        <w:jc w:val="both"/>
        <w:rPr>
          <w:rFonts w:ascii="Arial" w:hAnsi="Arial" w:cs="Arial"/>
          <w:lang w:val="sr-Latn-CS"/>
        </w:rPr>
      </w:pPr>
    </w:p>
    <w:p w14:paraId="016CB191" w14:textId="378DDED9" w:rsidR="00487163" w:rsidRDefault="00487163" w:rsidP="00487163">
      <w:pPr>
        <w:spacing w:after="0" w:line="240" w:lineRule="auto"/>
        <w:jc w:val="both"/>
        <w:rPr>
          <w:rFonts w:ascii="Arial" w:hAnsi="Arial" w:cs="Arial"/>
          <w:lang w:val="sr-Latn-CS"/>
        </w:rPr>
      </w:pPr>
    </w:p>
    <w:p w14:paraId="58AB0951" w14:textId="636A1F87" w:rsidR="008C3B0E" w:rsidRDefault="008C3B0E" w:rsidP="00487163">
      <w:pPr>
        <w:spacing w:after="0" w:line="240" w:lineRule="auto"/>
        <w:jc w:val="both"/>
        <w:rPr>
          <w:rFonts w:ascii="Arial" w:hAnsi="Arial" w:cs="Arial"/>
          <w:lang w:val="sr-Latn-CS"/>
        </w:rPr>
      </w:pPr>
    </w:p>
    <w:p w14:paraId="79487BFF" w14:textId="77777777" w:rsidR="008C3B0E" w:rsidRPr="00E56DC2" w:rsidRDefault="008C3B0E" w:rsidP="00487163">
      <w:pPr>
        <w:spacing w:after="0" w:line="240" w:lineRule="auto"/>
        <w:jc w:val="both"/>
        <w:rPr>
          <w:rFonts w:ascii="Arial" w:hAnsi="Arial" w:cs="Arial"/>
          <w:lang w:val="sr-Latn-CS"/>
        </w:rPr>
      </w:pPr>
    </w:p>
    <w:p w14:paraId="5639B75D"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14:paraId="7F3C52B5" w14:textId="77777777" w:rsidR="00744584" w:rsidRPr="00E56DC2" w:rsidRDefault="00744584" w:rsidP="00487163">
      <w:pPr>
        <w:spacing w:after="0" w:line="240" w:lineRule="auto"/>
        <w:jc w:val="both"/>
        <w:rPr>
          <w:rFonts w:ascii="Arial" w:hAnsi="Arial" w:cs="Arial"/>
          <w:lang w:val="sr-Latn-CS"/>
        </w:rPr>
      </w:pPr>
    </w:p>
    <w:p w14:paraId="483DE77C" w14:textId="77777777" w:rsidR="005F431E"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487163">
      <w:pPr>
        <w:spacing w:after="0" w:line="240" w:lineRule="auto"/>
        <w:jc w:val="both"/>
        <w:rPr>
          <w:rFonts w:ascii="Arial" w:hAnsi="Arial" w:cs="Arial"/>
          <w:lang w:val="sr-Latn-CS"/>
        </w:rPr>
      </w:pPr>
    </w:p>
    <w:p w14:paraId="63E83896" w14:textId="77777777" w:rsidR="00E77AD9"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487163">
      <w:pPr>
        <w:spacing w:after="0" w:line="240" w:lineRule="auto"/>
        <w:jc w:val="both"/>
        <w:rPr>
          <w:rFonts w:ascii="Arial" w:hAnsi="Arial" w:cs="Arial"/>
          <w:lang w:val="sr-Latn-CS"/>
        </w:rPr>
      </w:pPr>
    </w:p>
    <w:p w14:paraId="281687A6" w14:textId="77777777" w:rsidR="00297F2E" w:rsidRPr="00E56DC2" w:rsidRDefault="001E4D4F" w:rsidP="00487163">
      <w:pPr>
        <w:pStyle w:val="Heading2"/>
      </w:pPr>
      <w:bookmarkStart w:id="25" w:name="_Toc402262954"/>
      <w:r w:rsidRPr="00E56DC2">
        <w:lastRenderedPageBreak/>
        <w:t xml:space="preserve">8.1 </w:t>
      </w:r>
      <w:r w:rsidR="00744584" w:rsidRPr="00E56DC2">
        <w:t>Minimalni - početni iznos koncesione naknade za eksploataciju</w:t>
      </w:r>
      <w:bookmarkEnd w:id="25"/>
    </w:p>
    <w:p w14:paraId="035EB1E4" w14:textId="77777777" w:rsidR="00933594" w:rsidRPr="00E56DC2" w:rsidRDefault="00933594" w:rsidP="00487163">
      <w:pPr>
        <w:spacing w:after="0" w:line="240" w:lineRule="auto"/>
        <w:jc w:val="both"/>
        <w:rPr>
          <w:rFonts w:ascii="Arial" w:hAnsi="Arial" w:cs="Arial"/>
          <w:lang w:val="sr-Latn-CS"/>
        </w:rPr>
      </w:pPr>
    </w:p>
    <w:p w14:paraId="62DB2F5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487163">
      <w:pPr>
        <w:spacing w:after="0" w:line="240" w:lineRule="auto"/>
        <w:jc w:val="both"/>
        <w:rPr>
          <w:rFonts w:ascii="Arial" w:hAnsi="Arial" w:cs="Arial"/>
          <w:lang w:val="sr-Latn-CS"/>
        </w:rPr>
      </w:pPr>
    </w:p>
    <w:p w14:paraId="5AEE7936"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pripadnosti grupi ležišta;</w:t>
      </w:r>
    </w:p>
    <w:p w14:paraId="4A5C794E"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proofErr w:type="spellStart"/>
      <w:r w:rsidRPr="00E56DC2">
        <w:rPr>
          <w:rFonts w:ascii="Arial" w:hAnsi="Arial" w:cs="Arial"/>
        </w:rPr>
        <w:t>kvaliteta</w:t>
      </w:r>
      <w:proofErr w:type="spellEnd"/>
      <w:r w:rsidRPr="00E56DC2">
        <w:rPr>
          <w:rFonts w:ascii="Arial" w:hAnsi="Arial" w:cs="Arial"/>
        </w:rPr>
        <w:t xml:space="preserve"> </w:t>
      </w:r>
      <w:proofErr w:type="spellStart"/>
      <w:r w:rsidRPr="00E56DC2">
        <w:rPr>
          <w:rFonts w:ascii="Arial" w:hAnsi="Arial" w:cs="Arial"/>
        </w:rPr>
        <w:t>mineralne</w:t>
      </w:r>
      <w:proofErr w:type="spellEnd"/>
      <w:r w:rsidRPr="00E56DC2">
        <w:rPr>
          <w:rFonts w:ascii="Arial" w:hAnsi="Arial" w:cs="Arial"/>
        </w:rPr>
        <w:t xml:space="preserve"> </w:t>
      </w:r>
      <w:proofErr w:type="spellStart"/>
      <w:r w:rsidRPr="00E56DC2">
        <w:rPr>
          <w:rFonts w:ascii="Arial" w:hAnsi="Arial" w:cs="Arial"/>
        </w:rPr>
        <w:t>sirovine</w:t>
      </w:r>
      <w:proofErr w:type="spellEnd"/>
    </w:p>
    <w:p w14:paraId="58A6712A"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487163">
      <w:pPr>
        <w:spacing w:after="0" w:line="240" w:lineRule="auto"/>
        <w:jc w:val="both"/>
        <w:rPr>
          <w:rFonts w:ascii="Arial" w:hAnsi="Arial" w:cs="Arial"/>
          <w:lang w:val="sr-Latn-CS"/>
        </w:rPr>
      </w:pPr>
    </w:p>
    <w:p w14:paraId="129646A8" w14:textId="77777777" w:rsidR="00744584" w:rsidRPr="00E56DC2" w:rsidRDefault="00A41658" w:rsidP="00487163">
      <w:pPr>
        <w:pStyle w:val="Heading3"/>
        <w:spacing w:after="0" w:line="240" w:lineRule="auto"/>
        <w:jc w:val="both"/>
        <w:rPr>
          <w:rFonts w:ascii="Arial" w:hAnsi="Arial" w:cs="Arial"/>
          <w:sz w:val="22"/>
          <w:szCs w:val="22"/>
        </w:rPr>
      </w:pPr>
      <w:bookmarkStart w:id="26"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6"/>
    </w:p>
    <w:p w14:paraId="2A214990" w14:textId="77777777" w:rsidR="000E197C" w:rsidRPr="00E56DC2" w:rsidRDefault="000E197C" w:rsidP="00487163">
      <w:pPr>
        <w:spacing w:after="0" w:line="240" w:lineRule="auto"/>
        <w:rPr>
          <w:rFonts w:ascii="Arial" w:hAnsi="Arial" w:cs="Arial"/>
          <w:lang w:val="sr-Latn-CS"/>
        </w:rPr>
      </w:pPr>
    </w:p>
    <w:p w14:paraId="317AB6CF" w14:textId="0E90C80F" w:rsidR="00B56B19" w:rsidRDefault="001C61D2" w:rsidP="00487163">
      <w:pPr>
        <w:spacing w:after="0" w:line="240" w:lineRule="auto"/>
        <w:jc w:val="both"/>
        <w:rPr>
          <w:rFonts w:ascii="Arial" w:hAnsi="Arial" w:cs="Arial"/>
          <w:lang w:val="sr-Latn-CS"/>
        </w:rPr>
      </w:pPr>
      <w:r w:rsidRPr="00E56DC2">
        <w:rPr>
          <w:rFonts w:ascii="Arial" w:hAnsi="Arial" w:cs="Arial"/>
          <w:lang w:val="sr-Latn-CS"/>
        </w:rPr>
        <w:t xml:space="preserve">Ležište tehničko-građevinskog kamena </w:t>
      </w:r>
      <w:r w:rsidR="00B4306B">
        <w:rPr>
          <w:rFonts w:ascii="Arial" w:hAnsi="Arial" w:cs="Arial"/>
          <w:lang w:val="sr-Latn-CS"/>
        </w:rPr>
        <w:t>“Ristova Ponta“</w:t>
      </w:r>
      <w:r w:rsidRPr="00E56DC2">
        <w:rPr>
          <w:rFonts w:ascii="Arial" w:hAnsi="Arial" w:cs="Arial"/>
          <w:lang w:val="sr-Latn-CS"/>
        </w:rPr>
        <w:t xml:space="preserve"> se u više navrata istraživalo, </w:t>
      </w:r>
      <w:r w:rsidRPr="00E56DC2">
        <w:rPr>
          <w:rFonts w:ascii="Arial" w:hAnsi="Arial" w:cs="Arial"/>
        </w:rPr>
        <w:t xml:space="preserve">a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istraživanje</w:t>
      </w:r>
      <w:proofErr w:type="spellEnd"/>
      <w:r w:rsidRPr="00E56DC2">
        <w:rPr>
          <w:rFonts w:ascii="Arial" w:hAnsi="Arial" w:cs="Arial"/>
        </w:rPr>
        <w:t xml:space="preserve"> je </w:t>
      </w:r>
      <w:proofErr w:type="spellStart"/>
      <w:r w:rsidRPr="00E56DC2">
        <w:rPr>
          <w:rFonts w:ascii="Arial" w:hAnsi="Arial" w:cs="Arial"/>
        </w:rPr>
        <w:t>izvedeno</w:t>
      </w:r>
      <w:proofErr w:type="spellEnd"/>
      <w:r w:rsidRPr="00E56DC2">
        <w:rPr>
          <w:rFonts w:ascii="Arial" w:hAnsi="Arial" w:cs="Arial"/>
        </w:rPr>
        <w:t xml:space="preserve"> za </w:t>
      </w:r>
      <w:proofErr w:type="spellStart"/>
      <w:r w:rsidRPr="00E56DC2">
        <w:rPr>
          <w:rFonts w:ascii="Arial" w:hAnsi="Arial" w:cs="Arial"/>
        </w:rPr>
        <w:t>potrebe</w:t>
      </w:r>
      <w:proofErr w:type="spellEnd"/>
      <w:r w:rsidRPr="00E56DC2">
        <w:rPr>
          <w:rFonts w:ascii="Arial" w:hAnsi="Arial" w:cs="Arial"/>
        </w:rPr>
        <w:t xml:space="preserve"> </w:t>
      </w:r>
      <w:proofErr w:type="spellStart"/>
      <w:r w:rsidRPr="00E56DC2">
        <w:rPr>
          <w:rFonts w:ascii="Arial" w:hAnsi="Arial" w:cs="Arial"/>
        </w:rPr>
        <w:t>izrade</w:t>
      </w:r>
      <w:proofErr w:type="spellEnd"/>
      <w:r w:rsidRPr="00E56DC2">
        <w:rPr>
          <w:rFonts w:ascii="Arial" w:hAnsi="Arial" w:cs="Arial"/>
        </w:rPr>
        <w:t xml:space="preserve"> ‘’</w:t>
      </w:r>
      <w:r w:rsidRPr="00E56DC2">
        <w:rPr>
          <w:rFonts w:ascii="Arial" w:eastAsia="Calibri" w:hAnsi="Arial" w:cs="Arial"/>
          <w:lang w:val="sr-Latn-CS"/>
        </w:rPr>
        <w:t>Elabora</w:t>
      </w:r>
      <w:r w:rsidRPr="00E56DC2">
        <w:rPr>
          <w:rFonts w:ascii="Arial" w:hAnsi="Arial" w:cs="Arial"/>
          <w:lang w:val="sr-Latn-CS"/>
        </w:rPr>
        <w:t>ta</w:t>
      </w:r>
      <w:r w:rsidRPr="00E56DC2">
        <w:rPr>
          <w:rFonts w:ascii="Arial" w:eastAsia="Calibri" w:hAnsi="Arial" w:cs="Arial"/>
          <w:lang w:val="sr-Latn-CS"/>
        </w:rPr>
        <w:t xml:space="preserve"> o klasifikaciji, kategorizaciji i proračunu rezervi tehničko-građevinskog kamena ležišta </w:t>
      </w:r>
      <w:r w:rsidR="00C756DB">
        <w:rPr>
          <w:rFonts w:ascii="Arial" w:eastAsia="Calibri" w:hAnsi="Arial" w:cs="Arial"/>
          <w:lang w:val="sr-Latn-CS"/>
        </w:rPr>
        <w:t>Ristova Ponta</w:t>
      </w:r>
      <w:r w:rsidRPr="00E56DC2">
        <w:rPr>
          <w:rFonts w:ascii="Arial" w:eastAsia="Calibri" w:hAnsi="Arial" w:cs="Arial"/>
          <w:lang w:val="sr-Latn-CS"/>
        </w:rPr>
        <w:t xml:space="preserve">, kod </w:t>
      </w:r>
      <w:r w:rsidR="00C756DB">
        <w:rPr>
          <w:rFonts w:ascii="Arial" w:eastAsia="Calibri" w:hAnsi="Arial" w:cs="Arial"/>
          <w:lang w:val="sr-Latn-CS"/>
        </w:rPr>
        <w:t>Ulcinja</w:t>
      </w:r>
      <w:r w:rsidRPr="00E56DC2">
        <w:rPr>
          <w:rFonts w:ascii="Arial" w:eastAsia="Calibri" w:hAnsi="Arial" w:cs="Arial"/>
          <w:lang w:val="sr-Latn-CS"/>
        </w:rPr>
        <w:t>, stanje 31.12.20</w:t>
      </w:r>
      <w:r w:rsidRPr="00E56DC2">
        <w:rPr>
          <w:rFonts w:ascii="Arial" w:hAnsi="Arial" w:cs="Arial"/>
          <w:lang w:val="sr-Latn-CS"/>
        </w:rPr>
        <w:t>1</w:t>
      </w:r>
      <w:r w:rsidR="00B56B19">
        <w:rPr>
          <w:rFonts w:ascii="Arial" w:hAnsi="Arial" w:cs="Arial"/>
          <w:lang w:val="sr-Latn-CS"/>
        </w:rPr>
        <w:t>3</w:t>
      </w:r>
      <w:r w:rsidRPr="00E56DC2">
        <w:rPr>
          <w:rFonts w:ascii="Arial" w:eastAsia="Calibri" w:hAnsi="Arial" w:cs="Arial"/>
          <w:lang w:val="sr-Latn-CS"/>
        </w:rPr>
        <w:t>.</w:t>
      </w:r>
      <w:r w:rsidRPr="00E56DC2">
        <w:rPr>
          <w:rFonts w:ascii="Arial" w:hAnsi="Arial" w:cs="Arial"/>
          <w:lang w:val="sr-Latn-CS"/>
        </w:rPr>
        <w:t xml:space="preserve"> godine’’, koji je ovjeren od strane Ministarstva ekonomije. </w:t>
      </w:r>
      <w:proofErr w:type="spellStart"/>
      <w:r w:rsidR="00B56B19">
        <w:rPr>
          <w:rFonts w:ascii="Arial" w:hAnsi="Arial" w:cs="Arial"/>
        </w:rPr>
        <w:t>Bilansne</w:t>
      </w:r>
      <w:proofErr w:type="spellEnd"/>
      <w:r w:rsidR="00B56B19" w:rsidRPr="003F63E7">
        <w:rPr>
          <w:rFonts w:ascii="Arial" w:hAnsi="Arial" w:cs="Arial"/>
        </w:rPr>
        <w:t xml:space="preserve"> </w:t>
      </w:r>
      <w:proofErr w:type="spellStart"/>
      <w:r w:rsidR="00B56B19" w:rsidRPr="003F63E7">
        <w:rPr>
          <w:rFonts w:ascii="Arial" w:hAnsi="Arial" w:cs="Arial"/>
        </w:rPr>
        <w:t>geološke</w:t>
      </w:r>
      <w:proofErr w:type="spellEnd"/>
      <w:r w:rsidR="00B56B19" w:rsidRPr="003F63E7">
        <w:rPr>
          <w:rFonts w:ascii="Arial" w:hAnsi="Arial" w:cs="Arial"/>
        </w:rPr>
        <w:t xml:space="preserve"> </w:t>
      </w:r>
      <w:proofErr w:type="spellStart"/>
      <w:r w:rsidR="00B56B19" w:rsidRPr="003F63E7">
        <w:rPr>
          <w:rFonts w:ascii="Arial" w:hAnsi="Arial" w:cs="Arial"/>
        </w:rPr>
        <w:t>rezerve</w:t>
      </w:r>
      <w:proofErr w:type="spellEnd"/>
      <w:r w:rsidR="00B56B19" w:rsidRPr="003F63E7">
        <w:rPr>
          <w:rFonts w:ascii="Arial" w:hAnsi="Arial" w:cs="Arial"/>
        </w:rPr>
        <w:t xml:space="preserve"> </w:t>
      </w:r>
      <w:proofErr w:type="spellStart"/>
      <w:r w:rsidR="00B56B19" w:rsidRPr="003F63E7">
        <w:rPr>
          <w:rFonts w:ascii="Arial" w:hAnsi="Arial" w:cs="Arial"/>
        </w:rPr>
        <w:t>tehničko-građevinskog</w:t>
      </w:r>
      <w:proofErr w:type="spellEnd"/>
      <w:r w:rsidR="00B56B19" w:rsidRPr="003F63E7">
        <w:rPr>
          <w:rFonts w:ascii="Arial" w:hAnsi="Arial" w:cs="Arial"/>
        </w:rPr>
        <w:t xml:space="preserve"> </w:t>
      </w:r>
      <w:proofErr w:type="spellStart"/>
      <w:r w:rsidR="00B56B19" w:rsidRPr="003F63E7">
        <w:rPr>
          <w:rFonts w:ascii="Arial" w:hAnsi="Arial" w:cs="Arial"/>
        </w:rPr>
        <w:t>kamena</w:t>
      </w:r>
      <w:proofErr w:type="spellEnd"/>
      <w:r w:rsidR="00B56B19" w:rsidRPr="003F63E7">
        <w:rPr>
          <w:rFonts w:ascii="Arial" w:hAnsi="Arial" w:cs="Arial"/>
        </w:rPr>
        <w:t xml:space="preserve"> </w:t>
      </w:r>
      <w:proofErr w:type="spellStart"/>
      <w:r w:rsidR="00B56B19" w:rsidRPr="003F63E7">
        <w:rPr>
          <w:rFonts w:ascii="Arial" w:hAnsi="Arial" w:cs="Arial"/>
        </w:rPr>
        <w:t>na</w:t>
      </w:r>
      <w:proofErr w:type="spellEnd"/>
      <w:r w:rsidR="00B56B19" w:rsidRPr="003F63E7">
        <w:rPr>
          <w:rFonts w:ascii="Arial" w:hAnsi="Arial" w:cs="Arial"/>
        </w:rPr>
        <w:t xml:space="preserve"> </w:t>
      </w:r>
      <w:proofErr w:type="spellStart"/>
      <w:r w:rsidR="00B56B19" w:rsidRPr="003F63E7">
        <w:rPr>
          <w:rFonts w:ascii="Arial" w:hAnsi="Arial" w:cs="Arial"/>
        </w:rPr>
        <w:t>lokalitetu</w:t>
      </w:r>
      <w:proofErr w:type="spellEnd"/>
      <w:r w:rsidR="00B56B19" w:rsidRPr="003F63E7">
        <w:rPr>
          <w:rFonts w:ascii="Arial" w:hAnsi="Arial" w:cs="Arial"/>
        </w:rPr>
        <w:t xml:space="preserve"> „</w:t>
      </w:r>
      <w:proofErr w:type="spellStart"/>
      <w:r w:rsidR="00B56B19">
        <w:rPr>
          <w:rFonts w:ascii="Arial" w:hAnsi="Arial" w:cs="Arial"/>
        </w:rPr>
        <w:t>Ristova</w:t>
      </w:r>
      <w:proofErr w:type="spellEnd"/>
      <w:r w:rsidR="00B56B19">
        <w:rPr>
          <w:rFonts w:ascii="Arial" w:hAnsi="Arial" w:cs="Arial"/>
        </w:rPr>
        <w:t xml:space="preserve"> Ponta</w:t>
      </w:r>
      <w:r w:rsidR="00B56B19" w:rsidRPr="003F63E7">
        <w:rPr>
          <w:rFonts w:ascii="Arial" w:hAnsi="Arial" w:cs="Arial"/>
        </w:rPr>
        <w:t>“</w:t>
      </w:r>
      <w:r w:rsidR="00C756DB">
        <w:rPr>
          <w:rFonts w:ascii="Arial" w:hAnsi="Arial" w:cs="Arial"/>
        </w:rPr>
        <w:t xml:space="preserve">, </w:t>
      </w:r>
      <w:proofErr w:type="spellStart"/>
      <w:r w:rsidR="00C756DB">
        <w:rPr>
          <w:rFonts w:ascii="Arial" w:hAnsi="Arial" w:cs="Arial"/>
        </w:rPr>
        <w:t>prema</w:t>
      </w:r>
      <w:proofErr w:type="spellEnd"/>
      <w:r w:rsidR="00C756DB">
        <w:rPr>
          <w:rFonts w:ascii="Arial" w:hAnsi="Arial" w:cs="Arial"/>
        </w:rPr>
        <w:t xml:space="preserve"> </w:t>
      </w:r>
      <w:proofErr w:type="spellStart"/>
      <w:r w:rsidR="00C756DB">
        <w:rPr>
          <w:rFonts w:ascii="Arial" w:hAnsi="Arial" w:cs="Arial"/>
        </w:rPr>
        <w:t>navedenom</w:t>
      </w:r>
      <w:proofErr w:type="spellEnd"/>
      <w:r w:rsidR="00C756DB">
        <w:rPr>
          <w:rFonts w:ascii="Arial" w:hAnsi="Arial" w:cs="Arial"/>
        </w:rPr>
        <w:t xml:space="preserve"> </w:t>
      </w:r>
      <w:proofErr w:type="spellStart"/>
      <w:r w:rsidR="00C756DB">
        <w:rPr>
          <w:rFonts w:ascii="Arial" w:hAnsi="Arial" w:cs="Arial"/>
        </w:rPr>
        <w:t>Elaboratu</w:t>
      </w:r>
      <w:proofErr w:type="spellEnd"/>
      <w:r w:rsidR="00C756DB">
        <w:rPr>
          <w:rFonts w:ascii="Arial" w:hAnsi="Arial" w:cs="Arial"/>
        </w:rPr>
        <w:t>,</w:t>
      </w:r>
      <w:r w:rsidR="00B56B19" w:rsidRPr="003F63E7">
        <w:rPr>
          <w:rFonts w:ascii="Arial" w:hAnsi="Arial" w:cs="Arial"/>
        </w:rPr>
        <w:t xml:space="preserve"> </w:t>
      </w:r>
      <w:proofErr w:type="spellStart"/>
      <w:r w:rsidR="00B56B19" w:rsidRPr="003F63E7">
        <w:rPr>
          <w:rFonts w:ascii="Arial" w:hAnsi="Arial" w:cs="Arial"/>
        </w:rPr>
        <w:t>iznose</w:t>
      </w:r>
      <w:proofErr w:type="spellEnd"/>
      <w:r w:rsidR="00B56B19">
        <w:rPr>
          <w:rFonts w:ascii="Arial" w:hAnsi="Arial" w:cs="Arial"/>
        </w:rPr>
        <w:t xml:space="preserve"> 1.517</w:t>
      </w:r>
      <w:r w:rsidR="00B56B19" w:rsidRPr="003F63E7">
        <w:rPr>
          <w:rFonts w:ascii="Arial" w:hAnsi="Arial" w:cs="Arial"/>
        </w:rPr>
        <w:t>.</w:t>
      </w:r>
      <w:r w:rsidR="00B56B19">
        <w:rPr>
          <w:rFonts w:ascii="Arial" w:hAnsi="Arial" w:cs="Arial"/>
        </w:rPr>
        <w:t>434</w:t>
      </w:r>
      <w:r w:rsidR="00B56B19" w:rsidRPr="003F63E7">
        <w:rPr>
          <w:rFonts w:ascii="Arial" w:hAnsi="Arial" w:cs="Arial"/>
        </w:rPr>
        <w:t xml:space="preserve"> m</w:t>
      </w:r>
      <w:r w:rsidR="00B56B19" w:rsidRPr="003F63E7">
        <w:rPr>
          <w:rFonts w:ascii="Arial" w:hAnsi="Arial" w:cs="Arial"/>
          <w:vertAlign w:val="superscript"/>
        </w:rPr>
        <w:t>3</w:t>
      </w:r>
      <w:r w:rsidR="00B56B19">
        <w:rPr>
          <w:rFonts w:ascii="Arial" w:hAnsi="Arial" w:cs="Arial"/>
        </w:rPr>
        <w:t xml:space="preserve"> </w:t>
      </w:r>
      <w:proofErr w:type="spellStart"/>
      <w:r w:rsidR="00B56B19">
        <w:rPr>
          <w:rFonts w:ascii="Arial" w:hAnsi="Arial" w:cs="Arial"/>
        </w:rPr>
        <w:t>č.s.m</w:t>
      </w:r>
      <w:proofErr w:type="spellEnd"/>
      <w:r w:rsidR="00B56B19">
        <w:rPr>
          <w:rFonts w:ascii="Arial" w:hAnsi="Arial" w:cs="Arial"/>
        </w:rPr>
        <w:t xml:space="preserve">, </w:t>
      </w:r>
      <w:proofErr w:type="spellStart"/>
      <w:r w:rsidR="00B56B19">
        <w:rPr>
          <w:rFonts w:ascii="Arial" w:hAnsi="Arial" w:cs="Arial"/>
        </w:rPr>
        <w:t>dok</w:t>
      </w:r>
      <w:proofErr w:type="spellEnd"/>
      <w:r w:rsidR="00B56B19">
        <w:rPr>
          <w:rFonts w:ascii="Arial" w:hAnsi="Arial" w:cs="Arial"/>
        </w:rPr>
        <w:t xml:space="preserve"> </w:t>
      </w:r>
      <w:proofErr w:type="spellStart"/>
      <w:r w:rsidR="00B56B19">
        <w:rPr>
          <w:rFonts w:ascii="Arial" w:hAnsi="Arial" w:cs="Arial"/>
        </w:rPr>
        <w:t>su</w:t>
      </w:r>
      <w:proofErr w:type="spellEnd"/>
      <w:r w:rsidR="00B56B19">
        <w:rPr>
          <w:rFonts w:ascii="Arial" w:hAnsi="Arial" w:cs="Arial"/>
        </w:rPr>
        <w:t xml:space="preserve"> </w:t>
      </w:r>
      <w:proofErr w:type="spellStart"/>
      <w:r w:rsidR="00B56B19">
        <w:rPr>
          <w:rFonts w:ascii="Arial" w:hAnsi="Arial" w:cs="Arial"/>
        </w:rPr>
        <w:t>eksploatacione</w:t>
      </w:r>
      <w:proofErr w:type="spellEnd"/>
      <w:r w:rsidR="00B56B19">
        <w:rPr>
          <w:rFonts w:ascii="Arial" w:hAnsi="Arial" w:cs="Arial"/>
        </w:rPr>
        <w:t xml:space="preserve"> </w:t>
      </w:r>
      <w:proofErr w:type="spellStart"/>
      <w:r w:rsidR="00B56B19">
        <w:rPr>
          <w:rFonts w:ascii="Arial" w:hAnsi="Arial" w:cs="Arial"/>
        </w:rPr>
        <w:t>rezerve</w:t>
      </w:r>
      <w:proofErr w:type="spellEnd"/>
      <w:r w:rsidR="00B56B19">
        <w:rPr>
          <w:rFonts w:ascii="Arial" w:hAnsi="Arial" w:cs="Arial"/>
        </w:rPr>
        <w:t xml:space="preserve"> </w:t>
      </w:r>
      <w:r w:rsidR="00B56B19">
        <w:rPr>
          <w:rFonts w:ascii="Arial" w:hAnsi="Arial" w:cs="Arial"/>
          <w:lang w:val="sr-Latn-CS"/>
        </w:rPr>
        <w:t>1</w:t>
      </w:r>
      <w:r w:rsidR="00B56B19" w:rsidRPr="00321064">
        <w:rPr>
          <w:rFonts w:ascii="Arial" w:hAnsi="Arial" w:cs="Arial"/>
          <w:lang w:val="sr-Latn-CS"/>
        </w:rPr>
        <w:t>.</w:t>
      </w:r>
      <w:r w:rsidR="00B56B19">
        <w:rPr>
          <w:rFonts w:ascii="Arial" w:hAnsi="Arial" w:cs="Arial"/>
          <w:lang w:val="sr-Latn-CS"/>
        </w:rPr>
        <w:t>365</w:t>
      </w:r>
      <w:r w:rsidR="00B56B19" w:rsidRPr="00321064">
        <w:rPr>
          <w:rFonts w:ascii="Arial" w:hAnsi="Arial" w:cs="Arial"/>
          <w:lang w:val="sr-Latn-CS"/>
        </w:rPr>
        <w:t>.</w:t>
      </w:r>
      <w:r w:rsidR="00B56B19">
        <w:rPr>
          <w:rFonts w:ascii="Arial" w:hAnsi="Arial" w:cs="Arial"/>
          <w:lang w:val="sr-Latn-CS"/>
        </w:rPr>
        <w:t>690</w:t>
      </w:r>
      <w:r w:rsidR="00B56B19" w:rsidRPr="00321064">
        <w:rPr>
          <w:rFonts w:ascii="Arial" w:hAnsi="Arial" w:cs="Arial"/>
          <w:lang w:val="sr-Latn-CS"/>
        </w:rPr>
        <w:t xml:space="preserve"> m</w:t>
      </w:r>
      <w:r w:rsidR="00B56B19" w:rsidRPr="00321064">
        <w:rPr>
          <w:rFonts w:ascii="Arial" w:hAnsi="Arial" w:cs="Arial"/>
          <w:vertAlign w:val="superscript"/>
          <w:lang w:val="sr-Latn-CS"/>
        </w:rPr>
        <w:t>3</w:t>
      </w:r>
      <w:r w:rsidR="00B56B19">
        <w:rPr>
          <w:rFonts w:ascii="Arial" w:hAnsi="Arial" w:cs="Arial"/>
          <w:lang w:val="sr-Latn-CS"/>
        </w:rPr>
        <w:t>.</w:t>
      </w:r>
    </w:p>
    <w:p w14:paraId="39C94F0E" w14:textId="77777777" w:rsidR="00B56B19" w:rsidRDefault="00B56B19" w:rsidP="00487163">
      <w:pPr>
        <w:spacing w:after="0" w:line="240" w:lineRule="auto"/>
        <w:jc w:val="both"/>
        <w:rPr>
          <w:rFonts w:ascii="Arial" w:hAnsi="Arial" w:cs="Arial"/>
          <w:lang w:val="sr-Latn-CS"/>
        </w:rPr>
      </w:pPr>
    </w:p>
    <w:p w14:paraId="31C69C67" w14:textId="47F29E40" w:rsidR="00313B20" w:rsidRPr="00E56DC2" w:rsidRDefault="00313B20" w:rsidP="00487163">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sidR="00B56B19">
        <w:rPr>
          <w:rFonts w:ascii="Arial" w:hAnsi="Arial" w:cs="Arial"/>
          <w:b/>
        </w:rPr>
        <w:t>2</w:t>
      </w:r>
      <w:r w:rsidR="002028C1" w:rsidRPr="00E56DC2">
        <w:rPr>
          <w:rFonts w:ascii="Arial" w:hAnsi="Arial" w:cs="Arial"/>
          <w:b/>
        </w:rPr>
        <w:t>8</w:t>
      </w:r>
      <w:r w:rsidRPr="00E56DC2">
        <w:rPr>
          <w:rFonts w:ascii="Arial" w:hAnsi="Arial" w:cs="Arial"/>
          <w:b/>
        </w:rPr>
        <w:t xml:space="preserve">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B56B19">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,=1,5)</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B56B19">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B56B19">
        <w:rPr>
          <w:rFonts w:ascii="Arial" w:hAnsi="Arial" w:cs="Arial"/>
          <w:b/>
        </w:rPr>
        <w:t>840</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3E309A9A" w14:textId="77777777" w:rsidR="00313B20" w:rsidRPr="00E56DC2" w:rsidRDefault="00313B20" w:rsidP="00487163">
      <w:pPr>
        <w:spacing w:after="0" w:line="240" w:lineRule="auto"/>
        <w:jc w:val="both"/>
        <w:rPr>
          <w:rFonts w:ascii="Arial" w:hAnsi="Arial" w:cs="Arial"/>
          <w:b/>
          <w:lang w:val="sr-Latn-CS"/>
        </w:rPr>
      </w:pPr>
    </w:p>
    <w:p w14:paraId="07D7DB89" w14:textId="77777777" w:rsidR="000E197C" w:rsidRPr="00E56DC2" w:rsidRDefault="00A41658" w:rsidP="00487163">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Pripadnost grupi ležišta</w:t>
      </w:r>
      <w:bookmarkEnd w:id="27"/>
    </w:p>
    <w:p w14:paraId="7F0DC8BE" w14:textId="77777777" w:rsidR="000E197C" w:rsidRPr="00E56DC2" w:rsidRDefault="000E197C" w:rsidP="00487163">
      <w:pPr>
        <w:spacing w:after="0" w:line="240" w:lineRule="auto"/>
        <w:rPr>
          <w:rFonts w:ascii="Arial" w:hAnsi="Arial" w:cs="Arial"/>
          <w:lang w:val="sr-Latn-CS"/>
        </w:rPr>
      </w:pPr>
    </w:p>
    <w:p w14:paraId="4EDB2725" w14:textId="3626A202"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Ležište </w:t>
      </w:r>
      <w:r w:rsidR="002D6F71" w:rsidRPr="00E56DC2">
        <w:rPr>
          <w:rFonts w:ascii="Arial" w:hAnsi="Arial" w:cs="Arial"/>
          <w:lang w:val="sr-Latn-CS"/>
        </w:rPr>
        <w:t xml:space="preserve">tehničko-građevinskog kamena </w:t>
      </w:r>
      <w:r w:rsidR="00B4306B">
        <w:rPr>
          <w:rFonts w:ascii="Arial" w:hAnsi="Arial" w:cs="Arial"/>
          <w:lang w:val="sr-Latn-CS"/>
        </w:rPr>
        <w:t>“Ristova Ponta“</w:t>
      </w:r>
      <w:r w:rsidR="007E365E" w:rsidRPr="00E56DC2">
        <w:rPr>
          <w:rFonts w:ascii="Arial" w:hAnsi="Arial" w:cs="Arial"/>
          <w:lang w:val="sr-Latn-CS"/>
        </w:rPr>
        <w:t>,</w:t>
      </w:r>
      <w:r w:rsidR="00484F44" w:rsidRPr="00E56DC2">
        <w:rPr>
          <w:rFonts w:ascii="Arial" w:hAnsi="Arial" w:cs="Arial"/>
          <w:lang w:val="sr-Latn-CS"/>
        </w:rPr>
        <w:t xml:space="preserve"> </w:t>
      </w:r>
      <w:r w:rsidRPr="00E56DC2">
        <w:rPr>
          <w:rFonts w:ascii="Arial" w:hAnsi="Arial" w:cs="Arial"/>
          <w:lang w:val="sr-Latn-CS"/>
        </w:rPr>
        <w:t>prema navedenoj Uredbi, a na osnovu postojećih karakteristika i očekivanih uslova za eksploataciju, svrstan</w:t>
      </w:r>
      <w:r w:rsidR="00C756DB">
        <w:rPr>
          <w:rFonts w:ascii="Arial" w:hAnsi="Arial" w:cs="Arial"/>
          <w:lang w:val="sr-Latn-CS"/>
        </w:rPr>
        <w:t>o</w:t>
      </w:r>
      <w:r w:rsidRPr="00E56DC2">
        <w:rPr>
          <w:rFonts w:ascii="Arial" w:hAnsi="Arial" w:cs="Arial"/>
          <w:lang w:val="sr-Latn-CS"/>
        </w:rPr>
        <w:t xml:space="preserve"> je u treću grupu geogenih ležišta (G</w:t>
      </w:r>
      <w:r w:rsidRPr="00E56DC2">
        <w:rPr>
          <w:rFonts w:ascii="Arial" w:hAnsi="Arial" w:cs="Arial"/>
          <w:vertAlign w:val="subscript"/>
          <w:lang w:val="sr-Latn-CS"/>
        </w:rPr>
        <w:t>3</w:t>
      </w:r>
      <w:r w:rsidRPr="00E56DC2">
        <w:rPr>
          <w:rFonts w:ascii="Arial" w:hAnsi="Arial" w:cs="Arial"/>
          <w:lang w:val="sr-Latn-CS"/>
        </w:rPr>
        <w:t>).</w:t>
      </w:r>
    </w:p>
    <w:p w14:paraId="3EB7C162" w14:textId="77777777" w:rsidR="00FD18AA" w:rsidRPr="00E56DC2" w:rsidRDefault="00FD18AA" w:rsidP="00487163">
      <w:pPr>
        <w:spacing w:after="0" w:line="240" w:lineRule="auto"/>
        <w:jc w:val="both"/>
        <w:rPr>
          <w:rFonts w:ascii="Arial" w:hAnsi="Arial" w:cs="Arial"/>
          <w:lang w:val="sr-Latn-CS"/>
        </w:rPr>
      </w:pPr>
    </w:p>
    <w:p w14:paraId="487995AD" w14:textId="15C4CCF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Po tom osnovu</w:t>
      </w:r>
      <w:r w:rsidR="00C756DB">
        <w:rPr>
          <w:rFonts w:ascii="Arial" w:hAnsi="Arial" w:cs="Arial"/>
          <w:lang w:val="sr-Latn-CS"/>
        </w:rPr>
        <w:t>,</w:t>
      </w:r>
      <w:r w:rsidRPr="00E56DC2">
        <w:rPr>
          <w:rFonts w:ascii="Arial" w:hAnsi="Arial" w:cs="Arial"/>
          <w:lang w:val="sr-Latn-CS"/>
        </w:rPr>
        <w:t xml:space="preserve">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C756DB">
        <w:rPr>
          <w:rFonts w:ascii="Arial" w:hAnsi="Arial" w:cs="Arial"/>
          <w:lang w:val="sr-Latn-CS"/>
        </w:rPr>
        <w:t>tehničko-građevinskog kamena</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B56B19">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487163">
      <w:pPr>
        <w:spacing w:after="0" w:line="240" w:lineRule="auto"/>
        <w:jc w:val="both"/>
        <w:rPr>
          <w:rFonts w:ascii="Arial" w:hAnsi="Arial" w:cs="Arial"/>
          <w:lang w:val="sr-Latn-CS"/>
        </w:rPr>
      </w:pPr>
    </w:p>
    <w:p w14:paraId="0E51C589" w14:textId="77777777" w:rsidR="00744584" w:rsidRPr="00E56DC2" w:rsidRDefault="00A41658" w:rsidP="00487163">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14:paraId="7213DBAE" w14:textId="77777777" w:rsidR="000E197C" w:rsidRPr="00E56DC2" w:rsidRDefault="000E197C" w:rsidP="00487163">
      <w:pPr>
        <w:spacing w:after="0" w:line="240" w:lineRule="auto"/>
        <w:rPr>
          <w:rFonts w:ascii="Arial" w:hAnsi="Arial" w:cs="Arial"/>
          <w:lang w:val="sr-Latn-CS"/>
        </w:rPr>
      </w:pPr>
    </w:p>
    <w:p w14:paraId="2E546CF6" w14:textId="77777777" w:rsidR="00313B20" w:rsidRPr="00E56DC2" w:rsidRDefault="00313B20" w:rsidP="00487163">
      <w:pPr>
        <w:spacing w:after="0" w:line="240" w:lineRule="auto"/>
        <w:jc w:val="both"/>
        <w:rPr>
          <w:rFonts w:ascii="Arial" w:hAnsi="Arial" w:cs="Arial"/>
          <w:lang w:val="sr-Latn-CS"/>
        </w:rPr>
      </w:pPr>
      <w:bookmarkStart w:id="29" w:name="_Toc402262958"/>
      <w:r w:rsidRPr="00E56DC2">
        <w:rPr>
          <w:rFonts w:ascii="Arial" w:hAnsi="Arial" w:cs="Arial"/>
        </w:rPr>
        <w:t xml:space="preserve">Na </w:t>
      </w:r>
      <w:proofErr w:type="spellStart"/>
      <w:r w:rsidRPr="00E56DC2">
        <w:rPr>
          <w:rFonts w:ascii="Arial" w:hAnsi="Arial" w:cs="Arial"/>
        </w:rPr>
        <w:t>predmetnom</w:t>
      </w:r>
      <w:proofErr w:type="spellEnd"/>
      <w:r w:rsidRPr="00E56DC2">
        <w:rPr>
          <w:rFonts w:ascii="Arial" w:hAnsi="Arial" w:cs="Arial"/>
        </w:rPr>
        <w:t xml:space="preserve"> </w:t>
      </w:r>
      <w:proofErr w:type="spellStart"/>
      <w:r w:rsidRPr="00E56DC2">
        <w:rPr>
          <w:rFonts w:ascii="Arial" w:hAnsi="Arial" w:cs="Arial"/>
        </w:rPr>
        <w:t>ležištu</w:t>
      </w:r>
      <w:proofErr w:type="spellEnd"/>
      <w:r w:rsidRPr="00E56DC2">
        <w:rPr>
          <w:rFonts w:ascii="Arial" w:hAnsi="Arial" w:cs="Arial"/>
        </w:rPr>
        <w:t xml:space="preserve"> </w:t>
      </w:r>
      <w:proofErr w:type="spellStart"/>
      <w:r w:rsidRPr="00E56DC2">
        <w:rPr>
          <w:rFonts w:ascii="Arial" w:hAnsi="Arial" w:cs="Arial"/>
        </w:rPr>
        <w:t>su</w:t>
      </w:r>
      <w:proofErr w:type="spellEnd"/>
      <w:r w:rsidRPr="00E56DC2">
        <w:rPr>
          <w:rFonts w:ascii="Arial" w:hAnsi="Arial" w:cs="Arial"/>
        </w:rPr>
        <w:t xml:space="preserve"> </w:t>
      </w:r>
      <w:proofErr w:type="spellStart"/>
      <w:r w:rsidRPr="00E56DC2">
        <w:rPr>
          <w:rFonts w:ascii="Arial" w:hAnsi="Arial" w:cs="Arial"/>
        </w:rPr>
        <w:t>vr</w:t>
      </w:r>
      <w:proofErr w:type="spellEnd"/>
      <w:r w:rsidRPr="00E56DC2">
        <w:rPr>
          <w:rFonts w:ascii="Arial" w:hAnsi="Arial" w:cs="Arial"/>
          <w:lang w:val="sr-Latn-CS"/>
        </w:rPr>
        <w:t>š</w:t>
      </w:r>
      <w:proofErr w:type="spellStart"/>
      <w:r w:rsidRPr="00E56DC2">
        <w:rPr>
          <w:rFonts w:ascii="Arial" w:hAnsi="Arial" w:cs="Arial"/>
        </w:rPr>
        <w:t>ena</w:t>
      </w:r>
      <w:proofErr w:type="spellEnd"/>
      <w:r w:rsidRPr="00E56DC2">
        <w:rPr>
          <w:rFonts w:ascii="Arial" w:hAnsi="Arial" w:cs="Arial"/>
        </w:rPr>
        <w:t xml:space="preserve">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w:t>
      </w:r>
      <w:proofErr w:type="spellEnd"/>
      <w:r w:rsidRPr="00E56DC2">
        <w:rPr>
          <w:rFonts w:ascii="Arial" w:hAnsi="Arial" w:cs="Arial"/>
          <w:lang w:val="sr-Latn-CS"/>
        </w:rPr>
        <w:t>š</w:t>
      </w:r>
      <w:r w:rsidRPr="00E56DC2">
        <w:rPr>
          <w:rFonts w:ascii="Arial" w:hAnsi="Arial" w:cs="Arial"/>
        </w:rPr>
        <w:t xml:space="preserve">ka </w:t>
      </w:r>
      <w:proofErr w:type="spellStart"/>
      <w:r w:rsidRPr="00E56DC2">
        <w:rPr>
          <w:rFonts w:ascii="Arial" w:hAnsi="Arial" w:cs="Arial"/>
        </w:rPr>
        <w:t>istra</w:t>
      </w:r>
      <w:proofErr w:type="spellEnd"/>
      <w:r w:rsidRPr="00E56DC2">
        <w:rPr>
          <w:rFonts w:ascii="Arial" w:hAnsi="Arial" w:cs="Arial"/>
          <w:lang w:val="sr-Latn-CS"/>
        </w:rPr>
        <w:t>ž</w:t>
      </w:r>
      <w:proofErr w:type="spellStart"/>
      <w:r w:rsidRPr="00E56DC2">
        <w:rPr>
          <w:rFonts w:ascii="Arial" w:hAnsi="Arial" w:cs="Arial"/>
        </w:rPr>
        <w:t>ivanja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w:t>
      </w:r>
      <w:proofErr w:type="spellEnd"/>
      <w:r w:rsidRPr="00E56DC2">
        <w:rPr>
          <w:rFonts w:ascii="Arial" w:hAnsi="Arial" w:cs="Arial"/>
        </w:rPr>
        <w:t xml:space="preserve"> </w:t>
      </w:r>
      <w:proofErr w:type="spellStart"/>
      <w:r w:rsidRPr="00E56DC2">
        <w:rPr>
          <w:rFonts w:ascii="Arial" w:hAnsi="Arial" w:cs="Arial"/>
        </w:rPr>
        <w:t>osnovu</w:t>
      </w:r>
      <w:proofErr w:type="spellEnd"/>
      <w:r w:rsidRPr="00E56DC2">
        <w:rPr>
          <w:rFonts w:ascii="Arial" w:hAnsi="Arial" w:cs="Arial"/>
        </w:rPr>
        <w:t xml:space="preserve"> </w:t>
      </w:r>
      <w:proofErr w:type="spellStart"/>
      <w:r w:rsidRPr="00E56DC2">
        <w:rPr>
          <w:rFonts w:ascii="Arial" w:hAnsi="Arial" w:cs="Arial"/>
        </w:rPr>
        <w:t>dobijenih</w:t>
      </w:r>
      <w:proofErr w:type="spellEnd"/>
      <w:r w:rsidRPr="00E56DC2">
        <w:rPr>
          <w:rFonts w:ascii="Arial" w:hAnsi="Arial" w:cs="Arial"/>
        </w:rPr>
        <w:t xml:space="preserve"> </w:t>
      </w:r>
      <w:proofErr w:type="spellStart"/>
      <w:r w:rsidRPr="00E56DC2">
        <w:rPr>
          <w:rFonts w:ascii="Arial" w:hAnsi="Arial" w:cs="Arial"/>
        </w:rPr>
        <w:t>rezultata</w:t>
      </w:r>
      <w:proofErr w:type="spellEnd"/>
      <w:r w:rsidRPr="00E56DC2">
        <w:rPr>
          <w:rFonts w:ascii="Arial" w:hAnsi="Arial" w:cs="Arial"/>
        </w:rPr>
        <w:t xml:space="preserve"> </w:t>
      </w:r>
      <w:proofErr w:type="spellStart"/>
      <w:r w:rsidRPr="00E56DC2">
        <w:rPr>
          <w:rFonts w:ascii="Arial" w:hAnsi="Arial" w:cs="Arial"/>
        </w:rPr>
        <w:t>ispitivanja</w:t>
      </w:r>
      <w:proofErr w:type="spellEnd"/>
      <w:r w:rsidRPr="00E56DC2">
        <w:rPr>
          <w:rFonts w:ascii="Arial" w:hAnsi="Arial" w:cs="Arial"/>
          <w:lang w:val="sr-Latn-CS"/>
        </w:rPr>
        <w:t xml:space="preserve">, </w:t>
      </w:r>
      <w:proofErr w:type="spellStart"/>
      <w:r w:rsidRPr="00E56DC2">
        <w:rPr>
          <w:rFonts w:ascii="Arial" w:hAnsi="Arial" w:cs="Arial"/>
        </w:rPr>
        <w:t>karbonatne</w:t>
      </w:r>
      <w:proofErr w:type="spellEnd"/>
      <w:r w:rsidRPr="00E56DC2">
        <w:rPr>
          <w:rFonts w:ascii="Arial" w:hAnsi="Arial" w:cs="Arial"/>
        </w:rPr>
        <w:t xml:space="preserve"> </w:t>
      </w:r>
      <w:proofErr w:type="spellStart"/>
      <w:r w:rsidRPr="00E56DC2">
        <w:rPr>
          <w:rFonts w:ascii="Arial" w:hAnsi="Arial" w:cs="Arial"/>
        </w:rPr>
        <w:t>stijene</w:t>
      </w:r>
      <w:proofErr w:type="spellEnd"/>
      <w:r w:rsidRPr="00E56DC2">
        <w:rPr>
          <w:rFonts w:ascii="Arial" w:hAnsi="Arial" w:cs="Arial"/>
        </w:rPr>
        <w:t xml:space="preserve"> </w:t>
      </w:r>
      <w:proofErr w:type="spellStart"/>
      <w:r w:rsidRPr="00E56DC2">
        <w:rPr>
          <w:rFonts w:ascii="Arial" w:hAnsi="Arial" w:cs="Arial"/>
        </w:rPr>
        <w:t>sa</w:t>
      </w:r>
      <w:proofErr w:type="spellEnd"/>
      <w:r w:rsidRPr="00E56DC2">
        <w:rPr>
          <w:rFonts w:ascii="Arial" w:hAnsi="Arial" w:cs="Arial"/>
        </w:rPr>
        <w:t xml:space="preserve"> </w:t>
      </w:r>
      <w:proofErr w:type="spellStart"/>
      <w:r w:rsidRPr="00E56DC2">
        <w:rPr>
          <w:rFonts w:ascii="Arial" w:hAnsi="Arial" w:cs="Arial"/>
        </w:rPr>
        <w:t>ovog</w:t>
      </w:r>
      <w:proofErr w:type="spellEnd"/>
      <w:r w:rsidRPr="00E56DC2">
        <w:rPr>
          <w:rFonts w:ascii="Arial" w:hAnsi="Arial" w:cs="Arial"/>
        </w:rPr>
        <w:t xml:space="preserve"> </w:t>
      </w:r>
      <w:proofErr w:type="spellStart"/>
      <w:r w:rsidRPr="00E56DC2">
        <w:rPr>
          <w:rFonts w:ascii="Arial" w:hAnsi="Arial" w:cs="Arial"/>
        </w:rPr>
        <w:t>ležišta</w:t>
      </w:r>
      <w:proofErr w:type="spellEnd"/>
      <w:r w:rsidRPr="00E56DC2">
        <w:rPr>
          <w:rFonts w:ascii="Arial" w:hAnsi="Arial" w:cs="Arial"/>
        </w:rPr>
        <w:t xml:space="preserve"> se </w:t>
      </w:r>
      <w:proofErr w:type="spellStart"/>
      <w:r w:rsidRPr="00E56DC2">
        <w:rPr>
          <w:rFonts w:ascii="Arial" w:hAnsi="Arial" w:cs="Arial"/>
        </w:rPr>
        <w:t>mo</w:t>
      </w:r>
      <w:proofErr w:type="spellEnd"/>
      <w:r w:rsidRPr="00E56DC2">
        <w:rPr>
          <w:rFonts w:ascii="Arial" w:hAnsi="Arial" w:cs="Arial"/>
          <w:lang w:val="sr-Latn-CS"/>
        </w:rPr>
        <w:t xml:space="preserve">gu </w:t>
      </w:r>
      <w:proofErr w:type="spellStart"/>
      <w:r w:rsidRPr="00E56DC2">
        <w:rPr>
          <w:rFonts w:ascii="Arial" w:hAnsi="Arial" w:cs="Arial"/>
        </w:rPr>
        <w:t>koristiti</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gra</w:t>
      </w:r>
      <w:proofErr w:type="spellEnd"/>
      <w:r w:rsidRPr="00E56DC2">
        <w:rPr>
          <w:rFonts w:ascii="Arial" w:hAnsi="Arial" w:cs="Arial"/>
          <w:lang w:val="sr-Latn-CS"/>
        </w:rPr>
        <w:t>đ</w:t>
      </w:r>
      <w:proofErr w:type="spellStart"/>
      <w:r w:rsidRPr="00E56DC2">
        <w:rPr>
          <w:rFonts w:ascii="Arial" w:hAnsi="Arial" w:cs="Arial"/>
        </w:rPr>
        <w:t>evinski</w:t>
      </w:r>
      <w:proofErr w:type="spellEnd"/>
      <w:r w:rsidRPr="00E56DC2">
        <w:rPr>
          <w:rFonts w:ascii="Arial" w:hAnsi="Arial" w:cs="Arial"/>
        </w:rPr>
        <w:t xml:space="preserve"> </w:t>
      </w:r>
      <w:proofErr w:type="spellStart"/>
      <w:r w:rsidRPr="00E56DC2">
        <w:rPr>
          <w:rFonts w:ascii="Arial" w:hAnsi="Arial" w:cs="Arial"/>
        </w:rPr>
        <w:t>kamen</w:t>
      </w:r>
      <w:proofErr w:type="spellEnd"/>
      <w:r w:rsidRPr="00E56DC2">
        <w:rPr>
          <w:rFonts w:ascii="Arial" w:hAnsi="Arial" w:cs="Arial"/>
          <w:lang w:val="sr-Latn-CS"/>
        </w:rPr>
        <w:t>.</w:t>
      </w:r>
    </w:p>
    <w:p w14:paraId="77E4E68A" w14:textId="77777777" w:rsidR="00313B20" w:rsidRPr="00E56DC2" w:rsidRDefault="00313B20" w:rsidP="00487163">
      <w:pPr>
        <w:spacing w:after="0" w:line="240" w:lineRule="auto"/>
        <w:jc w:val="both"/>
        <w:rPr>
          <w:rFonts w:ascii="Arial" w:hAnsi="Arial" w:cs="Arial"/>
          <w:lang w:val="hr-HR"/>
        </w:rPr>
      </w:pPr>
    </w:p>
    <w:p w14:paraId="4474DA29" w14:textId="77777777" w:rsidR="00744584" w:rsidRPr="00E56DC2" w:rsidRDefault="00A41658" w:rsidP="00487163">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487163">
      <w:pPr>
        <w:spacing w:after="0" w:line="240" w:lineRule="auto"/>
        <w:jc w:val="both"/>
        <w:rPr>
          <w:rFonts w:ascii="Arial" w:hAnsi="Arial" w:cs="Arial"/>
          <w:lang w:val="sr-Latn-CS"/>
        </w:rPr>
      </w:pPr>
    </w:p>
    <w:p w14:paraId="36B272A8" w14:textId="77777777" w:rsidR="00313B20" w:rsidRPr="00E56DC2" w:rsidRDefault="00313B20" w:rsidP="00487163">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77777777" w:rsidR="00313B20" w:rsidRPr="00E56DC2" w:rsidRDefault="00313B20" w:rsidP="00487163">
      <w:pPr>
        <w:spacing w:after="0" w:line="240" w:lineRule="auto"/>
        <w:jc w:val="both"/>
        <w:rPr>
          <w:rFonts w:ascii="Arial" w:hAnsi="Arial" w:cs="Arial"/>
          <w:lang w:val="sr-Latn-CS"/>
        </w:rPr>
      </w:pPr>
    </w:p>
    <w:p w14:paraId="59000583" w14:textId="694594BA" w:rsidR="00313B20" w:rsidRPr="00C756DB" w:rsidRDefault="00313B20" w:rsidP="00487163">
      <w:pPr>
        <w:spacing w:after="0" w:line="240" w:lineRule="auto"/>
        <w:jc w:val="both"/>
        <w:rPr>
          <w:rFonts w:ascii="Arial" w:hAnsi="Arial" w:cs="Arial"/>
          <w:lang w:val="sr-Latn-CS"/>
        </w:rPr>
      </w:pPr>
      <w:r w:rsidRPr="00C756DB">
        <w:rPr>
          <w:rFonts w:ascii="Arial" w:hAnsi="Arial" w:cs="Arial"/>
          <w:lang w:val="sr-Latn-CS"/>
        </w:rPr>
        <w:t xml:space="preserve">Na osnovu usvojenih parametara, tržišna vrijednost rezervi tehničko-građevinskog kamena koje se mogu otkopati, prema minimalnom godišnjem kapacitetu </w:t>
      </w:r>
      <w:r w:rsidR="00C756DB" w:rsidRPr="00C756DB">
        <w:rPr>
          <w:rFonts w:ascii="Arial" w:hAnsi="Arial" w:cs="Arial"/>
          <w:lang w:val="sr-Latn-CS"/>
        </w:rPr>
        <w:t>od</w:t>
      </w:r>
      <w:r w:rsidR="00C756DB" w:rsidRPr="00C756DB">
        <w:rPr>
          <w:rFonts w:ascii="Arial" w:hAnsi="Arial" w:cs="Arial"/>
        </w:rPr>
        <w:t xml:space="preserve"> 20.000 m</w:t>
      </w:r>
      <w:r w:rsidR="00C756DB" w:rsidRPr="00C756DB">
        <w:rPr>
          <w:rFonts w:ascii="Arial" w:hAnsi="Arial" w:cs="Arial"/>
          <w:vertAlign w:val="superscript"/>
        </w:rPr>
        <w:t xml:space="preserve">3 </w:t>
      </w:r>
      <w:proofErr w:type="spellStart"/>
      <w:r w:rsidR="00C756DB" w:rsidRPr="00C756DB">
        <w:rPr>
          <w:rFonts w:ascii="Arial" w:hAnsi="Arial" w:cs="Arial"/>
        </w:rPr>
        <w:t>č.s.m</w:t>
      </w:r>
      <w:proofErr w:type="spellEnd"/>
      <w:r w:rsidR="00C756DB" w:rsidRPr="00C756DB">
        <w:rPr>
          <w:rFonts w:ascii="Arial" w:hAnsi="Arial" w:cs="Arial"/>
        </w:rPr>
        <w:t xml:space="preserve">. </w:t>
      </w:r>
      <w:proofErr w:type="spellStart"/>
      <w:r w:rsidR="00C756DB" w:rsidRPr="00C756DB">
        <w:rPr>
          <w:rFonts w:ascii="Arial" w:hAnsi="Arial" w:cs="Arial"/>
        </w:rPr>
        <w:t>odnosno</w:t>
      </w:r>
      <w:proofErr w:type="spellEnd"/>
      <w:r w:rsidR="00C756DB" w:rsidRPr="00C756DB">
        <w:rPr>
          <w:rFonts w:ascii="Arial" w:hAnsi="Arial" w:cs="Arial"/>
        </w:rPr>
        <w:t xml:space="preserve"> 30.000 m</w:t>
      </w:r>
      <w:r w:rsidR="00C756DB" w:rsidRPr="00C756DB">
        <w:rPr>
          <w:rFonts w:ascii="Arial" w:hAnsi="Arial" w:cs="Arial"/>
          <w:vertAlign w:val="superscript"/>
        </w:rPr>
        <w:t>3</w:t>
      </w:r>
      <w:r w:rsidR="00C756DB" w:rsidRPr="00C756DB">
        <w:rPr>
          <w:rFonts w:ascii="Arial" w:hAnsi="Arial" w:cs="Arial"/>
        </w:rPr>
        <w:t xml:space="preserve"> </w:t>
      </w:r>
      <w:proofErr w:type="spellStart"/>
      <w:r w:rsidR="00C756DB" w:rsidRPr="00C756DB">
        <w:rPr>
          <w:rFonts w:ascii="Arial" w:hAnsi="Arial" w:cs="Arial"/>
        </w:rPr>
        <w:t>agregata</w:t>
      </w:r>
      <w:proofErr w:type="spellEnd"/>
      <w:r w:rsidR="00C756DB" w:rsidRPr="00C756DB">
        <w:rPr>
          <w:rFonts w:ascii="Arial" w:hAnsi="Arial" w:cs="Arial"/>
        </w:rPr>
        <w:t xml:space="preserve"> </w:t>
      </w:r>
      <w:proofErr w:type="spellStart"/>
      <w:r w:rsidR="00C756DB" w:rsidRPr="00C756DB">
        <w:rPr>
          <w:rFonts w:ascii="Arial" w:hAnsi="Arial" w:cs="Arial"/>
        </w:rPr>
        <w:t>različitih</w:t>
      </w:r>
      <w:proofErr w:type="spellEnd"/>
      <w:r w:rsidR="00C756DB" w:rsidRPr="00C756DB">
        <w:rPr>
          <w:rFonts w:ascii="Arial" w:hAnsi="Arial" w:cs="Arial"/>
        </w:rPr>
        <w:t xml:space="preserve"> </w:t>
      </w:r>
      <w:proofErr w:type="spellStart"/>
      <w:r w:rsidR="00C756DB" w:rsidRPr="00C756DB">
        <w:rPr>
          <w:rFonts w:ascii="Arial" w:hAnsi="Arial" w:cs="Arial"/>
        </w:rPr>
        <w:t>frakcija</w:t>
      </w:r>
      <w:proofErr w:type="spellEnd"/>
      <w:r w:rsidR="00C756DB" w:rsidRPr="00C756DB">
        <w:rPr>
          <w:rFonts w:ascii="Arial" w:hAnsi="Arial" w:cs="Arial"/>
        </w:rPr>
        <w:t xml:space="preserve"> (</w:t>
      </w:r>
      <w:proofErr w:type="spellStart"/>
      <w:r w:rsidR="00C756DB" w:rsidRPr="00C756DB">
        <w:rPr>
          <w:rFonts w:ascii="Arial" w:hAnsi="Arial" w:cs="Arial"/>
        </w:rPr>
        <w:t>k</w:t>
      </w:r>
      <w:r w:rsidR="00C756DB" w:rsidRPr="00C756DB">
        <w:rPr>
          <w:rFonts w:ascii="Arial" w:hAnsi="Arial" w:cs="Arial"/>
          <w:vertAlign w:val="subscript"/>
        </w:rPr>
        <w:t>r</w:t>
      </w:r>
      <w:proofErr w:type="spellEnd"/>
      <w:r w:rsidR="00C756DB" w:rsidRPr="00C756DB">
        <w:rPr>
          <w:rFonts w:ascii="Arial" w:hAnsi="Arial" w:cs="Arial"/>
        </w:rPr>
        <w:t>,=1,5)</w:t>
      </w:r>
      <w:r w:rsidR="00C756DB">
        <w:rPr>
          <w:rFonts w:ascii="Arial" w:hAnsi="Arial" w:cs="Arial"/>
        </w:rPr>
        <w:t xml:space="preserve">, </w:t>
      </w:r>
      <w:r w:rsidRPr="00C756DB">
        <w:rPr>
          <w:rFonts w:ascii="Arial" w:hAnsi="Arial" w:cs="Arial"/>
          <w:lang w:val="sr-Latn-CS"/>
        </w:rPr>
        <w:t xml:space="preserve">za </w:t>
      </w:r>
      <w:r w:rsidR="0081470A" w:rsidRPr="00C756DB">
        <w:rPr>
          <w:rFonts w:ascii="Arial" w:eastAsia="Times New Roman" w:hAnsi="Arial" w:cs="Arial"/>
          <w:lang w:val="sr-Latn-CS"/>
        </w:rPr>
        <w:t>2</w:t>
      </w:r>
      <w:r w:rsidRPr="00C756DB">
        <w:rPr>
          <w:rFonts w:ascii="Arial" w:eastAsia="Times New Roman" w:hAnsi="Arial" w:cs="Arial"/>
          <w:lang w:val="sr-Latn-CS"/>
        </w:rPr>
        <w:t xml:space="preserve">8 godina </w:t>
      </w:r>
      <w:r w:rsidRPr="00C756DB">
        <w:rPr>
          <w:rFonts w:ascii="Arial" w:hAnsi="Arial" w:cs="Arial"/>
          <w:lang w:val="sr-Latn-CS"/>
        </w:rPr>
        <w:t xml:space="preserve">je: </w:t>
      </w:r>
    </w:p>
    <w:p w14:paraId="70E0641B" w14:textId="77777777" w:rsidR="00313B20" w:rsidRPr="00C756DB" w:rsidRDefault="00313B20" w:rsidP="00487163">
      <w:pPr>
        <w:spacing w:after="0" w:line="240" w:lineRule="auto"/>
        <w:jc w:val="both"/>
        <w:rPr>
          <w:rFonts w:ascii="Arial" w:hAnsi="Arial" w:cs="Arial"/>
          <w:lang w:val="sr-Latn-CS"/>
        </w:rPr>
      </w:pPr>
    </w:p>
    <w:p w14:paraId="3921B9C2"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VP= 560 000 m</w:t>
      </w:r>
      <w:r w:rsidRPr="00D14F43">
        <w:rPr>
          <w:rFonts w:ascii="Arial" w:hAnsi="Arial" w:cs="Arial"/>
          <w:b/>
          <w:vertAlign w:val="superscript"/>
          <w:lang w:val="sr-Latn-CS"/>
        </w:rPr>
        <w:t>3</w:t>
      </w:r>
      <w:r w:rsidRPr="00D14F43">
        <w:rPr>
          <w:rFonts w:ascii="Arial" w:hAnsi="Arial" w:cs="Arial"/>
          <w:b/>
          <w:lang w:val="sr-Latn-CS"/>
        </w:rPr>
        <w:t xml:space="preserve"> č.s.m. x 1,5 x 14,64 €/m</w:t>
      </w:r>
      <w:r w:rsidRPr="00D14F43">
        <w:rPr>
          <w:rFonts w:ascii="Arial" w:hAnsi="Arial" w:cs="Arial"/>
          <w:b/>
          <w:vertAlign w:val="superscript"/>
          <w:lang w:val="sr-Latn-CS"/>
        </w:rPr>
        <w:t>3</w:t>
      </w:r>
      <w:r w:rsidRPr="00D14F43">
        <w:rPr>
          <w:rFonts w:ascii="Arial" w:hAnsi="Arial" w:cs="Arial"/>
          <w:b/>
          <w:lang w:val="sr-Latn-CS"/>
        </w:rPr>
        <w:t xml:space="preserve"> = 12 297 600 € ili 439.200 €/godišnje</w:t>
      </w:r>
      <w:bookmarkStart w:id="30" w:name="_Toc402262959"/>
    </w:p>
    <w:p w14:paraId="5DE023F0" w14:textId="77777777" w:rsidR="0081470A" w:rsidRPr="00D14F43" w:rsidRDefault="0081470A" w:rsidP="00487163">
      <w:pPr>
        <w:spacing w:after="0" w:line="240" w:lineRule="auto"/>
        <w:jc w:val="both"/>
        <w:rPr>
          <w:rFonts w:ascii="Arial" w:hAnsi="Arial" w:cs="Arial"/>
          <w:b/>
          <w:lang w:val="sr-Latn-CS"/>
        </w:rPr>
      </w:pPr>
    </w:p>
    <w:p w14:paraId="7ACF8D91" w14:textId="77777777" w:rsidR="0081470A" w:rsidRPr="00D14F43" w:rsidRDefault="0081470A" w:rsidP="00487163">
      <w:pPr>
        <w:spacing w:after="0" w:line="240" w:lineRule="auto"/>
        <w:jc w:val="both"/>
        <w:rPr>
          <w:rFonts w:ascii="Arial" w:hAnsi="Arial" w:cs="Arial"/>
          <w:b/>
          <w:bCs/>
          <w:iCs/>
          <w:lang w:val="sr-Latn-CS" w:eastAsia="x-none"/>
        </w:rPr>
      </w:pPr>
      <w:r w:rsidRPr="00D14F43">
        <w:rPr>
          <w:rFonts w:ascii="Arial" w:hAnsi="Arial" w:cs="Arial"/>
          <w:b/>
          <w:bCs/>
          <w:iCs/>
          <w:lang w:val="sr-Latn-CS" w:eastAsia="x-none"/>
        </w:rPr>
        <w:lastRenderedPageBreak/>
        <w:t>8.2 Obračun minimalne koncesione naknade</w:t>
      </w:r>
      <w:bookmarkEnd w:id="30"/>
    </w:p>
    <w:p w14:paraId="0776FCA6" w14:textId="77777777" w:rsidR="0081470A" w:rsidRPr="00D14F43" w:rsidRDefault="0081470A" w:rsidP="00487163">
      <w:pPr>
        <w:spacing w:after="0" w:line="240" w:lineRule="auto"/>
        <w:jc w:val="both"/>
        <w:rPr>
          <w:rFonts w:ascii="Arial" w:hAnsi="Arial" w:cs="Arial"/>
          <w:lang w:val="sr-Latn-CS"/>
        </w:rPr>
      </w:pPr>
    </w:p>
    <w:p w14:paraId="7AC72147"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44548ABE" w14:textId="77777777" w:rsidR="0081470A" w:rsidRPr="00D14F43" w:rsidRDefault="0081470A" w:rsidP="00487163">
      <w:pPr>
        <w:spacing w:after="0" w:line="240" w:lineRule="auto"/>
        <w:jc w:val="both"/>
        <w:rPr>
          <w:rFonts w:ascii="Arial" w:hAnsi="Arial" w:cs="Arial"/>
          <w:b/>
          <w:lang w:val="sr-Latn-CS"/>
        </w:rPr>
      </w:pPr>
    </w:p>
    <w:p w14:paraId="7A5B6EDD"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VP x G</w:t>
      </w:r>
    </w:p>
    <w:p w14:paraId="20B91E4E" w14:textId="77777777" w:rsidR="0081470A" w:rsidRPr="00D14F43" w:rsidRDefault="0081470A" w:rsidP="00487163">
      <w:pPr>
        <w:spacing w:after="0" w:line="240" w:lineRule="auto"/>
        <w:jc w:val="both"/>
        <w:rPr>
          <w:rFonts w:ascii="Arial" w:hAnsi="Arial" w:cs="Arial"/>
          <w:lang w:val="sr-Latn-CS"/>
        </w:rPr>
      </w:pPr>
    </w:p>
    <w:p w14:paraId="78CC6049"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gdje su</w:t>
      </w:r>
    </w:p>
    <w:p w14:paraId="5396DB70"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Pr="00C756DB">
        <w:rPr>
          <w:rFonts w:ascii="Arial" w:hAnsi="Arial" w:cs="Arial"/>
          <w:b/>
          <w:lang w:val="sr-Latn-CS"/>
        </w:rPr>
        <w:t>12 297 600 €</w:t>
      </w:r>
      <w:r w:rsidRPr="00D14F43">
        <w:rPr>
          <w:rFonts w:ascii="Arial" w:hAnsi="Arial" w:cs="Arial"/>
          <w:lang w:val="sr-Latn-CS"/>
        </w:rPr>
        <w:t xml:space="preserve"> (za </w:t>
      </w:r>
      <w:r w:rsidRPr="00D14F43">
        <w:rPr>
          <w:rFonts w:ascii="Arial" w:eastAsia="Times New Roman" w:hAnsi="Arial" w:cs="Arial"/>
          <w:lang w:val="sr-Latn-CS"/>
        </w:rPr>
        <w:t>28 godina</w:t>
      </w:r>
      <w:r w:rsidRPr="00D14F43">
        <w:rPr>
          <w:rFonts w:ascii="Arial" w:hAnsi="Arial" w:cs="Arial"/>
          <w:lang w:val="sr-Latn-CS"/>
        </w:rPr>
        <w:t>)</w:t>
      </w:r>
    </w:p>
    <w:p w14:paraId="5D6D2889" w14:textId="77777777" w:rsidR="0081470A" w:rsidRPr="00C756DB"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VP - vrijednost godišnje proizvodnje = </w:t>
      </w:r>
      <w:r w:rsidRPr="00C756DB">
        <w:rPr>
          <w:rFonts w:ascii="Arial" w:hAnsi="Arial" w:cs="Arial"/>
          <w:b/>
          <w:lang w:val="sr-Latn-CS"/>
        </w:rPr>
        <w:t>439.200 €</w:t>
      </w:r>
    </w:p>
    <w:p w14:paraId="3FB8E93C"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G - minimalni procentni iznos </w:t>
      </w:r>
      <w:r w:rsidRPr="00C756DB">
        <w:rPr>
          <w:rFonts w:ascii="Arial" w:hAnsi="Arial" w:cs="Arial"/>
          <w:b/>
          <w:lang w:val="sr-Latn-CS"/>
        </w:rPr>
        <w:t>(7%)</w:t>
      </w:r>
    </w:p>
    <w:p w14:paraId="33D877FE" w14:textId="77777777" w:rsidR="0081470A" w:rsidRPr="00D14F43" w:rsidRDefault="0081470A" w:rsidP="00487163">
      <w:pPr>
        <w:spacing w:after="0" w:line="240" w:lineRule="auto"/>
        <w:jc w:val="both"/>
        <w:rPr>
          <w:rFonts w:ascii="Arial" w:hAnsi="Arial" w:cs="Arial"/>
          <w:b/>
          <w:lang w:val="sr-Latn-CS"/>
        </w:rPr>
      </w:pPr>
    </w:p>
    <w:p w14:paraId="128012E8"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 12 297 600 € x 0,07 = 860 832 €</w:t>
      </w:r>
      <w:r w:rsidRPr="00D14F43">
        <w:rPr>
          <w:rFonts w:ascii="Arial" w:hAnsi="Arial" w:cs="Arial"/>
          <w:lang w:val="sr-Latn-CS"/>
        </w:rPr>
        <w:t xml:space="preserve"> (ukupno za </w:t>
      </w:r>
      <w:r w:rsidRPr="00D14F43">
        <w:rPr>
          <w:rFonts w:ascii="Arial" w:eastAsia="Times New Roman" w:hAnsi="Arial" w:cs="Arial"/>
          <w:lang w:val="sr-Latn-CS"/>
        </w:rPr>
        <w:t>28 godina</w:t>
      </w:r>
      <w:r w:rsidRPr="00D14F43">
        <w:rPr>
          <w:rFonts w:ascii="Arial" w:hAnsi="Arial" w:cs="Arial"/>
          <w:lang w:val="sr-Latn-CS"/>
        </w:rPr>
        <w:t>)</w:t>
      </w:r>
    </w:p>
    <w:p w14:paraId="56621AA2"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 439.200 € x 0,07= 30 744 €/godišnje</w:t>
      </w:r>
    </w:p>
    <w:p w14:paraId="0CA49637" w14:textId="77777777" w:rsidR="0081470A" w:rsidRPr="00D14F43" w:rsidRDefault="0081470A" w:rsidP="00487163">
      <w:pPr>
        <w:spacing w:after="0" w:line="240" w:lineRule="auto"/>
        <w:jc w:val="both"/>
        <w:rPr>
          <w:rFonts w:ascii="Arial" w:hAnsi="Arial" w:cs="Arial"/>
          <w:lang w:val="sr-Latn-CS"/>
        </w:rPr>
      </w:pPr>
    </w:p>
    <w:p w14:paraId="21237BE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6954D7B5" w14:textId="77777777" w:rsidR="0081470A" w:rsidRPr="00D14F43" w:rsidRDefault="0081470A" w:rsidP="00487163">
      <w:pPr>
        <w:spacing w:after="0" w:line="240" w:lineRule="auto"/>
        <w:jc w:val="both"/>
        <w:rPr>
          <w:rFonts w:ascii="Arial" w:hAnsi="Arial" w:cs="Arial"/>
          <w:lang w:val="sr-Latn-CS"/>
        </w:rPr>
      </w:pPr>
    </w:p>
    <w:p w14:paraId="76E41A9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27DCD28C" w14:textId="77777777" w:rsidR="0081470A" w:rsidRPr="00D14F43" w:rsidRDefault="0081470A" w:rsidP="00487163">
      <w:pPr>
        <w:spacing w:after="0" w:line="240" w:lineRule="auto"/>
        <w:jc w:val="both"/>
        <w:rPr>
          <w:rFonts w:ascii="Arial" w:hAnsi="Arial" w:cs="Arial"/>
          <w:lang w:val="sr-Latn-CS"/>
        </w:rPr>
      </w:pPr>
    </w:p>
    <w:p w14:paraId="5D86079E"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Pr="00D14F43">
        <w:rPr>
          <w:rFonts w:ascii="Arial" w:eastAsia="Times New Roman" w:hAnsi="Arial" w:cs="Arial"/>
          <w:lang w:val="sr-Latn-CS"/>
        </w:rPr>
        <w:t xml:space="preserve">28 godina </w:t>
      </w:r>
      <w:r w:rsidRPr="00D14F43">
        <w:rPr>
          <w:rFonts w:ascii="Arial" w:hAnsi="Arial" w:cs="Arial"/>
          <w:b/>
          <w:lang w:val="sr-Latn-CS"/>
        </w:rPr>
        <w:t>SDN = 860 832 €</w:t>
      </w:r>
    </w:p>
    <w:p w14:paraId="79DF3287"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 SDN (godišnje) = 30 744 €</w:t>
      </w:r>
    </w:p>
    <w:p w14:paraId="02A26819" w14:textId="77777777" w:rsidR="0081470A" w:rsidRPr="00D14F43" w:rsidRDefault="0081470A" w:rsidP="00487163">
      <w:pPr>
        <w:spacing w:after="0" w:line="240" w:lineRule="auto"/>
        <w:jc w:val="both"/>
        <w:rPr>
          <w:rFonts w:ascii="Arial" w:hAnsi="Arial" w:cs="Arial"/>
          <w:b/>
          <w:lang w:val="sr-Latn-CS"/>
        </w:rPr>
      </w:pPr>
    </w:p>
    <w:p w14:paraId="2B802EB8"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Stalni dio koncesione naknade koji se utvrđuje Ugovorom o koncesiji, i može, u zavisnosti od ponuda, biti veći od obračunatog minimalnog iznosa.</w:t>
      </w:r>
    </w:p>
    <w:p w14:paraId="14F9D66F"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4FA410CD" w14:textId="77777777" w:rsidR="0081470A" w:rsidRPr="00D14F43" w:rsidRDefault="0081470A" w:rsidP="00487163">
      <w:pPr>
        <w:spacing w:after="0" w:line="240" w:lineRule="auto"/>
        <w:jc w:val="both"/>
        <w:rPr>
          <w:rFonts w:ascii="Arial" w:hAnsi="Arial" w:cs="Arial"/>
          <w:lang w:val="sr-Latn-CS"/>
        </w:rPr>
      </w:pPr>
    </w:p>
    <w:p w14:paraId="7E63E5A8" w14:textId="383E4D4D" w:rsidR="00313B20" w:rsidRPr="00E56DC2" w:rsidRDefault="0081470A" w:rsidP="00487163">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w:t>
      </w:r>
      <w:r>
        <w:rPr>
          <w:rFonts w:ascii="Arial" w:hAnsi="Arial" w:cs="Arial"/>
          <w:lang w:val="sr-Latn-CS"/>
        </w:rPr>
        <w:t xml:space="preserve"> decembra tekuće godine</w:t>
      </w:r>
      <w:r w:rsidR="00313B20" w:rsidRPr="00E56DC2">
        <w:rPr>
          <w:rFonts w:ascii="Arial" w:hAnsi="Arial" w:cs="Arial"/>
          <w:lang w:val="sr-Latn-CS"/>
        </w:rPr>
        <w:t>.</w:t>
      </w:r>
    </w:p>
    <w:p w14:paraId="253B1A62" w14:textId="77777777" w:rsidR="00744584" w:rsidRPr="00E56DC2" w:rsidRDefault="00744584" w:rsidP="00487163">
      <w:pPr>
        <w:spacing w:after="0" w:line="240" w:lineRule="auto"/>
        <w:jc w:val="both"/>
        <w:rPr>
          <w:rFonts w:ascii="Arial" w:hAnsi="Arial" w:cs="Arial"/>
          <w:b/>
          <w:lang w:val="sr-Latn-CS"/>
        </w:rPr>
      </w:pPr>
    </w:p>
    <w:p w14:paraId="676FEF73" w14:textId="77777777" w:rsidR="00744584" w:rsidRPr="00E56DC2" w:rsidRDefault="001E4D4F" w:rsidP="00487163">
      <w:pPr>
        <w:pStyle w:val="Heading2"/>
      </w:pPr>
      <w:bookmarkStart w:id="31" w:name="_Toc402262960"/>
      <w:r w:rsidRPr="00E56DC2">
        <w:t xml:space="preserve">8.3 </w:t>
      </w:r>
      <w:r w:rsidR="00744584" w:rsidRPr="00E56DC2">
        <w:t>Promjenjivi dio koncesione naknade (PDN)</w:t>
      </w:r>
      <w:bookmarkEnd w:id="31"/>
    </w:p>
    <w:p w14:paraId="4C42046A" w14:textId="77777777" w:rsidR="00744584" w:rsidRPr="00E56DC2" w:rsidRDefault="00744584" w:rsidP="00487163">
      <w:pPr>
        <w:spacing w:after="0" w:line="240" w:lineRule="auto"/>
        <w:jc w:val="both"/>
        <w:rPr>
          <w:rFonts w:ascii="Arial" w:hAnsi="Arial" w:cs="Arial"/>
          <w:lang w:val="sr-Latn-CS"/>
        </w:rPr>
      </w:pPr>
    </w:p>
    <w:p w14:paraId="1BB03718"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487163">
      <w:pPr>
        <w:spacing w:after="0" w:line="240" w:lineRule="auto"/>
        <w:jc w:val="both"/>
        <w:rPr>
          <w:rFonts w:ascii="Arial" w:hAnsi="Arial" w:cs="Arial"/>
          <w:b/>
          <w:lang w:val="sr-Latn-CS"/>
        </w:rPr>
      </w:pPr>
    </w:p>
    <w:p w14:paraId="3B0471EA"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487163">
      <w:pPr>
        <w:spacing w:after="0" w:line="240" w:lineRule="auto"/>
        <w:jc w:val="both"/>
        <w:rPr>
          <w:rFonts w:ascii="Arial" w:hAnsi="Arial" w:cs="Arial"/>
          <w:lang w:val="sr-Latn-CS"/>
        </w:rPr>
      </w:pPr>
    </w:p>
    <w:p w14:paraId="02CB4D9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 - ugovoreni procentualni iznos za pripadnost grupi ležišta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487163">
      <w:pPr>
        <w:spacing w:after="0" w:line="240" w:lineRule="auto"/>
        <w:jc w:val="both"/>
        <w:rPr>
          <w:rFonts w:ascii="Arial" w:hAnsi="Arial" w:cs="Arial"/>
          <w:lang w:val="sr-Latn-CS"/>
        </w:rPr>
      </w:pPr>
    </w:p>
    <w:p w14:paraId="5124A75A" w14:textId="77777777" w:rsidR="00744584" w:rsidRPr="00E56DC2" w:rsidRDefault="00A10F5E" w:rsidP="00487163">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487163">
      <w:pPr>
        <w:spacing w:after="0" w:line="240" w:lineRule="auto"/>
        <w:jc w:val="both"/>
        <w:rPr>
          <w:rFonts w:ascii="Arial" w:hAnsi="Arial" w:cs="Arial"/>
          <w:lang w:val="sr-Latn-CS"/>
        </w:rPr>
      </w:pPr>
    </w:p>
    <w:p w14:paraId="3D2C380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487163">
      <w:pPr>
        <w:spacing w:after="0" w:line="240" w:lineRule="auto"/>
        <w:jc w:val="both"/>
        <w:rPr>
          <w:rFonts w:ascii="Arial" w:hAnsi="Arial" w:cs="Arial"/>
          <w:lang w:val="sr-Latn-CS"/>
        </w:rPr>
      </w:pPr>
    </w:p>
    <w:p w14:paraId="1561EAEE" w14:textId="77777777" w:rsidR="00744584" w:rsidRPr="00E56DC2"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57D85BEE"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p>
    <w:p w14:paraId="687E6242" w14:textId="506C4831" w:rsidR="00744584" w:rsidRPr="00E56DC2"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14:paraId="4097271C"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lastRenderedPageBreak/>
        <w:t xml:space="preserve">dokaza o količinama i prosječno ostvarenim prodajnim cijenama jedinice proizvoda na </w:t>
      </w:r>
    </w:p>
    <w:p w14:paraId="4C78E2EC" w14:textId="0044274D" w:rsidR="00744584" w:rsidRPr="00C756DB"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744584" w:rsidRPr="00C756DB">
        <w:rPr>
          <w:rFonts w:ascii="Arial" w:hAnsi="Arial" w:cs="Arial"/>
          <w:lang w:val="sr-Latn-CS"/>
        </w:rPr>
        <w:t>i stranom tržištu.</w:t>
      </w:r>
    </w:p>
    <w:p w14:paraId="54A65193" w14:textId="77777777" w:rsidR="00744584" w:rsidRPr="00E56DC2" w:rsidRDefault="00744584" w:rsidP="00487163">
      <w:pPr>
        <w:spacing w:after="0" w:line="240" w:lineRule="auto"/>
        <w:jc w:val="both"/>
        <w:rPr>
          <w:rFonts w:ascii="Arial" w:hAnsi="Arial" w:cs="Arial"/>
          <w:lang w:val="sr-Latn-CS"/>
        </w:rPr>
      </w:pPr>
    </w:p>
    <w:p w14:paraId="0B944614" w14:textId="77777777" w:rsidR="004102A3"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41E4B070" w:rsidR="00205A29" w:rsidRDefault="004102A3" w:rsidP="00487163">
      <w:pPr>
        <w:spacing w:after="0" w:line="240" w:lineRule="auto"/>
        <w:jc w:val="both"/>
        <w:rPr>
          <w:rFonts w:ascii="Arial" w:hAnsi="Arial" w:cs="Arial"/>
          <w:lang w:val="sr-Latn-CS"/>
        </w:rPr>
      </w:pPr>
      <w:r w:rsidRPr="00E56DC2">
        <w:rPr>
          <w:rFonts w:ascii="Arial" w:hAnsi="Arial" w:cs="Arial"/>
          <w:lang w:val="sr-Latn-CS"/>
        </w:rPr>
        <w:t xml:space="preserve"> </w:t>
      </w:r>
    </w:p>
    <w:p w14:paraId="7D518B55" w14:textId="77777777" w:rsidR="00487163" w:rsidRPr="00E56DC2" w:rsidRDefault="00487163" w:rsidP="00487163">
      <w:pPr>
        <w:spacing w:after="0" w:line="240" w:lineRule="auto"/>
        <w:jc w:val="both"/>
        <w:rPr>
          <w:rFonts w:ascii="Arial" w:hAnsi="Arial" w:cs="Arial"/>
          <w:lang w:val="sr-Latn-CS"/>
        </w:rPr>
      </w:pPr>
    </w:p>
    <w:p w14:paraId="0D50AB7A"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487163">
      <w:pPr>
        <w:spacing w:after="0" w:line="240" w:lineRule="auto"/>
        <w:jc w:val="both"/>
        <w:rPr>
          <w:rFonts w:ascii="Arial" w:hAnsi="Arial" w:cs="Arial"/>
          <w:lang w:val="sr-Latn-CS"/>
        </w:rPr>
      </w:pPr>
    </w:p>
    <w:p w14:paraId="24276E19" w14:textId="77777777" w:rsidR="009E4344" w:rsidRPr="00E56DC2" w:rsidRDefault="009E4344" w:rsidP="00487163">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780"/>
        <w:gridCol w:w="1581"/>
      </w:tblGrid>
      <w:tr w:rsidR="00E56DC2" w:rsidRPr="00E56DC2" w14:paraId="05D392A7" w14:textId="77777777" w:rsidTr="00E920EB">
        <w:trPr>
          <w:trHeight w:val="285"/>
        </w:trPr>
        <w:tc>
          <w:tcPr>
            <w:tcW w:w="656" w:type="dxa"/>
          </w:tcPr>
          <w:p w14:paraId="618F6D8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487163">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Ponuđeni procentualni iznos za obračun koncesione naknade</w:t>
            </w:r>
          </w:p>
        </w:tc>
        <w:tc>
          <w:tcPr>
            <w:tcW w:w="1637" w:type="dxa"/>
          </w:tcPr>
          <w:p w14:paraId="23811C9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487163">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bruto</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prihod</w:t>
            </w:r>
            <w:proofErr w:type="spellEnd"/>
            <w:r w:rsidRPr="00E56DC2">
              <w:rPr>
                <w:rFonts w:ascii="Arial" w:eastAsia="Times New Roman" w:hAnsi="Arial" w:cs="Arial"/>
                <w:kern w:val="0"/>
              </w:rPr>
              <w:t xml:space="preserve">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75D8BBC4"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487163">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profit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47BC53D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Kvalitet poslovnog plana i efekti na zapošljavanje i ekonomski razvoj</w:t>
            </w:r>
          </w:p>
        </w:tc>
        <w:tc>
          <w:tcPr>
            <w:tcW w:w="1637" w:type="dxa"/>
          </w:tcPr>
          <w:p w14:paraId="4D00610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Default="00AF62D9" w:rsidP="00487163">
      <w:pPr>
        <w:spacing w:after="0" w:line="240" w:lineRule="auto"/>
        <w:rPr>
          <w:lang w:val="sr-Latn-CS"/>
        </w:rPr>
      </w:pPr>
    </w:p>
    <w:p w14:paraId="2D3560F5" w14:textId="77777777" w:rsidR="0081470A" w:rsidRPr="00E56DC2" w:rsidRDefault="0081470A" w:rsidP="00487163">
      <w:pPr>
        <w:spacing w:after="0" w:line="240" w:lineRule="auto"/>
        <w:rPr>
          <w:lang w:val="sr-Latn-CS"/>
        </w:rPr>
      </w:pPr>
    </w:p>
    <w:p w14:paraId="605834DB" w14:textId="77777777" w:rsidR="00744584" w:rsidRPr="00E56DC2" w:rsidRDefault="00744584" w:rsidP="00487163">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487163">
      <w:pPr>
        <w:spacing w:after="0" w:line="240" w:lineRule="auto"/>
        <w:jc w:val="both"/>
        <w:rPr>
          <w:rFonts w:ascii="Arial" w:hAnsi="Arial" w:cs="Arial"/>
          <w:lang w:val="sr-Latn-CS"/>
        </w:rPr>
      </w:pPr>
    </w:p>
    <w:p w14:paraId="72B371D9" w14:textId="62451D79" w:rsidR="007E4CAB"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ležišta, definisano </w:t>
      </w:r>
      <w:r w:rsidR="007C11EE" w:rsidRPr="00E56DC2">
        <w:rPr>
          <w:rFonts w:ascii="Arial" w:hAnsi="Arial" w:cs="Arial"/>
          <w:lang w:val="sr-Latn-CS"/>
        </w:rPr>
        <w:t xml:space="preserve">je </w:t>
      </w:r>
      <w:r w:rsidRPr="00E56DC2">
        <w:rPr>
          <w:rFonts w:ascii="Arial" w:hAnsi="Arial" w:cs="Arial"/>
          <w:lang w:val="sr-Latn-CS"/>
        </w:rPr>
        <w:t xml:space="preserve">da se ležište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B4306B">
        <w:rPr>
          <w:rFonts w:ascii="Arial" w:hAnsi="Arial" w:cs="Arial"/>
          <w:lang w:val="sr-Latn-CS"/>
        </w:rPr>
        <w:t>“Ristova Ponta“</w:t>
      </w:r>
      <w:r w:rsidR="007E365E" w:rsidRPr="00E56DC2">
        <w:rPr>
          <w:rFonts w:ascii="Arial" w:hAnsi="Arial" w:cs="Arial"/>
          <w:lang w:val="sr-Latn-CS"/>
        </w:rPr>
        <w:t xml:space="preserve">, </w:t>
      </w:r>
      <w:r w:rsidRPr="00E56DC2">
        <w:rPr>
          <w:rFonts w:ascii="Arial" w:hAnsi="Arial" w:cs="Arial"/>
          <w:lang w:val="sr-Latn-CS"/>
        </w:rPr>
        <w:t>na osnovu postojećih karakteristika i očekivanih uslova za eksploataciju, svrstava u treću grupu geogenih ležišta (G</w:t>
      </w:r>
      <w:r w:rsidRPr="00E56DC2">
        <w:rPr>
          <w:rFonts w:ascii="Arial" w:hAnsi="Arial" w:cs="Arial"/>
          <w:vertAlign w:val="subscript"/>
          <w:lang w:val="sr-Latn-CS"/>
        </w:rPr>
        <w:t>3</w:t>
      </w:r>
      <w:r w:rsidRPr="00E56DC2">
        <w:rPr>
          <w:rFonts w:ascii="Arial" w:hAnsi="Arial" w:cs="Arial"/>
          <w:lang w:val="sr-Latn-CS"/>
        </w:rPr>
        <w:t>).</w:t>
      </w:r>
    </w:p>
    <w:p w14:paraId="692391CF" w14:textId="6C82A1CC"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C756DB">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C756DB">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487163">
      <w:pPr>
        <w:spacing w:after="0" w:line="240" w:lineRule="auto"/>
        <w:jc w:val="both"/>
        <w:rPr>
          <w:rFonts w:ascii="Arial" w:hAnsi="Arial" w:cs="Arial"/>
          <w:lang w:val="sr-Latn-CS"/>
        </w:rPr>
      </w:pPr>
    </w:p>
    <w:p w14:paraId="7C769D44"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E56DC2" w:rsidRDefault="0052524F" w:rsidP="00487163">
      <w:pPr>
        <w:spacing w:after="0" w:line="240" w:lineRule="auto"/>
        <w:jc w:val="both"/>
        <w:rPr>
          <w:rFonts w:ascii="Arial" w:hAnsi="Arial" w:cs="Arial"/>
          <w:noProof/>
        </w:rPr>
      </w:pPr>
      <w:r w:rsidRPr="00E56DC2">
        <w:rPr>
          <w:rFonts w:ascii="Arial" w:hAnsi="Arial" w:cs="Arial"/>
          <w:noProof/>
        </w:rPr>
        <w:t>Ovaj kriterijum se izračunava na sljedeći način:</w:t>
      </w:r>
    </w:p>
    <w:p w14:paraId="4FDDA103" w14:textId="77777777" w:rsidR="00744584" w:rsidRPr="00E56DC2" w:rsidRDefault="00744584" w:rsidP="00487163">
      <w:pPr>
        <w:spacing w:after="0" w:line="240" w:lineRule="auto"/>
        <w:jc w:val="both"/>
        <w:rPr>
          <w:rFonts w:ascii="Arial" w:hAnsi="Arial" w:cs="Arial"/>
          <w:lang w:val="sr-Latn-CS"/>
        </w:rPr>
      </w:pPr>
    </w:p>
    <w:p w14:paraId="14EB5375" w14:textId="77777777" w:rsidR="003067C8" w:rsidRPr="00E56DC2" w:rsidRDefault="003067C8" w:rsidP="00487163">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14:paraId="347EA6B1"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14:paraId="79CD945C"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487163">
      <w:pPr>
        <w:spacing w:after="0" w:line="240" w:lineRule="auto"/>
        <w:jc w:val="both"/>
        <w:rPr>
          <w:rFonts w:ascii="Arial" w:hAnsi="Arial" w:cs="Arial"/>
          <w:lang w:val="sr-Latn-CS"/>
        </w:rPr>
      </w:pPr>
    </w:p>
    <w:p w14:paraId="48AF968F" w14:textId="77777777" w:rsidR="00744584" w:rsidRPr="00E56DC2" w:rsidRDefault="00744584" w:rsidP="00487163">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487163">
      <w:pPr>
        <w:spacing w:after="0" w:line="240" w:lineRule="auto"/>
        <w:jc w:val="both"/>
        <w:rPr>
          <w:rFonts w:ascii="Arial" w:hAnsi="Arial" w:cs="Arial"/>
          <w:lang w:val="sr-Latn-CS"/>
        </w:rPr>
      </w:pPr>
    </w:p>
    <w:p w14:paraId="31952F3E" w14:textId="2DB821F4" w:rsidR="00136AEA" w:rsidRPr="00E56DC2" w:rsidRDefault="00744584" w:rsidP="00487163">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proofErr w:type="spellStart"/>
      <w:r w:rsidR="00486798" w:rsidRPr="00E56DC2">
        <w:rPr>
          <w:rFonts w:ascii="Arial" w:hAnsi="Arial" w:cs="Arial"/>
        </w:rPr>
        <w:t>definisano</w:t>
      </w:r>
      <w:proofErr w:type="spellEnd"/>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proofErr w:type="spellStart"/>
      <w:r w:rsidR="00136AEA" w:rsidRPr="00E56DC2">
        <w:rPr>
          <w:rFonts w:ascii="Arial" w:hAnsi="Arial" w:cs="Arial"/>
        </w:rPr>
        <w:t>utvrđene</w:t>
      </w:r>
      <w:proofErr w:type="spellEnd"/>
      <w:r w:rsidR="00486798" w:rsidRPr="00E56DC2">
        <w:rPr>
          <w:rFonts w:ascii="Arial" w:hAnsi="Arial" w:cs="Arial"/>
          <w:lang w:val="sr-Latn-CS"/>
        </w:rPr>
        <w:t xml:space="preserve"> </w:t>
      </w:r>
      <w:r w:rsidR="00136AEA" w:rsidRPr="00E56DC2">
        <w:rPr>
          <w:rFonts w:ascii="Arial" w:hAnsi="Arial" w:cs="Arial"/>
          <w:lang w:val="sr-Latn-CS"/>
        </w:rPr>
        <w:t xml:space="preserve">bilansne </w:t>
      </w:r>
      <w:proofErr w:type="spellStart"/>
      <w:r w:rsidR="00486798" w:rsidRPr="00E56DC2">
        <w:rPr>
          <w:rFonts w:ascii="Arial" w:hAnsi="Arial" w:cs="Arial"/>
        </w:rPr>
        <w:t>rezerve</w:t>
      </w:r>
      <w:proofErr w:type="spellEnd"/>
      <w:r w:rsidR="00486798" w:rsidRPr="00E56DC2">
        <w:rPr>
          <w:rFonts w:ascii="Arial" w:hAnsi="Arial" w:cs="Arial"/>
          <w:lang w:val="sr-Latn-CS"/>
        </w:rPr>
        <w:t xml:space="preserve"> </w:t>
      </w:r>
      <w:proofErr w:type="spellStart"/>
      <w:r w:rsidR="00136AEA" w:rsidRPr="00E56DC2">
        <w:rPr>
          <w:rFonts w:ascii="Arial" w:hAnsi="Arial" w:cs="Arial"/>
        </w:rPr>
        <w:t>ležišt</w:t>
      </w:r>
      <w:r w:rsidR="00486798" w:rsidRPr="00E56DC2">
        <w:rPr>
          <w:rFonts w:ascii="Arial" w:hAnsi="Arial" w:cs="Arial"/>
        </w:rPr>
        <w:t>a</w:t>
      </w:r>
      <w:proofErr w:type="spellEnd"/>
      <w:r w:rsidR="00486798" w:rsidRPr="00E56DC2">
        <w:rPr>
          <w:rFonts w:ascii="Arial" w:hAnsi="Arial" w:cs="Arial"/>
          <w:lang w:val="sr-Latn-CS"/>
        </w:rPr>
        <w:t xml:space="preserve"> </w:t>
      </w:r>
      <w:proofErr w:type="spellStart"/>
      <w:r w:rsidR="00C27543" w:rsidRPr="00E56DC2">
        <w:rPr>
          <w:rFonts w:ascii="Arial" w:hAnsi="Arial" w:cs="Arial"/>
        </w:rPr>
        <w:t>tehničko-građevinskog</w:t>
      </w:r>
      <w:proofErr w:type="spellEnd"/>
      <w:r w:rsidR="00C27543" w:rsidRPr="00E56DC2">
        <w:rPr>
          <w:rFonts w:ascii="Arial" w:hAnsi="Arial" w:cs="Arial"/>
        </w:rPr>
        <w:t xml:space="preserve"> </w:t>
      </w:r>
      <w:proofErr w:type="spellStart"/>
      <w:r w:rsidR="00C27543" w:rsidRPr="00E56DC2">
        <w:rPr>
          <w:rFonts w:ascii="Arial" w:hAnsi="Arial" w:cs="Arial"/>
        </w:rPr>
        <w:t>kamena</w:t>
      </w:r>
      <w:proofErr w:type="spellEnd"/>
      <w:r w:rsidR="00486798" w:rsidRPr="00E56DC2">
        <w:rPr>
          <w:rFonts w:ascii="Arial" w:hAnsi="Arial" w:cs="Arial"/>
          <w:lang w:val="sr-Latn-CS"/>
        </w:rPr>
        <w:t xml:space="preserve"> </w:t>
      </w:r>
      <w:r w:rsidR="00B4306B">
        <w:rPr>
          <w:rFonts w:ascii="Arial" w:hAnsi="Arial" w:cs="Arial"/>
          <w:lang w:val="sr-Latn-CS"/>
        </w:rPr>
        <w:t>“Ristova Ponta“</w:t>
      </w:r>
      <w:r w:rsidR="00DE62E6" w:rsidRPr="00E56DC2">
        <w:rPr>
          <w:rFonts w:ascii="Arial" w:hAnsi="Arial" w:cs="Arial"/>
          <w:lang w:val="sr-Latn-CS"/>
        </w:rPr>
        <w:t xml:space="preserve">, </w:t>
      </w:r>
      <w:proofErr w:type="spellStart"/>
      <w:r w:rsidR="00486798" w:rsidRPr="00E56DC2">
        <w:rPr>
          <w:rFonts w:ascii="Arial" w:hAnsi="Arial" w:cs="Arial"/>
        </w:rPr>
        <w:t>iznose</w:t>
      </w:r>
      <w:proofErr w:type="spellEnd"/>
      <w:r w:rsidR="00486798" w:rsidRPr="00E56DC2">
        <w:rPr>
          <w:rFonts w:ascii="Arial" w:hAnsi="Arial" w:cs="Arial"/>
          <w:lang w:val="sr-Latn-CS"/>
        </w:rPr>
        <w:t xml:space="preserve"> </w:t>
      </w:r>
      <w:r w:rsidR="0081470A">
        <w:rPr>
          <w:rFonts w:ascii="Arial" w:hAnsi="Arial" w:cs="Arial"/>
        </w:rPr>
        <w:t>1.517</w:t>
      </w:r>
      <w:r w:rsidR="0081470A" w:rsidRPr="003F63E7">
        <w:rPr>
          <w:rFonts w:ascii="Arial" w:hAnsi="Arial" w:cs="Arial"/>
        </w:rPr>
        <w:t>.</w:t>
      </w:r>
      <w:r w:rsidR="0081470A">
        <w:rPr>
          <w:rFonts w:ascii="Arial" w:hAnsi="Arial" w:cs="Arial"/>
        </w:rPr>
        <w:t>434</w:t>
      </w:r>
      <w:r w:rsidR="00136AEA" w:rsidRPr="00E56DC2">
        <w:rPr>
          <w:rFonts w:ascii="Arial" w:eastAsia="Calibri" w:hAnsi="Arial" w:cs="Arial"/>
          <w:lang w:val="sr-Latn-CS"/>
        </w:rPr>
        <w:t xml:space="preserve"> </w:t>
      </w:r>
      <w:r w:rsidR="00136AEA" w:rsidRPr="00E56DC2">
        <w:rPr>
          <w:rFonts w:ascii="Arial" w:hAnsi="Arial" w:cs="Arial"/>
          <w:lang w:val="sr-Latn-CS"/>
        </w:rPr>
        <w:t>m</w:t>
      </w:r>
      <w:r w:rsidR="00136AEA" w:rsidRPr="00E56DC2">
        <w:rPr>
          <w:rFonts w:ascii="Arial" w:hAnsi="Arial" w:cs="Arial"/>
          <w:vertAlign w:val="superscript"/>
          <w:lang w:val="sr-Latn-CS"/>
        </w:rPr>
        <w:t>3</w:t>
      </w:r>
      <w:r w:rsidR="00486798" w:rsidRPr="00E56DC2">
        <w:rPr>
          <w:rFonts w:ascii="Arial" w:hAnsi="Arial" w:cs="Arial"/>
          <w:lang w:val="sr-Latn-CS"/>
        </w:rPr>
        <w:t xml:space="preserve"> č.</w:t>
      </w:r>
      <w:r w:rsidR="00486798" w:rsidRPr="00E56DC2">
        <w:rPr>
          <w:rFonts w:ascii="Arial" w:hAnsi="Arial" w:cs="Arial"/>
        </w:rPr>
        <w:t>s</w:t>
      </w:r>
      <w:r w:rsidR="00486798" w:rsidRPr="00E56DC2">
        <w:rPr>
          <w:rFonts w:ascii="Arial" w:hAnsi="Arial" w:cs="Arial"/>
          <w:lang w:val="sr-Latn-CS"/>
        </w:rPr>
        <w:t>.</w:t>
      </w:r>
      <w:r w:rsidR="00486798" w:rsidRPr="00E56DC2">
        <w:rPr>
          <w:rFonts w:ascii="Arial" w:hAnsi="Arial" w:cs="Arial"/>
        </w:rPr>
        <w:t>m</w:t>
      </w:r>
      <w:r w:rsidR="00486798" w:rsidRPr="00E56DC2">
        <w:rPr>
          <w:rFonts w:ascii="Arial" w:hAnsi="Arial" w:cs="Arial"/>
          <w:lang w:val="sr-Latn-CS"/>
        </w:rPr>
        <w:t xml:space="preserve">. </w:t>
      </w:r>
    </w:p>
    <w:p w14:paraId="41D59C20" w14:textId="77777777" w:rsidR="0081470A" w:rsidRDefault="0081470A" w:rsidP="00487163">
      <w:pPr>
        <w:spacing w:after="0" w:line="240" w:lineRule="auto"/>
        <w:jc w:val="both"/>
        <w:rPr>
          <w:rFonts w:ascii="Arial" w:hAnsi="Arial" w:cs="Arial"/>
          <w:lang w:val="sr-Latn-CS"/>
        </w:rPr>
      </w:pPr>
    </w:p>
    <w:p w14:paraId="3AD35B94" w14:textId="6331B5BF" w:rsidR="0081470A" w:rsidRPr="00E56DC2" w:rsidRDefault="0081470A" w:rsidP="00487163">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00C756DB">
        <w:rPr>
          <w:rFonts w:ascii="Arial" w:hAnsi="Arial" w:cs="Arial"/>
          <w:b/>
        </w:rPr>
        <w:t>,</w:t>
      </w:r>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00C756DB">
        <w:rPr>
          <w:rFonts w:ascii="Arial" w:hAnsi="Arial" w:cs="Arial"/>
          <w:b/>
        </w:rPr>
        <w:t>,</w:t>
      </w:r>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,=1,5)</w:t>
      </w:r>
      <w:r w:rsidR="00C756DB">
        <w:rPr>
          <w:rFonts w:ascii="Arial" w:hAnsi="Arial" w:cs="Arial"/>
          <w:b/>
        </w:rPr>
        <w:t>,</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Pr>
          <w:rFonts w:ascii="Arial" w:hAnsi="Arial" w:cs="Arial"/>
          <w:b/>
        </w:rPr>
        <w:t>840</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4340D5B0" w14:textId="77777777" w:rsidR="00313B20" w:rsidRPr="00E56DC2" w:rsidRDefault="00313B20" w:rsidP="00487163">
      <w:pPr>
        <w:spacing w:after="0" w:line="240" w:lineRule="auto"/>
        <w:jc w:val="both"/>
        <w:rPr>
          <w:rFonts w:ascii="Arial" w:hAnsi="Arial" w:cs="Arial"/>
          <w:lang w:val="sv-SE"/>
        </w:rPr>
      </w:pPr>
    </w:p>
    <w:p w14:paraId="6F09B720" w14:textId="3134BB0B" w:rsidR="00486798" w:rsidRPr="00E56DC2" w:rsidRDefault="00486798" w:rsidP="00487163">
      <w:pPr>
        <w:spacing w:after="0" w:line="240" w:lineRule="auto"/>
        <w:jc w:val="both"/>
        <w:rPr>
          <w:rFonts w:ascii="Arial" w:hAnsi="Arial" w:cs="Arial"/>
          <w:lang w:val="pl-PL"/>
        </w:rPr>
      </w:pPr>
      <w:r w:rsidRPr="00E56DC2">
        <w:rPr>
          <w:rFonts w:ascii="Arial" w:hAnsi="Arial" w:cs="Arial"/>
          <w:lang w:val="pl-PL"/>
        </w:rPr>
        <w:lastRenderedPageBreak/>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487163">
      <w:pPr>
        <w:spacing w:after="0" w:line="240" w:lineRule="auto"/>
        <w:jc w:val="both"/>
        <w:rPr>
          <w:rFonts w:ascii="Arial" w:hAnsi="Arial" w:cs="Arial"/>
          <w:lang w:val="pl-PL"/>
        </w:rPr>
      </w:pPr>
    </w:p>
    <w:p w14:paraId="745694AA" w14:textId="77777777" w:rsidR="009E4344" w:rsidRPr="00E56DC2" w:rsidRDefault="009E4344" w:rsidP="00487163">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48716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A5A7D10" w14:textId="77777777" w:rsidR="00744584" w:rsidRPr="00E56DC2" w:rsidRDefault="00744584" w:rsidP="00487163">
      <w:pPr>
        <w:spacing w:after="0" w:line="240" w:lineRule="auto"/>
        <w:jc w:val="both"/>
        <w:rPr>
          <w:rFonts w:ascii="Arial" w:hAnsi="Arial" w:cs="Arial"/>
          <w:bCs/>
          <w:lang w:val="sr-Latn-CS"/>
        </w:rPr>
      </w:pPr>
    </w:p>
    <w:p w14:paraId="5C7CAE92" w14:textId="77777777" w:rsidR="00297F2E" w:rsidRPr="00E56DC2" w:rsidRDefault="00E52914" w:rsidP="00487163">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487163">
      <w:pPr>
        <w:spacing w:after="0" w:line="240" w:lineRule="auto"/>
        <w:jc w:val="both"/>
        <w:rPr>
          <w:rFonts w:ascii="Arial" w:hAnsi="Arial" w:cs="Arial"/>
          <w:lang w:val="sr-Latn-CS"/>
        </w:rPr>
      </w:pPr>
    </w:p>
    <w:p w14:paraId="1AABA0FC" w14:textId="143E4E2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56DC2" w:rsidRDefault="001F4603" w:rsidP="00487163">
      <w:pPr>
        <w:spacing w:after="0" w:line="240" w:lineRule="auto"/>
        <w:ind w:left="360"/>
        <w:contextualSpacing/>
        <w:jc w:val="both"/>
        <w:rPr>
          <w:rFonts w:ascii="Arial" w:eastAsia="Times New Roman" w:hAnsi="Arial" w:cs="Arial"/>
          <w:noProof/>
          <w:kern w:val="0"/>
        </w:rPr>
      </w:pPr>
    </w:p>
    <w:p w14:paraId="01B3BE6C" w14:textId="7777777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14:paraId="679CE94F" w14:textId="7777777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14:paraId="09AF5EC3" w14:textId="77777777" w:rsidR="001F4603" w:rsidRPr="00E56DC2" w:rsidRDefault="001F4603" w:rsidP="00487163">
      <w:pPr>
        <w:spacing w:after="0" w:line="240" w:lineRule="auto"/>
        <w:ind w:left="360"/>
        <w:contextualSpacing/>
        <w:jc w:val="both"/>
        <w:rPr>
          <w:rFonts w:ascii="Arial" w:eastAsia="Times New Roman" w:hAnsi="Arial" w:cs="Arial"/>
          <w:noProof/>
        </w:rPr>
      </w:pPr>
    </w:p>
    <w:p w14:paraId="27D307E7" w14:textId="77777777" w:rsidR="001F4603" w:rsidRPr="00E56DC2" w:rsidRDefault="001F4603" w:rsidP="0048716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14:paraId="4E473CAB" w14:textId="091B935C" w:rsidR="001F4603" w:rsidRPr="00487163" w:rsidRDefault="001F4603" w:rsidP="00487163">
      <w:pPr>
        <w:spacing w:after="0" w:line="240" w:lineRule="auto"/>
        <w:ind w:firstLine="360"/>
        <w:jc w:val="both"/>
        <w:rPr>
          <w:rFonts w:ascii="Arial" w:eastAsia="Times New Roman" w:hAnsi="Arial" w:cs="Arial"/>
          <w:bCs/>
          <w:noProof/>
        </w:rPr>
      </w:pPr>
      <w:r w:rsidRPr="00487163">
        <w:rPr>
          <w:rFonts w:ascii="Arial" w:eastAsia="Times New Roman" w:hAnsi="Arial" w:cs="Arial"/>
          <w:bCs/>
          <w:noProof/>
        </w:rPr>
        <w:t>gdje:</w:t>
      </w:r>
    </w:p>
    <w:p w14:paraId="1DEF5300"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14:paraId="014FE98A"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14:paraId="71BF11FF"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14:paraId="4A224CB0" w14:textId="77777777" w:rsidR="001F4603" w:rsidRPr="00E56DC2" w:rsidRDefault="001F4603" w:rsidP="00487163">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487163">
      <w:pPr>
        <w:spacing w:after="0" w:line="240" w:lineRule="auto"/>
        <w:jc w:val="both"/>
        <w:rPr>
          <w:rFonts w:ascii="Arial" w:hAnsi="Arial" w:cs="Arial"/>
          <w:lang w:val="sr-Latn-CS"/>
        </w:rPr>
      </w:pPr>
    </w:p>
    <w:p w14:paraId="2B317CC2" w14:textId="150AD79B" w:rsidR="00933594" w:rsidRPr="00E56DC2" w:rsidRDefault="00960D58" w:rsidP="00487163">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248BE908" w14:textId="77777777" w:rsidR="00960D58" w:rsidRPr="00E56DC2" w:rsidRDefault="00960D58" w:rsidP="00487163">
      <w:pPr>
        <w:spacing w:after="0" w:line="240" w:lineRule="auto"/>
        <w:rPr>
          <w:rFonts w:ascii="Arial" w:hAnsi="Arial" w:cs="Arial"/>
          <w:lang w:val="sr-Latn-CS"/>
        </w:rPr>
      </w:pPr>
    </w:p>
    <w:p w14:paraId="0E1BF7D2" w14:textId="77777777"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14:paraId="61FEF84C" w14:textId="77777777" w:rsidR="007554B4" w:rsidRPr="00E56DC2" w:rsidRDefault="007554B4" w:rsidP="00487163">
      <w:pPr>
        <w:spacing w:after="0" w:line="240" w:lineRule="auto"/>
        <w:jc w:val="both"/>
        <w:rPr>
          <w:rFonts w:ascii="Arial" w:eastAsia="Times New Roman" w:hAnsi="Arial" w:cs="Arial"/>
          <w:noProof/>
        </w:rPr>
      </w:pPr>
    </w:p>
    <w:p w14:paraId="0D88609E" w14:textId="77777777" w:rsidR="007554B4" w:rsidRPr="00E56DC2" w:rsidRDefault="007554B4" w:rsidP="00487163">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14:paraId="43EF3B2E" w14:textId="77777777" w:rsidR="007554B4" w:rsidRPr="00E56DC2" w:rsidRDefault="007554B4" w:rsidP="00487163">
      <w:pPr>
        <w:spacing w:after="0" w:line="240" w:lineRule="auto"/>
        <w:jc w:val="both"/>
        <w:rPr>
          <w:rFonts w:ascii="Arial" w:eastAsia="Times New Roman" w:hAnsi="Arial" w:cs="Arial"/>
          <w:noProof/>
        </w:rPr>
      </w:pPr>
    </w:p>
    <w:p w14:paraId="59CC6D0F" w14:textId="646EC8D6"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1280B091" w14:textId="77777777"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14:paraId="6E027587" w14:textId="77777777"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487163">
      <w:pPr>
        <w:spacing w:after="0" w:line="240" w:lineRule="auto"/>
        <w:jc w:val="both"/>
        <w:rPr>
          <w:rFonts w:ascii="Arial" w:eastAsia="Times New Roman" w:hAnsi="Arial" w:cs="Arial"/>
          <w:noProof/>
          <w:lang w:val="pl-PL"/>
        </w:rPr>
      </w:pPr>
    </w:p>
    <w:p w14:paraId="48F40971" w14:textId="5BFE1585"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14:paraId="3D8C82B5" w14:textId="77777777" w:rsidR="0006476A" w:rsidRPr="00E56DC2" w:rsidRDefault="0006476A" w:rsidP="00487163">
      <w:pPr>
        <w:spacing w:after="0" w:line="240" w:lineRule="auto"/>
        <w:jc w:val="both"/>
        <w:rPr>
          <w:rFonts w:ascii="Arial" w:eastAsia="Times New Roman" w:hAnsi="Arial" w:cs="Arial"/>
          <w:noProof/>
        </w:rPr>
      </w:pPr>
    </w:p>
    <w:p w14:paraId="2E534CA9" w14:textId="77777777" w:rsidR="007554B4" w:rsidRPr="00E56DC2" w:rsidRDefault="007554B4" w:rsidP="00487163">
      <w:pPr>
        <w:pStyle w:val="Heading2"/>
      </w:pPr>
      <w:r w:rsidRPr="00E56DC2">
        <w:t>9.5. Finansijski aspekt – Prosječni profit ponuđača u posljednje tri godine</w:t>
      </w:r>
    </w:p>
    <w:p w14:paraId="4CB0CCAE" w14:textId="77777777" w:rsidR="007554B4" w:rsidRPr="00E56DC2" w:rsidRDefault="007554B4" w:rsidP="00487163">
      <w:pPr>
        <w:spacing w:after="0" w:line="240" w:lineRule="auto"/>
        <w:rPr>
          <w:rFonts w:ascii="Arial" w:hAnsi="Arial" w:cs="Arial"/>
          <w:lang w:val="sr-Latn-CS"/>
        </w:rPr>
      </w:pPr>
    </w:p>
    <w:p w14:paraId="35A90E85" w14:textId="77777777" w:rsidR="007554B4" w:rsidRPr="00E56DC2" w:rsidRDefault="007554B4" w:rsidP="00487163">
      <w:pPr>
        <w:spacing w:after="0" w:line="240" w:lineRule="auto"/>
        <w:jc w:val="both"/>
        <w:rPr>
          <w:rFonts w:ascii="Arial" w:hAnsi="Arial" w:cs="Arial"/>
          <w:noProof/>
        </w:rPr>
      </w:pPr>
      <w:r w:rsidRPr="00E56DC2">
        <w:rPr>
          <w:rFonts w:ascii="Arial" w:hAnsi="Arial" w:cs="Arial"/>
          <w:noProof/>
        </w:rPr>
        <w:t>Ovaj kriterijum se izračunava na sljedeći način:</w:t>
      </w:r>
    </w:p>
    <w:p w14:paraId="319EDFF4" w14:textId="77777777" w:rsidR="007554B4" w:rsidRPr="00E56DC2" w:rsidRDefault="007554B4" w:rsidP="00487163">
      <w:pPr>
        <w:spacing w:after="0" w:line="240" w:lineRule="auto"/>
        <w:jc w:val="both"/>
        <w:rPr>
          <w:rFonts w:ascii="Arial" w:hAnsi="Arial" w:cs="Arial"/>
          <w:noProof/>
        </w:rPr>
      </w:pPr>
    </w:p>
    <w:p w14:paraId="74066FA7" w14:textId="51A47410" w:rsidR="007554B4" w:rsidRPr="008C3B0E" w:rsidRDefault="007554B4" w:rsidP="00487163">
      <w:pPr>
        <w:spacing w:after="0" w:line="240" w:lineRule="auto"/>
        <w:jc w:val="both"/>
        <w:rPr>
          <w:rFonts w:ascii="Arial" w:hAnsi="Arial" w:cs="Arial"/>
          <w:b/>
          <w:noProof/>
        </w:rPr>
      </w:pPr>
      <w:r w:rsidRPr="00E56DC2">
        <w:rPr>
          <w:rFonts w:ascii="Arial" w:hAnsi="Arial" w:cs="Arial"/>
          <w:b/>
          <w:noProof/>
        </w:rPr>
        <w:t>Kriterijum: PBP / MBP x 10,</w:t>
      </w:r>
    </w:p>
    <w:p w14:paraId="467DF636" w14:textId="01F0ED31" w:rsidR="007554B4" w:rsidRPr="00E56DC2" w:rsidRDefault="007554B4" w:rsidP="00487163">
      <w:pPr>
        <w:spacing w:after="0" w:line="240" w:lineRule="auto"/>
        <w:jc w:val="both"/>
        <w:rPr>
          <w:rFonts w:ascii="Arial" w:hAnsi="Arial" w:cs="Arial"/>
          <w:noProof/>
        </w:rPr>
      </w:pPr>
      <w:r w:rsidRPr="00E56DC2">
        <w:rPr>
          <w:rFonts w:ascii="Arial" w:hAnsi="Arial" w:cs="Arial"/>
          <w:noProof/>
        </w:rPr>
        <w:lastRenderedPageBreak/>
        <w:t>gdje:</w:t>
      </w:r>
    </w:p>
    <w:p w14:paraId="695B45CA" w14:textId="77777777" w:rsidR="007554B4" w:rsidRPr="00E56DC2" w:rsidRDefault="007554B4" w:rsidP="00487163">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14:paraId="6D913DD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56DC2" w:rsidRDefault="007554B4" w:rsidP="00487163">
      <w:pPr>
        <w:spacing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14:paraId="7E4FE669" w14:textId="53D8FA20" w:rsidR="007554B4" w:rsidRPr="00E56DC2" w:rsidRDefault="007554B4" w:rsidP="00487163">
      <w:pPr>
        <w:spacing w:after="0" w:line="240" w:lineRule="auto"/>
        <w:jc w:val="both"/>
        <w:rPr>
          <w:rFonts w:ascii="Arial" w:eastAsia="Times New Roman" w:hAnsi="Arial" w:cs="Arial"/>
          <w:noProof/>
        </w:rPr>
      </w:pPr>
    </w:p>
    <w:p w14:paraId="218C9AA0" w14:textId="77777777" w:rsidR="007554B4" w:rsidRPr="00E56DC2" w:rsidRDefault="007554B4" w:rsidP="00487163">
      <w:pPr>
        <w:pStyle w:val="Heading2"/>
      </w:pPr>
      <w:r w:rsidRPr="00E56DC2">
        <w:t>9.6. Kvalitet poslovnog plana i efekti na zapošljavanje i ekonomski razvoj</w:t>
      </w:r>
    </w:p>
    <w:p w14:paraId="2A14A97E" w14:textId="77777777" w:rsidR="007554B4" w:rsidRPr="00E56DC2" w:rsidRDefault="007554B4" w:rsidP="00487163">
      <w:pPr>
        <w:spacing w:after="0" w:line="240" w:lineRule="auto"/>
        <w:jc w:val="both"/>
        <w:rPr>
          <w:rFonts w:ascii="Arial" w:hAnsi="Arial" w:cs="Arial"/>
          <w:lang w:val="sr-Latn-CS"/>
        </w:rPr>
      </w:pPr>
    </w:p>
    <w:p w14:paraId="75B7178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487163">
      <w:pPr>
        <w:spacing w:after="0" w:line="240" w:lineRule="auto"/>
        <w:jc w:val="both"/>
        <w:rPr>
          <w:rFonts w:ascii="Arial" w:hAnsi="Arial" w:cs="Arial"/>
          <w:noProof/>
          <w:lang w:val="pl-PL"/>
        </w:rPr>
      </w:pPr>
    </w:p>
    <w:p w14:paraId="62937E00" w14:textId="642FC9C3"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w:t>
      </w:r>
      <w:r w:rsidR="00303D5D">
        <w:rPr>
          <w:rFonts w:ascii="Arial" w:hAnsi="Arial" w:cs="Arial"/>
          <w:noProof/>
          <w:lang w:val="pl-PL"/>
        </w:rPr>
        <w:t xml:space="preserve"> procese primarne pr</w:t>
      </w:r>
      <w:r w:rsidR="00303D5D" w:rsidRPr="00303D5D">
        <w:rPr>
          <w:rFonts w:ascii="Arial" w:hAnsi="Arial" w:cs="Arial"/>
          <w:noProof/>
          <w:color w:val="FF0000"/>
          <w:lang w:val="pl-PL"/>
        </w:rPr>
        <w:t>e</w:t>
      </w:r>
      <w:r w:rsidRPr="00E56DC2">
        <w:rPr>
          <w:rFonts w:ascii="Arial" w:hAnsi="Arial" w:cs="Arial"/>
          <w:noProof/>
          <w:lang w:val="pl-PL"/>
        </w:rPr>
        <w:t>rade, primarni agregati itd..), zapošljavanje radne snage u procesu eksploatacije, pripreme i primarne prerade, plasman proizvoda na tržište, eventualna valorizacija mineralne sirovine putem prerade  itd.</w:t>
      </w:r>
    </w:p>
    <w:p w14:paraId="268522E1" w14:textId="2D056168" w:rsidR="007554B4" w:rsidRDefault="007554B4" w:rsidP="00487163">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4276A19B" w14:textId="5C229471" w:rsidR="008C3B0E" w:rsidRDefault="008C3B0E" w:rsidP="00487163">
      <w:pPr>
        <w:spacing w:after="0" w:line="240" w:lineRule="auto"/>
        <w:jc w:val="both"/>
        <w:rPr>
          <w:rFonts w:ascii="Arial" w:hAnsi="Arial" w:cs="Arial"/>
          <w:noProof/>
          <w:lang w:val="pl-PL"/>
        </w:rPr>
      </w:pPr>
    </w:p>
    <w:p w14:paraId="35A5AACA" w14:textId="77777777" w:rsidR="008C3B0E" w:rsidRPr="00487163" w:rsidRDefault="008C3B0E" w:rsidP="00487163">
      <w:pPr>
        <w:spacing w:after="0" w:line="240" w:lineRule="auto"/>
        <w:jc w:val="both"/>
        <w:rPr>
          <w:rFonts w:ascii="Arial" w:hAnsi="Arial" w:cs="Arial"/>
          <w:noProof/>
          <w:lang w:val="pl-PL"/>
        </w:rPr>
      </w:pPr>
    </w:p>
    <w:p w14:paraId="52473ABA" w14:textId="2D093DC5" w:rsidR="00D1122B" w:rsidRPr="00E56DC2" w:rsidRDefault="00592620" w:rsidP="00487163">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Pr="00E56DC2">
        <w:rPr>
          <w:rFonts w:ascii="Arial" w:hAnsi="Arial" w:cs="Arial"/>
          <w:sz w:val="22"/>
          <w:szCs w:val="22"/>
        </w:rPr>
        <w:t>ODOBRENJA, SAGLASNOSTI I MIŠLJENJA ZA OBAVLJANJE KONCESIONE DJELATNOSTI</w:t>
      </w:r>
      <w:bookmarkStart w:id="45" w:name="_Toc390549921"/>
      <w:bookmarkEnd w:id="40"/>
      <w:bookmarkEnd w:id="41"/>
      <w:bookmarkEnd w:id="42"/>
      <w:bookmarkEnd w:id="43"/>
      <w:bookmarkEnd w:id="44"/>
    </w:p>
    <w:p w14:paraId="11A4DB13" w14:textId="77777777" w:rsidR="00D1122B" w:rsidRPr="00E56DC2" w:rsidRDefault="00D1122B" w:rsidP="00487163">
      <w:pPr>
        <w:spacing w:after="0" w:line="240" w:lineRule="auto"/>
        <w:rPr>
          <w:rFonts w:ascii="Arial" w:hAnsi="Arial" w:cs="Arial"/>
          <w:lang w:val="sr-Latn-CS"/>
        </w:rPr>
      </w:pPr>
    </w:p>
    <w:p w14:paraId="7C7511C9" w14:textId="77777777" w:rsidR="00E52914" w:rsidRPr="00E56DC2" w:rsidRDefault="00E52914" w:rsidP="00487163">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487163">
      <w:pPr>
        <w:spacing w:after="0" w:line="240" w:lineRule="auto"/>
        <w:jc w:val="both"/>
        <w:rPr>
          <w:rFonts w:ascii="Arial" w:hAnsi="Arial" w:cs="Arial"/>
          <w:lang w:val="sr-Latn-CS"/>
        </w:rPr>
      </w:pPr>
    </w:p>
    <w:p w14:paraId="3227B72E"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487163">
      <w:pPr>
        <w:spacing w:after="0" w:line="240" w:lineRule="auto"/>
        <w:jc w:val="both"/>
        <w:rPr>
          <w:rFonts w:ascii="Arial" w:hAnsi="Arial" w:cs="Arial"/>
          <w:lang w:val="sr-Latn-CS"/>
        </w:rPr>
      </w:pPr>
    </w:p>
    <w:p w14:paraId="1AB4D471"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487163">
      <w:pPr>
        <w:spacing w:after="0" w:line="240" w:lineRule="auto"/>
        <w:jc w:val="both"/>
        <w:rPr>
          <w:rFonts w:ascii="Arial" w:hAnsi="Arial" w:cs="Arial"/>
          <w:lang w:val="sr-Latn-CS"/>
        </w:rPr>
      </w:pPr>
    </w:p>
    <w:p w14:paraId="01C81FB1" w14:textId="77777777" w:rsidR="00E52914" w:rsidRPr="00E56DC2" w:rsidRDefault="00E52914" w:rsidP="00487163">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487163">
      <w:pPr>
        <w:spacing w:after="0" w:line="240" w:lineRule="auto"/>
        <w:jc w:val="both"/>
        <w:rPr>
          <w:rFonts w:ascii="Arial" w:hAnsi="Arial" w:cs="Arial"/>
        </w:rPr>
      </w:pPr>
    </w:p>
    <w:p w14:paraId="0E3A6E9F"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487163">
      <w:pPr>
        <w:spacing w:after="0" w:line="240" w:lineRule="auto"/>
        <w:jc w:val="both"/>
        <w:rPr>
          <w:rFonts w:ascii="Arial" w:hAnsi="Arial" w:cs="Arial"/>
          <w:lang w:val="sr-Latn-CS"/>
        </w:rPr>
      </w:pPr>
    </w:p>
    <w:p w14:paraId="44C05BBA" w14:textId="5AE57361" w:rsidR="00E52914" w:rsidRPr="00E56DC2"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w:t>
      </w:r>
      <w:r w:rsidR="00303D5D">
        <w:rPr>
          <w:rFonts w:ascii="Arial" w:hAnsi="Arial" w:cs="Arial"/>
          <w:lang w:val="sr-Latn-CS"/>
        </w:rPr>
        <w:t>starstva kapitalnih investicija,</w:t>
      </w:r>
      <w:r w:rsidR="00395CC9">
        <w:rPr>
          <w:rFonts w:ascii="Arial" w:hAnsi="Arial" w:cs="Arial"/>
          <w:lang w:val="sr-Latn-CS"/>
        </w:rPr>
        <w:t xml:space="preserve"> </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lastRenderedPageBreak/>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487163">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56DC2" w:rsidRDefault="00E52914" w:rsidP="00487163">
      <w:pPr>
        <w:pStyle w:val="Heading4"/>
        <w:numPr>
          <w:ilvl w:val="2"/>
          <w:numId w:val="24"/>
        </w:numPr>
        <w:spacing w:line="240" w:lineRule="auto"/>
        <w:ind w:left="0" w:firstLine="0"/>
        <w:jc w:val="both"/>
        <w:rPr>
          <w:rFonts w:ascii="Arial" w:hAnsi="Arial" w:cs="Arial"/>
          <w:b/>
          <w:sz w:val="22"/>
          <w:szCs w:val="22"/>
        </w:rPr>
      </w:pPr>
      <w:proofErr w:type="spellStart"/>
      <w:r w:rsidRPr="00E56DC2">
        <w:rPr>
          <w:rFonts w:ascii="Arial" w:hAnsi="Arial" w:cs="Arial"/>
          <w:b/>
          <w:sz w:val="22"/>
          <w:szCs w:val="22"/>
        </w:rPr>
        <w:t>Odobrenje</w:t>
      </w:r>
      <w:proofErr w:type="spellEnd"/>
      <w:r w:rsidRPr="00E56DC2">
        <w:rPr>
          <w:rFonts w:ascii="Arial" w:hAnsi="Arial" w:cs="Arial"/>
          <w:b/>
          <w:sz w:val="22"/>
          <w:szCs w:val="22"/>
        </w:rPr>
        <w:t xml:space="preserve"> za </w:t>
      </w:r>
      <w:proofErr w:type="spellStart"/>
      <w:r w:rsidRPr="00E56DC2">
        <w:rPr>
          <w:rFonts w:ascii="Arial" w:hAnsi="Arial" w:cs="Arial"/>
          <w:b/>
          <w:sz w:val="22"/>
          <w:szCs w:val="22"/>
        </w:rPr>
        <w:t>izvođenje</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radova</w:t>
      </w:r>
      <w:proofErr w:type="spellEnd"/>
      <w:r w:rsidRPr="00E56DC2">
        <w:rPr>
          <w:rFonts w:ascii="Arial" w:hAnsi="Arial" w:cs="Arial"/>
          <w:b/>
          <w:sz w:val="22"/>
          <w:szCs w:val="22"/>
        </w:rPr>
        <w:t xml:space="preserve"> po </w:t>
      </w:r>
      <w:proofErr w:type="spellStart"/>
      <w:r w:rsidRPr="00E56DC2">
        <w:rPr>
          <w:rFonts w:ascii="Arial" w:hAnsi="Arial" w:cs="Arial"/>
          <w:b/>
          <w:sz w:val="22"/>
          <w:szCs w:val="22"/>
        </w:rPr>
        <w:t>rudarskom</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projektu</w:t>
      </w:r>
      <w:bookmarkEnd w:id="59"/>
      <w:bookmarkEnd w:id="60"/>
      <w:bookmarkEnd w:id="61"/>
      <w:bookmarkEnd w:id="62"/>
      <w:bookmarkEnd w:id="63"/>
      <w:proofErr w:type="spellEnd"/>
    </w:p>
    <w:p w14:paraId="3B11E9B5" w14:textId="77777777" w:rsidR="00E52914" w:rsidRPr="00E56DC2" w:rsidRDefault="00E52914" w:rsidP="00487163">
      <w:pPr>
        <w:spacing w:after="0" w:line="240" w:lineRule="auto"/>
        <w:jc w:val="both"/>
        <w:rPr>
          <w:rFonts w:ascii="Arial" w:hAnsi="Arial" w:cs="Arial"/>
          <w:lang w:val="sr-Latn-CS"/>
        </w:rPr>
      </w:pPr>
    </w:p>
    <w:p w14:paraId="393F98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487163">
      <w:pPr>
        <w:spacing w:after="0" w:line="240" w:lineRule="auto"/>
        <w:jc w:val="both"/>
        <w:rPr>
          <w:rFonts w:ascii="Arial" w:hAnsi="Arial" w:cs="Arial"/>
          <w:lang w:val="sr-Latn-CS"/>
        </w:rPr>
      </w:pPr>
    </w:p>
    <w:p w14:paraId="06809F8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487163">
      <w:pPr>
        <w:spacing w:after="0" w:line="240" w:lineRule="auto"/>
        <w:jc w:val="both"/>
        <w:rPr>
          <w:rFonts w:ascii="Arial" w:hAnsi="Arial" w:cs="Arial"/>
          <w:lang w:val="sr-Latn-CS"/>
        </w:rPr>
      </w:pPr>
    </w:p>
    <w:p w14:paraId="1EFE4455" w14:textId="56936B1B" w:rsidR="00E52914"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7080E204" w14:textId="77777777" w:rsidR="00487163" w:rsidRPr="00E56DC2" w:rsidRDefault="00487163" w:rsidP="00487163">
      <w:pPr>
        <w:tabs>
          <w:tab w:val="left" w:pos="1980"/>
        </w:tabs>
        <w:suppressAutoHyphens w:val="0"/>
        <w:spacing w:after="0" w:line="240" w:lineRule="auto"/>
        <w:jc w:val="both"/>
        <w:rPr>
          <w:rFonts w:ascii="Arial" w:hAnsi="Arial" w:cs="Arial"/>
          <w:lang w:val="sr-Latn-CS"/>
        </w:rPr>
      </w:pPr>
    </w:p>
    <w:p w14:paraId="1B90409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487163">
      <w:pPr>
        <w:spacing w:after="0" w:line="240" w:lineRule="auto"/>
        <w:jc w:val="both"/>
        <w:rPr>
          <w:rFonts w:ascii="Arial" w:hAnsi="Arial" w:cs="Arial"/>
          <w:lang w:val="sr-Latn-CS"/>
        </w:rPr>
      </w:pPr>
    </w:p>
    <w:p w14:paraId="5AEAA88D"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487163">
      <w:pPr>
        <w:spacing w:after="0" w:line="240" w:lineRule="auto"/>
        <w:jc w:val="both"/>
        <w:rPr>
          <w:rFonts w:ascii="Arial" w:hAnsi="Arial" w:cs="Arial"/>
          <w:lang w:val="sr-Latn-CS"/>
        </w:rPr>
      </w:pPr>
    </w:p>
    <w:p w14:paraId="7A5F6970"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14:paraId="395CE63F" w14:textId="77777777" w:rsidR="0084036A" w:rsidRPr="00E56DC2" w:rsidRDefault="0084036A" w:rsidP="00487163">
      <w:pPr>
        <w:spacing w:after="0" w:line="240" w:lineRule="auto"/>
        <w:jc w:val="both"/>
        <w:rPr>
          <w:rFonts w:ascii="Arial" w:hAnsi="Arial" w:cs="Arial"/>
          <w:lang w:val="sr-Latn-CS"/>
        </w:rPr>
      </w:pPr>
    </w:p>
    <w:p w14:paraId="3BF9E2C4"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 xml:space="preserve">Izgrađeni rudarski objekti ili djelovi rudarskih objekata koji se mogu samostalno koristiti, prije početka korišćenja, podliježu tehničkom pregledu, koji obuhvata pregled: rudarskih i </w:t>
      </w:r>
      <w:r w:rsidRPr="00E56DC2">
        <w:rPr>
          <w:rFonts w:ascii="Arial" w:hAnsi="Arial" w:cs="Arial"/>
          <w:lang w:val="sr-Latn-CS"/>
        </w:rPr>
        <w:lastRenderedPageBreak/>
        <w:t>građevinskih radova, električnih postrojenja, uređaja i instalacija i rudarske opreme i postrojenja.</w:t>
      </w:r>
    </w:p>
    <w:p w14:paraId="7C7D57E9" w14:textId="77777777" w:rsidR="0084036A" w:rsidRPr="00E56DC2" w:rsidRDefault="0084036A" w:rsidP="00487163">
      <w:pPr>
        <w:spacing w:after="0" w:line="240" w:lineRule="auto"/>
        <w:jc w:val="both"/>
        <w:rPr>
          <w:rFonts w:ascii="Arial" w:hAnsi="Arial" w:cs="Arial"/>
          <w:lang w:val="sr-Latn-CS"/>
        </w:rPr>
      </w:pPr>
    </w:p>
    <w:p w14:paraId="6FA27642"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487163">
      <w:pPr>
        <w:spacing w:after="0" w:line="240" w:lineRule="auto"/>
        <w:jc w:val="both"/>
        <w:rPr>
          <w:rFonts w:ascii="Arial" w:hAnsi="Arial" w:cs="Arial"/>
          <w:lang w:val="sr-Latn-CS"/>
        </w:rPr>
      </w:pPr>
    </w:p>
    <w:p w14:paraId="79F4AF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487163">
      <w:pPr>
        <w:spacing w:after="0" w:line="240" w:lineRule="auto"/>
        <w:jc w:val="both"/>
        <w:rPr>
          <w:rFonts w:ascii="Arial" w:hAnsi="Arial" w:cs="Arial"/>
          <w:lang w:val="sr-Latn-CS"/>
        </w:rPr>
      </w:pPr>
    </w:p>
    <w:p w14:paraId="3661A15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Default="00FE7737" w:rsidP="00487163">
      <w:pPr>
        <w:spacing w:after="0" w:line="240" w:lineRule="auto"/>
        <w:jc w:val="both"/>
        <w:rPr>
          <w:rFonts w:ascii="Arial" w:hAnsi="Arial" w:cs="Arial"/>
          <w:lang w:val="sr-Latn-CS"/>
        </w:rPr>
      </w:pPr>
    </w:p>
    <w:p w14:paraId="51EFC1CE" w14:textId="77777777" w:rsidR="00353134" w:rsidRPr="00E56DC2" w:rsidRDefault="00353134" w:rsidP="00487163">
      <w:pPr>
        <w:spacing w:after="0" w:line="240" w:lineRule="auto"/>
        <w:jc w:val="both"/>
        <w:rPr>
          <w:rFonts w:ascii="Arial" w:hAnsi="Arial" w:cs="Arial"/>
          <w:lang w:val="sr-Latn-CS"/>
        </w:rPr>
      </w:pPr>
    </w:p>
    <w:p w14:paraId="246A42AB" w14:textId="77777777" w:rsidR="00E52914" w:rsidRPr="00E56DC2" w:rsidRDefault="006C4D9F" w:rsidP="00487163">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487163">
      <w:pPr>
        <w:spacing w:after="0" w:line="240" w:lineRule="auto"/>
        <w:jc w:val="both"/>
        <w:rPr>
          <w:rFonts w:ascii="Arial" w:hAnsi="Arial" w:cs="Arial"/>
          <w:lang w:val="sr-Latn-CS"/>
        </w:rPr>
      </w:pPr>
    </w:p>
    <w:p w14:paraId="75A87D47" w14:textId="77777777" w:rsidR="00E52914" w:rsidRPr="00E56DC2" w:rsidRDefault="00484F44" w:rsidP="00487163">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4AC8415C" w:rsidR="0052524F"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r w:rsidR="007E0B7F" w:rsidRPr="00E56DC2">
        <w:rPr>
          <w:rFonts w:ascii="Arial" w:hAnsi="Arial" w:cs="Arial"/>
          <w:lang w:val="sr-Latn-CS"/>
        </w:rPr>
        <w:t>;</w:t>
      </w:r>
    </w:p>
    <w:p w14:paraId="7D94241F" w14:textId="77777777" w:rsidR="00E52914"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7163">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0D1493F1" w14:textId="2C581CF5" w:rsidR="00205A29"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4B5BBD11" w14:textId="4A6D9C6D" w:rsidR="008C3B0E" w:rsidRDefault="008C3B0E" w:rsidP="00487163">
      <w:pPr>
        <w:tabs>
          <w:tab w:val="left" w:pos="1980"/>
        </w:tabs>
        <w:suppressAutoHyphens w:val="0"/>
        <w:spacing w:after="0" w:line="240" w:lineRule="auto"/>
        <w:jc w:val="both"/>
        <w:rPr>
          <w:rFonts w:ascii="Arial" w:hAnsi="Arial" w:cs="Arial"/>
          <w:lang w:val="sr-Latn-CS"/>
        </w:rPr>
      </w:pPr>
    </w:p>
    <w:p w14:paraId="6A16E925" w14:textId="77777777" w:rsidR="008C3B0E" w:rsidRPr="00E56DC2" w:rsidRDefault="008C3B0E" w:rsidP="00487163">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487163">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8716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487163">
      <w:pPr>
        <w:spacing w:after="0" w:line="240" w:lineRule="auto"/>
        <w:jc w:val="both"/>
        <w:rPr>
          <w:rFonts w:ascii="Arial" w:hAnsi="Arial" w:cs="Arial"/>
          <w:lang w:val="sr-Latn-CS"/>
        </w:rPr>
      </w:pPr>
    </w:p>
    <w:p w14:paraId="31F9F841" w14:textId="77777777" w:rsidR="0084036A" w:rsidRPr="00E56DC2" w:rsidRDefault="00E52914"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487163">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487163">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487163">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487163">
      <w:pPr>
        <w:spacing w:after="0" w:line="240" w:lineRule="auto"/>
        <w:jc w:val="both"/>
        <w:rPr>
          <w:rFonts w:ascii="Arial" w:hAnsi="Arial" w:cs="Arial"/>
          <w:lang w:val="sr-Latn-CS"/>
        </w:rPr>
      </w:pPr>
    </w:p>
    <w:p w14:paraId="0CC9BFAA" w14:textId="0DC9A681" w:rsidR="0052524F" w:rsidRDefault="0052524F" w:rsidP="00487163">
      <w:pPr>
        <w:spacing w:after="0" w:line="240" w:lineRule="auto"/>
        <w:jc w:val="both"/>
        <w:rPr>
          <w:rFonts w:ascii="Arial" w:hAnsi="Arial" w:cs="Arial"/>
          <w:noProof/>
        </w:rPr>
      </w:pPr>
      <w:r w:rsidRPr="00E56DC2">
        <w:rPr>
          <w:rFonts w:ascii="Arial" w:hAnsi="Arial" w:cs="Arial"/>
          <w:noProof/>
        </w:rPr>
        <w:t xml:space="preserve">Shodno članu 23 Zakona o koncesijama </w:t>
      </w:r>
      <w:proofErr w:type="spellStart"/>
      <w:r w:rsidRPr="00E56DC2">
        <w:rPr>
          <w:rFonts w:ascii="Arial" w:eastAsia="Calibri" w:hAnsi="Arial" w:cs="Arial"/>
          <w:kern w:val="0"/>
        </w:rPr>
        <w:t>nepodobni</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ponuđači</w:t>
      </w:r>
      <w:proofErr w:type="spellEnd"/>
      <w:r w:rsidRPr="00E56DC2">
        <w:rPr>
          <w:rFonts w:ascii="Arial" w:hAnsi="Arial" w:cs="Arial"/>
          <w:noProof/>
        </w:rPr>
        <w:t>:</w:t>
      </w:r>
    </w:p>
    <w:p w14:paraId="0C055212" w14:textId="77777777" w:rsidR="00487163" w:rsidRPr="00E56DC2" w:rsidRDefault="00487163" w:rsidP="00487163">
      <w:pPr>
        <w:spacing w:after="0" w:line="240" w:lineRule="auto"/>
        <w:jc w:val="both"/>
        <w:rPr>
          <w:rFonts w:ascii="Arial" w:hAnsi="Arial" w:cs="Arial"/>
          <w:noProof/>
        </w:rPr>
      </w:pPr>
    </w:p>
    <w:p w14:paraId="32CA9ED8"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nad</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pokrenut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postupak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uređuje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w:t>
      </w:r>
      <w:proofErr w:type="spellEnd"/>
      <w:r w:rsidRPr="00E56DC2">
        <w:rPr>
          <w:rFonts w:ascii="Arial" w:eastAsia="Calibri" w:hAnsi="Arial" w:cs="Arial"/>
          <w:kern w:val="0"/>
        </w:rPr>
        <w:t>;</w:t>
      </w:r>
    </w:p>
    <w:p w14:paraId="223CA641"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presudom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osuđeni</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w:t>
      </w:r>
    </w:p>
    <w:p w14:paraId="0BC2C0AB"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neizmirene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svih</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Calibri" w:hAnsi="Arial" w:cs="Arial"/>
          <w:kern w:val="0"/>
          <w:lang w:val="sr-Latn-ME"/>
        </w:rPr>
        <w:t>;</w:t>
      </w:r>
    </w:p>
    <w:p w14:paraId="49660450"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zbog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neispunjavanja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raskinut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ugovor</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koncesiji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zaključen</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ovim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w:t>
      </w:r>
    </w:p>
    <w:p w14:paraId="69C040A2"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kazni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izrečenih</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krivičnom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prekršajnom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postupku</w:t>
      </w:r>
      <w:proofErr w:type="spellEnd"/>
      <w:r w:rsidRPr="00E56DC2">
        <w:rPr>
          <w:rFonts w:ascii="Arial" w:eastAsia="Calibri" w:hAnsi="Arial" w:cs="Arial"/>
          <w:kern w:val="0"/>
        </w:rPr>
        <w:t>;</w:t>
      </w:r>
    </w:p>
    <w:p w14:paraId="0F7C8350"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lastRenderedPageBreak/>
        <w:t>čiji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podaci</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svojini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finansijskim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fiskalnim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evidencijama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kojoj</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prebivalište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nijesu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dostupni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nadležnim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Crne</w:t>
      </w:r>
      <w:proofErr w:type="spellEnd"/>
      <w:r w:rsidRPr="00E56DC2">
        <w:rPr>
          <w:rFonts w:ascii="Arial" w:eastAsia="Calibri" w:hAnsi="Arial" w:cs="Arial"/>
          <w:kern w:val="0"/>
        </w:rPr>
        <w:t xml:space="preserve"> Gore;</w:t>
      </w:r>
    </w:p>
    <w:p w14:paraId="36C63C3A" w14:textId="432A40A6" w:rsidR="0052524F" w:rsidRPr="00487163"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čije</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odgovorno</w:t>
      </w:r>
      <w:proofErr w:type="spellEnd"/>
      <w:r w:rsidRPr="00E56DC2">
        <w:rPr>
          <w:rFonts w:ascii="Arial" w:eastAsia="Calibri" w:hAnsi="Arial" w:cs="Arial"/>
          <w:kern w:val="0"/>
        </w:rPr>
        <w:t xml:space="preserve"> lice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njegov</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zakonski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zastupnik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osuđivan</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2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stava</w:t>
      </w:r>
      <w:proofErr w:type="spellEnd"/>
      <w:r w:rsidRPr="00E56DC2">
        <w:rPr>
          <w:rFonts w:ascii="Arial" w:eastAsia="Calibri" w:hAnsi="Arial" w:cs="Arial"/>
          <w:kern w:val="0"/>
        </w:rPr>
        <w:t>.</w:t>
      </w:r>
    </w:p>
    <w:p w14:paraId="46FEFE6A" w14:textId="77777777" w:rsidR="00487163" w:rsidRPr="00E56DC2" w:rsidRDefault="00487163" w:rsidP="00487163">
      <w:pPr>
        <w:pStyle w:val="ListParagraph"/>
        <w:spacing w:after="0" w:line="240" w:lineRule="auto"/>
        <w:jc w:val="both"/>
        <w:rPr>
          <w:rFonts w:ascii="Arial" w:hAnsi="Arial" w:cs="Arial"/>
          <w:noProof/>
        </w:rPr>
      </w:pPr>
    </w:p>
    <w:p w14:paraId="6E013E55" w14:textId="6F05C5B2" w:rsidR="0052524F" w:rsidRPr="00E56DC2" w:rsidRDefault="0052524F" w:rsidP="00487163">
      <w:pPr>
        <w:suppressAutoHyphens w:val="0"/>
        <w:autoSpaceDE w:val="0"/>
        <w:autoSpaceDN w:val="0"/>
        <w:adjustRightInd w:val="0"/>
        <w:spacing w:after="0" w:line="240" w:lineRule="auto"/>
        <w:jc w:val="both"/>
        <w:rPr>
          <w:rFonts w:ascii="Arial" w:eastAsia="Calibri" w:hAnsi="Arial" w:cs="Arial"/>
          <w:kern w:val="0"/>
        </w:rPr>
      </w:pPr>
      <w:proofErr w:type="spellStart"/>
      <w:r w:rsidRPr="00E56DC2">
        <w:rPr>
          <w:rFonts w:ascii="Arial" w:eastAsia="Calibri" w:hAnsi="Arial" w:cs="Arial"/>
          <w:kern w:val="0"/>
        </w:rPr>
        <w:t>Izuzetno</w:t>
      </w:r>
      <w:proofErr w:type="spellEnd"/>
      <w:r w:rsidRPr="00E56DC2">
        <w:rPr>
          <w:rFonts w:ascii="Arial" w:eastAsia="Calibri" w:hAnsi="Arial" w:cs="Arial"/>
          <w:kern w:val="0"/>
        </w:rPr>
        <w:t xml:space="preserve"> </w:t>
      </w:r>
      <w:r w:rsidR="00F06D7A" w:rsidRPr="00E56DC2">
        <w:rPr>
          <w:rFonts w:ascii="Arial" w:eastAsia="Calibri" w:hAnsi="Arial" w:cs="Arial"/>
          <w:kern w:val="0"/>
        </w:rPr>
        <w:t xml:space="preserve">od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3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člana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neće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smatrati</w:t>
      </w:r>
      <w:proofErr w:type="spellEnd"/>
      <w:r w:rsidRPr="00E56DC2">
        <w:rPr>
          <w:rFonts w:ascii="Arial" w:eastAsia="Calibri" w:hAnsi="Arial" w:cs="Arial"/>
          <w:kern w:val="0"/>
        </w:rPr>
        <w:t xml:space="preserve"> da je </w:t>
      </w:r>
      <w:proofErr w:type="spellStart"/>
      <w:r w:rsidRPr="00E56DC2">
        <w:rPr>
          <w:rFonts w:ascii="Arial" w:eastAsia="Calibri" w:hAnsi="Arial" w:cs="Arial"/>
          <w:kern w:val="0"/>
        </w:rPr>
        <w:t>ponuđač</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nepodoban</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koji </w:t>
      </w:r>
      <w:proofErr w:type="spellStart"/>
      <w:r w:rsidRPr="00E56DC2">
        <w:rPr>
          <w:rFonts w:ascii="Arial" w:eastAsia="Calibri" w:hAnsi="Arial" w:cs="Arial"/>
          <w:kern w:val="0"/>
        </w:rPr>
        <w:t>dokaže</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nema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da mu je </w:t>
      </w:r>
      <w:proofErr w:type="spellStart"/>
      <w:r w:rsidRPr="00E56DC2">
        <w:rPr>
          <w:rFonts w:ascii="Arial" w:eastAsia="Calibri" w:hAnsi="Arial" w:cs="Arial"/>
          <w:kern w:val="0"/>
        </w:rPr>
        <w:t>odobreno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odlaganje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blagovremeno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izvršava</w:t>
      </w:r>
      <w:proofErr w:type="spellEnd"/>
      <w:r w:rsidRPr="00E56DC2">
        <w:rPr>
          <w:rFonts w:ascii="Arial" w:eastAsia="Calibri" w:hAnsi="Arial" w:cs="Arial"/>
          <w:kern w:val="0"/>
        </w:rPr>
        <w:t>.</w:t>
      </w:r>
    </w:p>
    <w:p w14:paraId="40C124BC" w14:textId="3F7307BE" w:rsidR="0052524F" w:rsidRDefault="0052524F" w:rsidP="00487163">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14:paraId="3AFCD8B1" w14:textId="77777777" w:rsidR="00487163" w:rsidRPr="00E56DC2" w:rsidRDefault="00487163" w:rsidP="00487163">
      <w:pPr>
        <w:spacing w:after="0" w:line="240" w:lineRule="auto"/>
        <w:jc w:val="both"/>
        <w:rPr>
          <w:rFonts w:ascii="Arial" w:hAnsi="Arial" w:cs="Arial"/>
          <w:noProof/>
        </w:rPr>
      </w:pPr>
    </w:p>
    <w:p w14:paraId="4CAB22D4" w14:textId="77777777" w:rsidR="0052524F" w:rsidRPr="00E56DC2" w:rsidRDefault="0052524F" w:rsidP="00487163">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14:paraId="5C63F362" w14:textId="77777777"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14:paraId="017CE4AD" w14:textId="63723E98"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 xml:space="preserve">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14:paraId="2F5D6DCE" w14:textId="6CC75705"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je ponuđač izmirio obaveze po osnovu svih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14:paraId="2E4A5114" w14:textId="77777777"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14:paraId="7415380E" w14:textId="1111E1E2" w:rsidR="0052524F" w:rsidRPr="00487163"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14:paraId="76135DEF" w14:textId="77777777" w:rsidR="00487163" w:rsidRPr="00E56DC2" w:rsidRDefault="00487163" w:rsidP="00487163">
      <w:pPr>
        <w:pStyle w:val="ListParagraph"/>
        <w:suppressAutoHyphens w:val="0"/>
        <w:spacing w:after="0" w:line="240" w:lineRule="auto"/>
        <w:contextualSpacing w:val="0"/>
        <w:jc w:val="both"/>
        <w:rPr>
          <w:rFonts w:ascii="Arial" w:eastAsia="Times New Roman" w:hAnsi="Arial" w:cs="Arial"/>
          <w:noProof/>
        </w:rPr>
      </w:pPr>
    </w:p>
    <w:p w14:paraId="6D1453BA" w14:textId="60079AED" w:rsidR="0052524F" w:rsidRDefault="0052524F" w:rsidP="00487163">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14:paraId="1ECF4EBD" w14:textId="77777777" w:rsidR="00487163" w:rsidRPr="00E56DC2" w:rsidRDefault="00487163" w:rsidP="00487163">
      <w:pPr>
        <w:spacing w:after="0" w:line="240" w:lineRule="auto"/>
        <w:jc w:val="both"/>
        <w:rPr>
          <w:rFonts w:ascii="Arial" w:hAnsi="Arial" w:cs="Arial"/>
          <w:noProof/>
        </w:rPr>
      </w:pPr>
    </w:p>
    <w:p w14:paraId="3FDCF8B0" w14:textId="120C7DEF" w:rsidR="0052524F" w:rsidRDefault="0052524F" w:rsidP="00487163">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447E211" w14:textId="77777777" w:rsidR="00487163" w:rsidRPr="00E56DC2" w:rsidRDefault="00487163" w:rsidP="00487163">
      <w:pPr>
        <w:spacing w:after="0" w:line="240" w:lineRule="auto"/>
        <w:jc w:val="both"/>
        <w:rPr>
          <w:rFonts w:ascii="Arial" w:hAnsi="Arial" w:cs="Arial"/>
          <w:lang w:val="sr-Latn-CS"/>
        </w:rPr>
      </w:pPr>
    </w:p>
    <w:p w14:paraId="1B3D43FE" w14:textId="54B8480B" w:rsidR="0052524F" w:rsidRDefault="0052524F" w:rsidP="00487163">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3CB0ABBB" w14:textId="77777777" w:rsidR="00487163" w:rsidRPr="00E56DC2" w:rsidRDefault="00487163" w:rsidP="00487163">
      <w:pPr>
        <w:pStyle w:val="Default"/>
        <w:jc w:val="both"/>
        <w:rPr>
          <w:rFonts w:ascii="Arial" w:hAnsi="Arial" w:cs="Arial"/>
          <w:color w:val="auto"/>
          <w:sz w:val="22"/>
          <w:szCs w:val="22"/>
          <w:lang w:val="sr-Latn-CS"/>
        </w:rPr>
      </w:pPr>
    </w:p>
    <w:p w14:paraId="186628C3"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60B907B0" w:rsidR="0052524F"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3568D436" w14:textId="77777777" w:rsidR="00487163" w:rsidRPr="00E56DC2" w:rsidRDefault="00487163" w:rsidP="00487163">
      <w:pPr>
        <w:pStyle w:val="Default"/>
        <w:widowControl w:val="0"/>
        <w:ind w:left="720"/>
        <w:jc w:val="both"/>
        <w:rPr>
          <w:rFonts w:ascii="Arial" w:hAnsi="Arial" w:cs="Arial"/>
          <w:color w:val="auto"/>
          <w:sz w:val="22"/>
          <w:szCs w:val="22"/>
          <w:lang w:val="sr-Latn-CS"/>
        </w:rPr>
      </w:pPr>
    </w:p>
    <w:p w14:paraId="2FF0B774" w14:textId="77777777" w:rsidR="0052524F" w:rsidRPr="00E56DC2" w:rsidRDefault="0052524F"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lastRenderedPageBreak/>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487163">
      <w:pPr>
        <w:pStyle w:val="Default"/>
        <w:jc w:val="both"/>
        <w:rPr>
          <w:rFonts w:ascii="Arial" w:hAnsi="Arial" w:cs="Arial"/>
          <w:color w:val="auto"/>
          <w:sz w:val="22"/>
          <w:szCs w:val="22"/>
          <w:lang w:val="sr-Latn-CS"/>
        </w:rPr>
      </w:pPr>
    </w:p>
    <w:p w14:paraId="517001E1" w14:textId="77777777" w:rsidR="0052524F" w:rsidRPr="00E56DC2" w:rsidRDefault="0052524F" w:rsidP="00487163">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487163">
      <w:pPr>
        <w:spacing w:after="0" w:line="240" w:lineRule="auto"/>
        <w:jc w:val="both"/>
        <w:rPr>
          <w:rFonts w:ascii="Arial" w:hAnsi="Arial" w:cs="Arial"/>
          <w:noProof/>
        </w:rPr>
      </w:pPr>
    </w:p>
    <w:p w14:paraId="456F735E" w14:textId="77777777" w:rsidR="0052524F" w:rsidRPr="00E56DC2" w:rsidRDefault="0052524F" w:rsidP="00487163">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14:paraId="5FA9C153" w14:textId="11A1FD54" w:rsidR="0052524F" w:rsidRDefault="0052524F" w:rsidP="00487163">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14:paraId="0E802D9A" w14:textId="77777777" w:rsidR="00487163" w:rsidRPr="00E56DC2" w:rsidRDefault="00487163" w:rsidP="00487163">
      <w:pPr>
        <w:pStyle w:val="Default"/>
        <w:widowControl w:val="0"/>
        <w:ind w:left="720"/>
        <w:jc w:val="both"/>
        <w:rPr>
          <w:rFonts w:ascii="Arial" w:eastAsia="Times New Roman" w:hAnsi="Arial" w:cs="Arial"/>
          <w:noProof/>
          <w:color w:val="auto"/>
          <w:sz w:val="22"/>
          <w:szCs w:val="22"/>
        </w:rPr>
      </w:pPr>
    </w:p>
    <w:p w14:paraId="27E6176F" w14:textId="77777777" w:rsidR="0052524F" w:rsidRPr="00E56DC2" w:rsidRDefault="0052524F" w:rsidP="00487163">
      <w:pPr>
        <w:pStyle w:val="Heading2"/>
      </w:pPr>
      <w:r w:rsidRPr="00E56DC2">
        <w:t>12.2 Javni oglas</w:t>
      </w:r>
    </w:p>
    <w:p w14:paraId="411DB286" w14:textId="77777777" w:rsidR="0052524F" w:rsidRPr="00E56DC2" w:rsidRDefault="0052524F" w:rsidP="00487163">
      <w:pPr>
        <w:spacing w:after="0" w:line="240" w:lineRule="auto"/>
        <w:rPr>
          <w:rFonts w:ascii="Arial" w:hAnsi="Arial" w:cs="Arial"/>
          <w:lang w:val="sr-Latn-CS" w:eastAsia="x-none"/>
        </w:rPr>
      </w:pPr>
    </w:p>
    <w:p w14:paraId="2B56972C" w14:textId="3CEC59E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524179A9" w14:textId="77777777" w:rsidR="008C3B0E" w:rsidRPr="00E56DC2" w:rsidRDefault="008C3B0E" w:rsidP="00487163">
      <w:pPr>
        <w:spacing w:after="0" w:line="240" w:lineRule="auto"/>
        <w:jc w:val="both"/>
        <w:rPr>
          <w:rFonts w:ascii="Arial" w:eastAsia="Times New Roman" w:hAnsi="Arial" w:cs="Arial"/>
          <w:lang w:val="sr-Latn-CS"/>
        </w:rPr>
      </w:pPr>
    </w:p>
    <w:p w14:paraId="33F23A51" w14:textId="6BBC5A8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33E98ADE" w14:textId="77777777" w:rsidR="008C3B0E" w:rsidRPr="00E56DC2" w:rsidRDefault="008C3B0E" w:rsidP="00487163">
      <w:pPr>
        <w:spacing w:after="0" w:line="240" w:lineRule="auto"/>
        <w:jc w:val="both"/>
        <w:rPr>
          <w:rFonts w:ascii="Arial" w:eastAsia="Times New Roman" w:hAnsi="Arial" w:cs="Arial"/>
          <w:lang w:val="sr-Latn-CS"/>
        </w:rPr>
      </w:pPr>
    </w:p>
    <w:p w14:paraId="6EB40C44"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487163">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487163">
      <w:pPr>
        <w:suppressAutoHyphens w:val="0"/>
        <w:spacing w:after="0" w:line="240" w:lineRule="auto"/>
        <w:ind w:left="720"/>
        <w:jc w:val="both"/>
        <w:rPr>
          <w:rFonts w:ascii="Arial" w:hAnsi="Arial" w:cs="Arial"/>
          <w:lang w:val="sr-Latn-CS"/>
        </w:rPr>
      </w:pPr>
    </w:p>
    <w:p w14:paraId="23517626" w14:textId="77777777" w:rsidR="0052524F" w:rsidRPr="00E56DC2"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487163">
      <w:pPr>
        <w:spacing w:after="0" w:line="240" w:lineRule="auto"/>
        <w:jc w:val="both"/>
        <w:rPr>
          <w:rFonts w:ascii="Arial" w:eastAsia="Times New Roman" w:hAnsi="Arial" w:cs="Arial"/>
          <w:lang w:val="sr-Latn-CS"/>
        </w:rPr>
      </w:pPr>
    </w:p>
    <w:p w14:paraId="17B4F1DA" w14:textId="77777777" w:rsidR="0052524F" w:rsidRPr="00E56DC2" w:rsidRDefault="0052524F" w:rsidP="00487163">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487163">
      <w:pPr>
        <w:spacing w:after="0" w:line="240" w:lineRule="auto"/>
        <w:rPr>
          <w:rFonts w:ascii="Arial" w:hAnsi="Arial" w:cs="Arial"/>
          <w:lang w:val="sr-Latn-CS" w:eastAsia="x-none"/>
        </w:rPr>
      </w:pPr>
    </w:p>
    <w:p w14:paraId="3C00AFB6"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487163">
      <w:pPr>
        <w:spacing w:after="0" w:line="240" w:lineRule="auto"/>
        <w:jc w:val="both"/>
        <w:rPr>
          <w:rFonts w:ascii="Arial" w:hAnsi="Arial" w:cs="Arial"/>
          <w:lang w:val="sr-Latn-CS"/>
        </w:rPr>
      </w:pPr>
    </w:p>
    <w:p w14:paraId="1D65C3CE" w14:textId="77777777" w:rsidR="0052524F" w:rsidRPr="00E56DC2" w:rsidRDefault="0052524F" w:rsidP="00487163">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641581AA"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21812584" w:rsidR="0052524F" w:rsidRDefault="0052524F" w:rsidP="00487163">
      <w:pPr>
        <w:spacing w:after="0" w:line="240" w:lineRule="auto"/>
        <w:jc w:val="both"/>
        <w:rPr>
          <w:rFonts w:ascii="Arial" w:hAnsi="Arial" w:cs="Arial"/>
          <w:lang w:val="sr-Latn-CS"/>
        </w:rPr>
      </w:pPr>
    </w:p>
    <w:p w14:paraId="7288FBA3" w14:textId="0C2A8F62" w:rsidR="008C3B0E" w:rsidRDefault="008C3B0E" w:rsidP="00487163">
      <w:pPr>
        <w:spacing w:after="0" w:line="240" w:lineRule="auto"/>
        <w:jc w:val="both"/>
        <w:rPr>
          <w:rFonts w:ascii="Arial" w:hAnsi="Arial" w:cs="Arial"/>
          <w:lang w:val="sr-Latn-CS"/>
        </w:rPr>
      </w:pPr>
    </w:p>
    <w:p w14:paraId="57CB5D1F" w14:textId="00E6FD0E" w:rsidR="008C3B0E" w:rsidRDefault="008C3B0E" w:rsidP="00487163">
      <w:pPr>
        <w:spacing w:after="0" w:line="240" w:lineRule="auto"/>
        <w:jc w:val="both"/>
        <w:rPr>
          <w:rFonts w:ascii="Arial" w:hAnsi="Arial" w:cs="Arial"/>
          <w:lang w:val="sr-Latn-CS"/>
        </w:rPr>
      </w:pPr>
    </w:p>
    <w:p w14:paraId="3886B5DD" w14:textId="77777777" w:rsidR="008C3B0E" w:rsidRPr="00E56DC2" w:rsidRDefault="008C3B0E" w:rsidP="00487163">
      <w:pPr>
        <w:spacing w:after="0" w:line="240" w:lineRule="auto"/>
        <w:jc w:val="both"/>
        <w:rPr>
          <w:rFonts w:ascii="Arial" w:hAnsi="Arial" w:cs="Arial"/>
          <w:lang w:val="sr-Latn-CS"/>
        </w:rPr>
      </w:pPr>
    </w:p>
    <w:p w14:paraId="5D31F756" w14:textId="77777777" w:rsidR="0052524F" w:rsidRPr="00E56DC2" w:rsidRDefault="0052524F" w:rsidP="00487163">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lastRenderedPageBreak/>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14:paraId="60EA8A36" w14:textId="77777777" w:rsidR="0052524F" w:rsidRPr="00E56DC2" w:rsidRDefault="0052524F" w:rsidP="00487163">
      <w:pPr>
        <w:spacing w:after="0" w:line="240" w:lineRule="auto"/>
        <w:jc w:val="both"/>
        <w:rPr>
          <w:rFonts w:ascii="Arial" w:eastAsia="Times New Roman" w:hAnsi="Arial" w:cs="Arial"/>
          <w:noProof/>
        </w:rPr>
      </w:pPr>
    </w:p>
    <w:p w14:paraId="20C53002" w14:textId="77777777" w:rsidR="0052524F" w:rsidRPr="00E56DC2" w:rsidRDefault="0052524F" w:rsidP="00487163">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14:paraId="47CF6FE7" w14:textId="77777777" w:rsidR="0052524F" w:rsidRPr="00E56DC2" w:rsidRDefault="0052524F" w:rsidP="00487163">
      <w:pPr>
        <w:spacing w:after="0" w:line="240" w:lineRule="auto"/>
        <w:jc w:val="both"/>
        <w:rPr>
          <w:rFonts w:ascii="Arial" w:eastAsia="Times New Roman" w:hAnsi="Arial" w:cs="Arial"/>
          <w:noProof/>
        </w:rPr>
      </w:pPr>
    </w:p>
    <w:p w14:paraId="7C04CD1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koncesijama (“Sl. list CG”, br. 8/09 i 73/19);</w:t>
      </w:r>
    </w:p>
    <w:p w14:paraId="5F3C6223"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14:paraId="2A8DCBE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56DC2" w:rsidRDefault="0052524F" w:rsidP="00487163">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14:paraId="0C3C8CEA" w14:textId="77777777" w:rsidR="0052524F" w:rsidRPr="00E56DC2" w:rsidRDefault="0052524F" w:rsidP="00487163">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14:paraId="09F69180"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procjeni uticaja na životnu sredinu („Sl. list RCG“, br. 75/18);</w:t>
      </w:r>
    </w:p>
    <w:p w14:paraId="5338A095"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prirode („Sl. list CG“, br. 54/16 i 18/19);</w:t>
      </w:r>
    </w:p>
    <w:p w14:paraId="3E75601A"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14:paraId="1016CAD9"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rudarskim mjerenjima („Sl. list RCG“, br. 26/94);</w:t>
      </w:r>
    </w:p>
    <w:p w14:paraId="5570922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izradi projekata geoloških istraživanja („Sl. list SRCG“, br. 9/85 i 16/85);</w:t>
      </w:r>
    </w:p>
    <w:p w14:paraId="5AA34877"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sadržini rudarskih projekata („Sl. list CG“, br. 74/09);</w:t>
      </w:r>
    </w:p>
    <w:p w14:paraId="451FF1D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tehničkim normativima za površinsku eksploataciju ležišta mineralnih sirovina („Sl. list SFRJ“, br. 62/87);</w:t>
      </w:r>
    </w:p>
    <w:p w14:paraId="7E9C0D8A" w14:textId="1F17A1C8" w:rsidR="002A75F1" w:rsidRPr="00E56DC2" w:rsidRDefault="0052524F" w:rsidP="00487163">
      <w:pPr>
        <w:pStyle w:val="ListParagraph"/>
        <w:numPr>
          <w:ilvl w:val="0"/>
          <w:numId w:val="17"/>
        </w:numPr>
        <w:spacing w:after="0"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14:paraId="4514577D"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23328AA8" w14:textId="77777777" w:rsidR="005D3AD3" w:rsidRPr="00E56DC2" w:rsidRDefault="005D3AD3" w:rsidP="00487163">
      <w:pPr>
        <w:spacing w:after="0" w:line="240" w:lineRule="auto"/>
        <w:jc w:val="both"/>
        <w:rPr>
          <w:rFonts w:ascii="Arial" w:eastAsia="Times New Roman" w:hAnsi="Arial" w:cs="Arial"/>
          <w:lang w:val="sr-Latn-CS"/>
        </w:rPr>
      </w:pPr>
    </w:p>
    <w:p w14:paraId="512B6A0C" w14:textId="77777777" w:rsidR="0052524F" w:rsidRPr="00E56DC2" w:rsidRDefault="0052524F" w:rsidP="00487163">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487163">
      <w:pPr>
        <w:suppressAutoHyphens w:val="0"/>
        <w:spacing w:after="0" w:line="240" w:lineRule="auto"/>
        <w:jc w:val="both"/>
        <w:rPr>
          <w:rFonts w:ascii="Arial" w:eastAsia="Times New Roman" w:hAnsi="Arial" w:cs="Arial"/>
          <w:lang w:val="sr-Latn-CS"/>
        </w:rPr>
      </w:pPr>
    </w:p>
    <w:p w14:paraId="7E09342A" w14:textId="77777777" w:rsidR="0052524F" w:rsidRDefault="0052524F" w:rsidP="00487163">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CEB1522" w14:textId="77777777" w:rsidR="00CC1A92" w:rsidRPr="00E56DC2" w:rsidRDefault="00CC1A92" w:rsidP="00487163">
      <w:pPr>
        <w:suppressAutoHyphens w:val="0"/>
        <w:spacing w:after="0" w:line="240" w:lineRule="auto"/>
        <w:jc w:val="both"/>
        <w:rPr>
          <w:rFonts w:ascii="Arial" w:eastAsia="Times New Roman" w:hAnsi="Arial" w:cs="Arial"/>
          <w:lang w:val="sr-Latn-CS"/>
        </w:rPr>
      </w:pPr>
    </w:p>
    <w:p w14:paraId="75F42001"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1AC37B76"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12254CB4"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5AAF055C"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0E8A8F13"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256AE379"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33F2E7A6"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059D3109"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719684E0" w14:textId="08AD90EB" w:rsidR="00CC1A92" w:rsidRDefault="0052524F" w:rsidP="00487163">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14:paraId="4148D000" w14:textId="395EE0E4" w:rsidR="0052524F" w:rsidRDefault="0052524F" w:rsidP="00487163">
      <w:pPr>
        <w:tabs>
          <w:tab w:val="left" w:pos="3411"/>
        </w:tabs>
        <w:suppressAutoHyphens w:val="0"/>
        <w:spacing w:after="0" w:line="240" w:lineRule="auto"/>
        <w:rPr>
          <w:rFonts w:ascii="Arial" w:hAnsi="Arial" w:cs="Arial"/>
          <w:b/>
          <w:bCs/>
          <w:lang w:val="sr-Latn-CS"/>
        </w:rPr>
      </w:pPr>
      <w:r w:rsidRPr="00E56DC2">
        <w:rPr>
          <w:rFonts w:ascii="Arial" w:hAnsi="Arial" w:cs="Arial"/>
          <w:b/>
          <w:bCs/>
          <w:lang w:val="sr-Latn-CS"/>
        </w:rPr>
        <w:lastRenderedPageBreak/>
        <w:t>P R I L O Z I</w:t>
      </w:r>
    </w:p>
    <w:p w14:paraId="07E657EF" w14:textId="77777777" w:rsidR="00487163" w:rsidRPr="00CC1A92" w:rsidRDefault="00487163" w:rsidP="00487163">
      <w:pPr>
        <w:tabs>
          <w:tab w:val="left" w:pos="3411"/>
        </w:tabs>
        <w:suppressAutoHyphens w:val="0"/>
        <w:spacing w:after="0" w:line="240" w:lineRule="auto"/>
        <w:rPr>
          <w:rFonts w:ascii="Arial" w:hAnsi="Arial" w:cs="Arial"/>
          <w:lang w:val="sr-Latn-CS"/>
        </w:rPr>
      </w:pPr>
    </w:p>
    <w:p w14:paraId="216064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14:paraId="1BEB96D4"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14:paraId="38060BD9"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14:paraId="3916569B" w14:textId="48968878"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00487163">
        <w:rPr>
          <w:rFonts w:ascii="Arial" w:hAnsi="Arial" w:cs="Arial"/>
          <w:lang w:val="sr-Latn-CS"/>
        </w:rPr>
        <w:t xml:space="preserve"> </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CC1A92">
        <w:rPr>
          <w:rFonts w:ascii="Arial" w:hAnsi="Arial" w:cs="Arial"/>
          <w:lang w:val="pl-PL"/>
        </w:rPr>
        <w:t>ležišta</w:t>
      </w:r>
      <w:r w:rsidRPr="00E56DC2">
        <w:rPr>
          <w:rFonts w:ascii="Arial" w:hAnsi="Arial" w:cs="Arial"/>
          <w:lang w:val="pl-PL"/>
        </w:rPr>
        <w:t xml:space="preserve"> </w:t>
      </w:r>
      <w:r w:rsidR="00B4306B">
        <w:rPr>
          <w:rFonts w:ascii="Arial" w:hAnsi="Arial" w:cs="Arial"/>
          <w:lang w:val="sr-Latn-CS"/>
        </w:rPr>
        <w:t>“Ristova Ponta“</w:t>
      </w:r>
      <w:r w:rsidRPr="00E56DC2">
        <w:rPr>
          <w:rFonts w:ascii="Arial" w:hAnsi="Arial" w:cs="Arial"/>
          <w:lang w:val="sr-Latn-CS"/>
        </w:rPr>
        <w:t xml:space="preserve">. </w:t>
      </w:r>
    </w:p>
    <w:p w14:paraId="29055466" w14:textId="77777777" w:rsidR="0052524F" w:rsidRPr="00E56DC2" w:rsidRDefault="0052524F" w:rsidP="00487163">
      <w:pPr>
        <w:spacing w:after="0" w:line="240" w:lineRule="auto"/>
        <w:jc w:val="both"/>
        <w:rPr>
          <w:rFonts w:ascii="Arial" w:hAnsi="Arial" w:cs="Arial"/>
        </w:rPr>
      </w:pPr>
    </w:p>
    <w:p w14:paraId="4C8389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487163">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487163">
      <w:pPr>
        <w:suppressAutoHyphens w:val="0"/>
        <w:spacing w:after="0" w:line="240" w:lineRule="auto"/>
        <w:jc w:val="both"/>
        <w:rPr>
          <w:rFonts w:ascii="Arial" w:hAnsi="Arial" w:cs="Arial"/>
          <w:lang w:val="sr-Latn-CS"/>
        </w:rPr>
      </w:pPr>
    </w:p>
    <w:p w14:paraId="259AEEC7" w14:textId="77777777" w:rsidR="0052524F" w:rsidRPr="00E56DC2" w:rsidRDefault="0052524F" w:rsidP="00487163">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rsidP="00487163">
      <w:pPr>
        <w:spacing w:after="0" w:line="240" w:lineRule="auto"/>
        <w:rPr>
          <w:rFonts w:ascii="Arial" w:hAnsi="Arial" w:cs="Arial"/>
          <w:lang w:val="sr-Latn-CS"/>
        </w:rPr>
      </w:pPr>
    </w:p>
    <w:sectPr w:rsidR="00854F54" w:rsidRPr="00E56DC2"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B749C" w14:textId="77777777" w:rsidR="00290C04" w:rsidRDefault="00290C04" w:rsidP="004B525C">
      <w:pPr>
        <w:spacing w:after="0" w:line="240" w:lineRule="auto"/>
      </w:pPr>
      <w:r>
        <w:separator/>
      </w:r>
    </w:p>
  </w:endnote>
  <w:endnote w:type="continuationSeparator" w:id="0">
    <w:p w14:paraId="394A2403" w14:textId="77777777" w:rsidR="00290C04" w:rsidRDefault="00290C04"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17"/>
      <w:gridCol w:w="8510"/>
    </w:tblGrid>
    <w:tr w:rsidR="00EF14C1" w:rsidRPr="007B667D" w14:paraId="5269DD14" w14:textId="77777777" w:rsidTr="00436C34">
      <w:tc>
        <w:tcPr>
          <w:tcW w:w="540" w:type="dxa"/>
        </w:tcPr>
        <w:p w14:paraId="3ECAAF85" w14:textId="162ABEF0" w:rsidR="00EF14C1" w:rsidRPr="002A27F9" w:rsidRDefault="00EF14C1">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1D4EAC" w:rsidRPr="001D4EAC">
            <w:rPr>
              <w:rFonts w:ascii="Cambria" w:hAnsi="Cambria" w:cs="Calibri"/>
              <w:b/>
              <w:noProof/>
              <w:color w:val="4F81BD"/>
              <w:sz w:val="16"/>
              <w:szCs w:val="16"/>
            </w:rPr>
            <w:t>7</w:t>
          </w:r>
          <w:r w:rsidRPr="002A27F9">
            <w:rPr>
              <w:rFonts w:ascii="Cambria" w:hAnsi="Cambria" w:cs="Calibri"/>
              <w:b/>
              <w:noProof/>
              <w:color w:val="4F81BD"/>
              <w:sz w:val="16"/>
              <w:szCs w:val="16"/>
            </w:rPr>
            <w:fldChar w:fldCharType="end"/>
          </w:r>
        </w:p>
      </w:tc>
      <w:tc>
        <w:tcPr>
          <w:tcW w:w="9325" w:type="dxa"/>
        </w:tcPr>
        <w:p w14:paraId="00BC49DA" w14:textId="162114BC" w:rsidR="00EF14C1" w:rsidRPr="002F04D7" w:rsidRDefault="00EF14C1" w:rsidP="00D229B6">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”Ristova ponta”</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Ulcinj</w:t>
          </w:r>
        </w:p>
      </w:tc>
    </w:tr>
  </w:tbl>
  <w:p w14:paraId="42531A8A" w14:textId="77777777" w:rsidR="00EF14C1" w:rsidRDefault="00EF1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0EEC7" w14:textId="77777777" w:rsidR="00290C04" w:rsidRDefault="00290C04" w:rsidP="004B525C">
      <w:pPr>
        <w:spacing w:after="0" w:line="240" w:lineRule="auto"/>
      </w:pPr>
      <w:r>
        <w:separator/>
      </w:r>
    </w:p>
  </w:footnote>
  <w:footnote w:type="continuationSeparator" w:id="0">
    <w:p w14:paraId="3C6E197E" w14:textId="77777777" w:rsidR="00290C04" w:rsidRDefault="00290C04"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2E627B7"/>
    <w:multiLevelType w:val="hybridMultilevel"/>
    <w:tmpl w:val="3B8AA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D37843"/>
    <w:multiLevelType w:val="hybridMultilevel"/>
    <w:tmpl w:val="24DEBA9A"/>
    <w:lvl w:ilvl="0" w:tplc="08090017">
      <w:start w:val="1"/>
      <w:numFmt w:val="lowerLetter"/>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4"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6"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6" w15:restartNumberingAfterBreak="0">
    <w:nsid w:val="7345608A"/>
    <w:multiLevelType w:val="hybridMultilevel"/>
    <w:tmpl w:val="4476F078"/>
    <w:lvl w:ilvl="0" w:tplc="0B46CA16">
      <w:numFmt w:val="bullet"/>
      <w:lvlText w:val="-"/>
      <w:lvlJc w:val="left"/>
      <w:pPr>
        <w:ind w:left="4320" w:hanging="360"/>
      </w:pPr>
      <w:rPr>
        <w:rFonts w:ascii="Arial" w:eastAsia="Calibri" w:hAnsi="Aria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6"/>
  </w:num>
  <w:num w:numId="3">
    <w:abstractNumId w:val="56"/>
  </w:num>
  <w:num w:numId="4">
    <w:abstractNumId w:val="25"/>
  </w:num>
  <w:num w:numId="5">
    <w:abstractNumId w:val="35"/>
  </w:num>
  <w:num w:numId="6">
    <w:abstractNumId w:val="26"/>
  </w:num>
  <w:num w:numId="7">
    <w:abstractNumId w:val="40"/>
  </w:num>
  <w:num w:numId="8">
    <w:abstractNumId w:val="54"/>
  </w:num>
  <w:num w:numId="9">
    <w:abstractNumId w:val="41"/>
  </w:num>
  <w:num w:numId="10">
    <w:abstractNumId w:val="33"/>
  </w:num>
  <w:num w:numId="11">
    <w:abstractNumId w:val="28"/>
  </w:num>
  <w:num w:numId="12">
    <w:abstractNumId w:val="21"/>
  </w:num>
  <w:num w:numId="13">
    <w:abstractNumId w:val="24"/>
  </w:num>
  <w:num w:numId="14">
    <w:abstractNumId w:val="38"/>
  </w:num>
  <w:num w:numId="15">
    <w:abstractNumId w:val="31"/>
  </w:num>
  <w:num w:numId="16">
    <w:abstractNumId w:val="49"/>
  </w:num>
  <w:num w:numId="17">
    <w:abstractNumId w:val="20"/>
  </w:num>
  <w:num w:numId="18">
    <w:abstractNumId w:val="37"/>
  </w:num>
  <w:num w:numId="19">
    <w:abstractNumId w:val="52"/>
  </w:num>
  <w:num w:numId="20">
    <w:abstractNumId w:val="22"/>
  </w:num>
  <w:num w:numId="21">
    <w:abstractNumId w:val="50"/>
  </w:num>
  <w:num w:numId="22">
    <w:abstractNumId w:val="53"/>
  </w:num>
  <w:num w:numId="23">
    <w:abstractNumId w:val="47"/>
  </w:num>
  <w:num w:numId="24">
    <w:abstractNumId w:val="32"/>
  </w:num>
  <w:num w:numId="25">
    <w:abstractNumId w:val="34"/>
  </w:num>
  <w:num w:numId="26">
    <w:abstractNumId w:val="42"/>
  </w:num>
  <w:num w:numId="27">
    <w:abstractNumId w:val="44"/>
  </w:num>
  <w:num w:numId="28">
    <w:abstractNumId w:val="57"/>
  </w:num>
  <w:num w:numId="29">
    <w:abstractNumId w:val="46"/>
  </w:num>
  <w:num w:numId="30">
    <w:abstractNumId w:val="43"/>
  </w:num>
  <w:num w:numId="31">
    <w:abstractNumId w:val="48"/>
  </w:num>
  <w:num w:numId="32">
    <w:abstractNumId w:val="45"/>
  </w:num>
  <w:num w:numId="33">
    <w:abstractNumId w:val="55"/>
  </w:num>
  <w:num w:numId="34">
    <w:abstractNumId w:val="51"/>
  </w:num>
  <w:num w:numId="35">
    <w:abstractNumId w:val="30"/>
  </w:num>
  <w:num w:numId="36">
    <w:abstractNumId w:val="19"/>
  </w:num>
  <w:num w:numId="37">
    <w:abstractNumId w:val="39"/>
  </w:num>
  <w:num w:numId="38">
    <w:abstractNumId w:val="29"/>
  </w:num>
  <w:num w:numId="3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622"/>
    <w:rsid w:val="00154D07"/>
    <w:rsid w:val="00155CA3"/>
    <w:rsid w:val="001578F4"/>
    <w:rsid w:val="00160099"/>
    <w:rsid w:val="00165F0C"/>
    <w:rsid w:val="001669BC"/>
    <w:rsid w:val="00167701"/>
    <w:rsid w:val="0017076C"/>
    <w:rsid w:val="00170C57"/>
    <w:rsid w:val="001716FB"/>
    <w:rsid w:val="00173FE2"/>
    <w:rsid w:val="00175925"/>
    <w:rsid w:val="00187C79"/>
    <w:rsid w:val="00193915"/>
    <w:rsid w:val="0019514F"/>
    <w:rsid w:val="00197550"/>
    <w:rsid w:val="00197D09"/>
    <w:rsid w:val="001A0011"/>
    <w:rsid w:val="001A204D"/>
    <w:rsid w:val="001A335B"/>
    <w:rsid w:val="001A3449"/>
    <w:rsid w:val="001A3C67"/>
    <w:rsid w:val="001A4B90"/>
    <w:rsid w:val="001B3770"/>
    <w:rsid w:val="001B54E3"/>
    <w:rsid w:val="001B604C"/>
    <w:rsid w:val="001B697C"/>
    <w:rsid w:val="001B7041"/>
    <w:rsid w:val="001B70C6"/>
    <w:rsid w:val="001C4B40"/>
    <w:rsid w:val="001C4FAF"/>
    <w:rsid w:val="001C61D2"/>
    <w:rsid w:val="001C6534"/>
    <w:rsid w:val="001C71CD"/>
    <w:rsid w:val="001D4EAC"/>
    <w:rsid w:val="001D53AC"/>
    <w:rsid w:val="001D5F57"/>
    <w:rsid w:val="001D6C2E"/>
    <w:rsid w:val="001E0CCA"/>
    <w:rsid w:val="001E1CB4"/>
    <w:rsid w:val="001E49DB"/>
    <w:rsid w:val="001E4CB5"/>
    <w:rsid w:val="001E4D4F"/>
    <w:rsid w:val="001E5209"/>
    <w:rsid w:val="001F4603"/>
    <w:rsid w:val="00200934"/>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3994"/>
    <w:rsid w:val="0023421A"/>
    <w:rsid w:val="00236A09"/>
    <w:rsid w:val="00236CDB"/>
    <w:rsid w:val="0024252D"/>
    <w:rsid w:val="00244E1B"/>
    <w:rsid w:val="002455C2"/>
    <w:rsid w:val="002456D9"/>
    <w:rsid w:val="00245953"/>
    <w:rsid w:val="00251A33"/>
    <w:rsid w:val="00252C3C"/>
    <w:rsid w:val="00254131"/>
    <w:rsid w:val="002558EF"/>
    <w:rsid w:val="00255ABC"/>
    <w:rsid w:val="00272BC7"/>
    <w:rsid w:val="00272CCD"/>
    <w:rsid w:val="00276888"/>
    <w:rsid w:val="002769EE"/>
    <w:rsid w:val="002771B8"/>
    <w:rsid w:val="0028180A"/>
    <w:rsid w:val="00290C04"/>
    <w:rsid w:val="002921A0"/>
    <w:rsid w:val="002957A7"/>
    <w:rsid w:val="00297F2E"/>
    <w:rsid w:val="002A27F9"/>
    <w:rsid w:val="002A433B"/>
    <w:rsid w:val="002A55CC"/>
    <w:rsid w:val="002A75F1"/>
    <w:rsid w:val="002B0C60"/>
    <w:rsid w:val="002B2F8E"/>
    <w:rsid w:val="002B33FA"/>
    <w:rsid w:val="002B4633"/>
    <w:rsid w:val="002B6E92"/>
    <w:rsid w:val="002C2D24"/>
    <w:rsid w:val="002C3430"/>
    <w:rsid w:val="002C63AC"/>
    <w:rsid w:val="002C679D"/>
    <w:rsid w:val="002C709B"/>
    <w:rsid w:val="002D08E2"/>
    <w:rsid w:val="002D205C"/>
    <w:rsid w:val="002D2601"/>
    <w:rsid w:val="002D46CB"/>
    <w:rsid w:val="002D4B1B"/>
    <w:rsid w:val="002D5468"/>
    <w:rsid w:val="002D6F71"/>
    <w:rsid w:val="002E137E"/>
    <w:rsid w:val="002E354B"/>
    <w:rsid w:val="002E3783"/>
    <w:rsid w:val="002E447B"/>
    <w:rsid w:val="002E7A10"/>
    <w:rsid w:val="002F04D7"/>
    <w:rsid w:val="002F1902"/>
    <w:rsid w:val="00300335"/>
    <w:rsid w:val="00303D5D"/>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5D0"/>
    <w:rsid w:val="00335B10"/>
    <w:rsid w:val="00336C95"/>
    <w:rsid w:val="00341DC2"/>
    <w:rsid w:val="00342E4C"/>
    <w:rsid w:val="00346014"/>
    <w:rsid w:val="003477BE"/>
    <w:rsid w:val="00353134"/>
    <w:rsid w:val="0035541E"/>
    <w:rsid w:val="00356F6D"/>
    <w:rsid w:val="00362691"/>
    <w:rsid w:val="00367FF2"/>
    <w:rsid w:val="00380CD9"/>
    <w:rsid w:val="003814AF"/>
    <w:rsid w:val="003836E6"/>
    <w:rsid w:val="003852A0"/>
    <w:rsid w:val="00386BAD"/>
    <w:rsid w:val="00387D73"/>
    <w:rsid w:val="00395CC9"/>
    <w:rsid w:val="00397EDE"/>
    <w:rsid w:val="003A35CA"/>
    <w:rsid w:val="003A48E7"/>
    <w:rsid w:val="003A552D"/>
    <w:rsid w:val="003A5A2F"/>
    <w:rsid w:val="003A6909"/>
    <w:rsid w:val="003B180A"/>
    <w:rsid w:val="003B7A63"/>
    <w:rsid w:val="003B7BF4"/>
    <w:rsid w:val="003C0AA3"/>
    <w:rsid w:val="003C0E3D"/>
    <w:rsid w:val="003C13A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668E"/>
    <w:rsid w:val="004726C5"/>
    <w:rsid w:val="00473255"/>
    <w:rsid w:val="00473770"/>
    <w:rsid w:val="00474719"/>
    <w:rsid w:val="0048423A"/>
    <w:rsid w:val="00484F44"/>
    <w:rsid w:val="00486798"/>
    <w:rsid w:val="00487163"/>
    <w:rsid w:val="00487870"/>
    <w:rsid w:val="00487AA7"/>
    <w:rsid w:val="004927AD"/>
    <w:rsid w:val="004959EE"/>
    <w:rsid w:val="004A0630"/>
    <w:rsid w:val="004B525C"/>
    <w:rsid w:val="004B558D"/>
    <w:rsid w:val="004B5FCB"/>
    <w:rsid w:val="004B7E89"/>
    <w:rsid w:val="004C0E0B"/>
    <w:rsid w:val="004C2FC5"/>
    <w:rsid w:val="004C7585"/>
    <w:rsid w:val="004C772D"/>
    <w:rsid w:val="004D4549"/>
    <w:rsid w:val="004D63DD"/>
    <w:rsid w:val="004E2364"/>
    <w:rsid w:val="004E2AB4"/>
    <w:rsid w:val="004E6EDD"/>
    <w:rsid w:val="004F1C0B"/>
    <w:rsid w:val="004F3CB4"/>
    <w:rsid w:val="004F7D71"/>
    <w:rsid w:val="00500036"/>
    <w:rsid w:val="00501BA9"/>
    <w:rsid w:val="00501EBE"/>
    <w:rsid w:val="00502310"/>
    <w:rsid w:val="0050239F"/>
    <w:rsid w:val="005057BF"/>
    <w:rsid w:val="00510F3C"/>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3D5E"/>
    <w:rsid w:val="00574A91"/>
    <w:rsid w:val="00574BC1"/>
    <w:rsid w:val="005751DD"/>
    <w:rsid w:val="00577044"/>
    <w:rsid w:val="005778F9"/>
    <w:rsid w:val="00577E67"/>
    <w:rsid w:val="00581343"/>
    <w:rsid w:val="00581E78"/>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6015B2"/>
    <w:rsid w:val="00604855"/>
    <w:rsid w:val="006145AB"/>
    <w:rsid w:val="00614EFB"/>
    <w:rsid w:val="00620199"/>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0B7F"/>
    <w:rsid w:val="007E365E"/>
    <w:rsid w:val="007E4CAB"/>
    <w:rsid w:val="007E55D5"/>
    <w:rsid w:val="007E6AF6"/>
    <w:rsid w:val="007E6D9B"/>
    <w:rsid w:val="007E7F40"/>
    <w:rsid w:val="007F3CA8"/>
    <w:rsid w:val="007F4E46"/>
    <w:rsid w:val="007F7580"/>
    <w:rsid w:val="008065D0"/>
    <w:rsid w:val="00810064"/>
    <w:rsid w:val="00810E97"/>
    <w:rsid w:val="008142C1"/>
    <w:rsid w:val="0081470A"/>
    <w:rsid w:val="00820A1A"/>
    <w:rsid w:val="008224E6"/>
    <w:rsid w:val="008227F5"/>
    <w:rsid w:val="00823143"/>
    <w:rsid w:val="0082487D"/>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773"/>
    <w:rsid w:val="00886976"/>
    <w:rsid w:val="00890ABA"/>
    <w:rsid w:val="00891043"/>
    <w:rsid w:val="008916D9"/>
    <w:rsid w:val="00891961"/>
    <w:rsid w:val="00894876"/>
    <w:rsid w:val="00896CBD"/>
    <w:rsid w:val="00896F3A"/>
    <w:rsid w:val="008A017B"/>
    <w:rsid w:val="008A1458"/>
    <w:rsid w:val="008A27DF"/>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3B0E"/>
    <w:rsid w:val="008C574F"/>
    <w:rsid w:val="008D08A0"/>
    <w:rsid w:val="008D2A03"/>
    <w:rsid w:val="008D37DF"/>
    <w:rsid w:val="008D636E"/>
    <w:rsid w:val="008E1B01"/>
    <w:rsid w:val="008E3F97"/>
    <w:rsid w:val="008E4B6C"/>
    <w:rsid w:val="008E5093"/>
    <w:rsid w:val="008E50B7"/>
    <w:rsid w:val="008F0525"/>
    <w:rsid w:val="008F1EF5"/>
    <w:rsid w:val="008F6768"/>
    <w:rsid w:val="009002F6"/>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57D99"/>
    <w:rsid w:val="00960D58"/>
    <w:rsid w:val="0096187B"/>
    <w:rsid w:val="0096375A"/>
    <w:rsid w:val="00963967"/>
    <w:rsid w:val="0097368A"/>
    <w:rsid w:val="00980C0D"/>
    <w:rsid w:val="00982786"/>
    <w:rsid w:val="00983718"/>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D76FE"/>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5C3C"/>
    <w:rsid w:val="00A86824"/>
    <w:rsid w:val="00A9182B"/>
    <w:rsid w:val="00A96D8B"/>
    <w:rsid w:val="00A97400"/>
    <w:rsid w:val="00AA089D"/>
    <w:rsid w:val="00AA6313"/>
    <w:rsid w:val="00AB13A5"/>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AF7F75"/>
    <w:rsid w:val="00B0622F"/>
    <w:rsid w:val="00B06C61"/>
    <w:rsid w:val="00B07444"/>
    <w:rsid w:val="00B10DC9"/>
    <w:rsid w:val="00B167B3"/>
    <w:rsid w:val="00B172C7"/>
    <w:rsid w:val="00B17AB8"/>
    <w:rsid w:val="00B211B1"/>
    <w:rsid w:val="00B2190B"/>
    <w:rsid w:val="00B21D79"/>
    <w:rsid w:val="00B21D7F"/>
    <w:rsid w:val="00B23B59"/>
    <w:rsid w:val="00B23E01"/>
    <w:rsid w:val="00B32052"/>
    <w:rsid w:val="00B32CC6"/>
    <w:rsid w:val="00B33171"/>
    <w:rsid w:val="00B3689E"/>
    <w:rsid w:val="00B4306B"/>
    <w:rsid w:val="00B44EAA"/>
    <w:rsid w:val="00B52FC8"/>
    <w:rsid w:val="00B56B19"/>
    <w:rsid w:val="00B56D79"/>
    <w:rsid w:val="00B606FC"/>
    <w:rsid w:val="00B617F3"/>
    <w:rsid w:val="00B65980"/>
    <w:rsid w:val="00B70B23"/>
    <w:rsid w:val="00B745F9"/>
    <w:rsid w:val="00B75CCB"/>
    <w:rsid w:val="00B84B86"/>
    <w:rsid w:val="00B87771"/>
    <w:rsid w:val="00B87F75"/>
    <w:rsid w:val="00B90F09"/>
    <w:rsid w:val="00B965FA"/>
    <w:rsid w:val="00BA0BD8"/>
    <w:rsid w:val="00BA4731"/>
    <w:rsid w:val="00BA59FC"/>
    <w:rsid w:val="00BA5DA7"/>
    <w:rsid w:val="00BB4D92"/>
    <w:rsid w:val="00BB64BE"/>
    <w:rsid w:val="00BB7584"/>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1C3C"/>
    <w:rsid w:val="00C34AFF"/>
    <w:rsid w:val="00C4325F"/>
    <w:rsid w:val="00C4558C"/>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56DB"/>
    <w:rsid w:val="00C766B1"/>
    <w:rsid w:val="00C7797D"/>
    <w:rsid w:val="00C80399"/>
    <w:rsid w:val="00C81F7B"/>
    <w:rsid w:val="00C848BF"/>
    <w:rsid w:val="00C87E5D"/>
    <w:rsid w:val="00C87EB8"/>
    <w:rsid w:val="00C96B3F"/>
    <w:rsid w:val="00C97682"/>
    <w:rsid w:val="00CA26CC"/>
    <w:rsid w:val="00CA3E96"/>
    <w:rsid w:val="00CA4F16"/>
    <w:rsid w:val="00CA5F75"/>
    <w:rsid w:val="00CA7B9C"/>
    <w:rsid w:val="00CB01AB"/>
    <w:rsid w:val="00CB2232"/>
    <w:rsid w:val="00CB3C43"/>
    <w:rsid w:val="00CB4C81"/>
    <w:rsid w:val="00CB788A"/>
    <w:rsid w:val="00CC1A92"/>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29B6"/>
    <w:rsid w:val="00D23A84"/>
    <w:rsid w:val="00D244BB"/>
    <w:rsid w:val="00D24705"/>
    <w:rsid w:val="00D251A2"/>
    <w:rsid w:val="00D3259F"/>
    <w:rsid w:val="00D35018"/>
    <w:rsid w:val="00D3577D"/>
    <w:rsid w:val="00D45723"/>
    <w:rsid w:val="00D558CA"/>
    <w:rsid w:val="00D565F8"/>
    <w:rsid w:val="00D57198"/>
    <w:rsid w:val="00D65B06"/>
    <w:rsid w:val="00D71A78"/>
    <w:rsid w:val="00D74639"/>
    <w:rsid w:val="00D748AA"/>
    <w:rsid w:val="00D748F0"/>
    <w:rsid w:val="00D801B5"/>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5764"/>
    <w:rsid w:val="00E2743B"/>
    <w:rsid w:val="00E31024"/>
    <w:rsid w:val="00E349F0"/>
    <w:rsid w:val="00E34A11"/>
    <w:rsid w:val="00E36FD9"/>
    <w:rsid w:val="00E36FF8"/>
    <w:rsid w:val="00E42519"/>
    <w:rsid w:val="00E52914"/>
    <w:rsid w:val="00E53B7A"/>
    <w:rsid w:val="00E54EB9"/>
    <w:rsid w:val="00E5571B"/>
    <w:rsid w:val="00E55B97"/>
    <w:rsid w:val="00E56DC2"/>
    <w:rsid w:val="00E6075F"/>
    <w:rsid w:val="00E627FC"/>
    <w:rsid w:val="00E64E02"/>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4C1"/>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36D1"/>
    <w:rsid w:val="00F7754B"/>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uiPriority w:val="9"/>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uiPriority w:val="9"/>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uiPriority w:val="99"/>
    <w:rsid w:val="00744584"/>
    <w:pPr>
      <w:spacing w:after="120"/>
    </w:pPr>
    <w:rPr>
      <w:rFonts w:cs="Times New Roman"/>
      <w:sz w:val="20"/>
      <w:szCs w:val="20"/>
    </w:rPr>
  </w:style>
  <w:style w:type="character" w:customStyle="1" w:styleId="BodyTextChar">
    <w:name w:val="Body Text Char"/>
    <w:link w:val="BodyText"/>
    <w:uiPriority w:val="99"/>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0B965-094A-4CB6-B2D5-F7122319E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9820</Words>
  <Characters>55978</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4</cp:revision>
  <cp:lastPrinted>2021-08-03T05:33:00Z</cp:lastPrinted>
  <dcterms:created xsi:type="dcterms:W3CDTF">2021-11-17T07:35:00Z</dcterms:created>
  <dcterms:modified xsi:type="dcterms:W3CDTF">2021-11-17T13:05:00Z</dcterms:modified>
</cp:coreProperties>
</file>